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EBA" w:rsidRDefault="00FC0EBA" w:rsidP="00FC0EBA">
      <w:r>
        <w:rPr>
          <w:rFonts w:hint="eastAsia"/>
        </w:rPr>
        <w:t>【单选题】</w:t>
      </w:r>
    </w:p>
    <w:p w:rsidR="00FC0EBA" w:rsidRDefault="00FC0EBA" w:rsidP="00FC0EBA">
      <w:r>
        <w:rPr>
          <w:rFonts w:hint="eastAsia"/>
        </w:rPr>
        <w:t>1@</w:t>
      </w:r>
      <w:r>
        <w:rPr>
          <w:rFonts w:hint="eastAsia"/>
        </w:rPr>
        <w:t>本规程规定了工作人民员在作业现场应遵守的（</w:t>
      </w:r>
      <w:r w:rsidR="004D44C5">
        <w:rPr>
          <w:rFonts w:hint="eastAsia"/>
        </w:rPr>
        <w:t xml:space="preserve">   </w:t>
      </w:r>
      <w:r>
        <w:rPr>
          <w:rFonts w:hint="eastAsia"/>
        </w:rPr>
        <w:t>）</w:t>
      </w:r>
    </w:p>
    <w:p w:rsidR="00FC0EBA" w:rsidRDefault="00FC0EBA" w:rsidP="00FC0EBA">
      <w:r>
        <w:rPr>
          <w:rFonts w:hint="eastAsia"/>
        </w:rPr>
        <w:t>A.</w:t>
      </w:r>
      <w:r>
        <w:rPr>
          <w:rFonts w:hint="eastAsia"/>
        </w:rPr>
        <w:t>管理要求</w:t>
      </w:r>
      <w:r>
        <w:rPr>
          <w:rFonts w:hint="eastAsia"/>
        </w:rPr>
        <w:t xml:space="preserve"> </w:t>
      </w:r>
    </w:p>
    <w:p w:rsidR="00FC0EBA" w:rsidRDefault="00FC0EBA" w:rsidP="00FC0EBA">
      <w:r>
        <w:rPr>
          <w:rFonts w:hint="eastAsia"/>
        </w:rPr>
        <w:t>B.</w:t>
      </w:r>
      <w:r>
        <w:rPr>
          <w:rFonts w:hint="eastAsia"/>
        </w:rPr>
        <w:t>岗位职责</w:t>
      </w:r>
      <w:r>
        <w:rPr>
          <w:rFonts w:hint="eastAsia"/>
        </w:rPr>
        <w:t xml:space="preserve">  </w:t>
      </w:r>
    </w:p>
    <w:p w:rsidR="00FC0EBA" w:rsidRDefault="00FC0EBA" w:rsidP="00FC0EBA">
      <w:r>
        <w:rPr>
          <w:rFonts w:hint="eastAsia"/>
        </w:rPr>
        <w:t>C.</w:t>
      </w:r>
      <w:r>
        <w:rPr>
          <w:rFonts w:hint="eastAsia"/>
        </w:rPr>
        <w:t>安全要求</w:t>
      </w:r>
      <w:r>
        <w:rPr>
          <w:rFonts w:hint="eastAsia"/>
        </w:rPr>
        <w:t xml:space="preserve">  </w:t>
      </w:r>
    </w:p>
    <w:p w:rsidR="00FC0EBA" w:rsidRDefault="00FC0EBA" w:rsidP="00FC0EBA">
      <w:r>
        <w:rPr>
          <w:rFonts w:hint="eastAsia"/>
        </w:rPr>
        <w:t>D.</w:t>
      </w:r>
      <w:r>
        <w:rPr>
          <w:rFonts w:hint="eastAsia"/>
        </w:rPr>
        <w:t>行为规范</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w:t>
      </w:r>
      <w:r w:rsidR="00DC08BB">
        <w:t>@</w:t>
      </w:r>
      <w:r w:rsidR="00FC0EBA">
        <w:rPr>
          <w:rFonts w:hint="eastAsia"/>
        </w:rPr>
        <w:t>低</w:t>
      </w:r>
      <w:r w:rsidR="00FC0EBA">
        <w:rPr>
          <w:rFonts w:hint="eastAsia"/>
        </w:rPr>
        <w:t>[</w:t>
      </w:r>
      <w:r w:rsidR="00FC0EBA">
        <w:rPr>
          <w:rFonts w:hint="eastAsia"/>
        </w:rPr>
        <w:t>电</w:t>
      </w:r>
      <w:r w:rsidR="00FC0EBA">
        <w:rPr>
          <w:rFonts w:hint="eastAsia"/>
        </w:rPr>
        <w:t>]</w:t>
      </w:r>
      <w:r w:rsidR="00FC0EBA">
        <w:rPr>
          <w:rFonts w:hint="eastAsia"/>
        </w:rPr>
        <w:t>压：用于配电的交流系统中（</w:t>
      </w:r>
      <w:r w:rsidR="00FC0EBA">
        <w:rPr>
          <w:rFonts w:hint="eastAsia"/>
        </w:rPr>
        <w:t xml:space="preserve">    </w:t>
      </w:r>
      <w:r w:rsidR="00FC0EBA">
        <w:rPr>
          <w:rFonts w:hint="eastAsia"/>
        </w:rPr>
        <w:t>）的电压等级。</w:t>
      </w:r>
    </w:p>
    <w:p w:rsidR="00FC0EBA" w:rsidRDefault="00FC0EBA" w:rsidP="00FC0EBA">
      <w:r>
        <w:rPr>
          <w:rFonts w:hint="eastAsia"/>
        </w:rPr>
        <w:t>A.220V</w:t>
      </w:r>
      <w:r>
        <w:rPr>
          <w:rFonts w:hint="eastAsia"/>
        </w:rPr>
        <w:t>以下</w:t>
      </w:r>
      <w:r>
        <w:rPr>
          <w:rFonts w:hint="eastAsia"/>
        </w:rPr>
        <w:t xml:space="preserve">     </w:t>
      </w:r>
    </w:p>
    <w:p w:rsidR="00FC0EBA" w:rsidRDefault="00FC0EBA" w:rsidP="00FC0EBA">
      <w:r>
        <w:rPr>
          <w:rFonts w:hint="eastAsia"/>
        </w:rPr>
        <w:t>B.220V</w:t>
      </w:r>
      <w:r>
        <w:rPr>
          <w:rFonts w:hint="eastAsia"/>
        </w:rPr>
        <w:t>及以下</w:t>
      </w:r>
    </w:p>
    <w:p w:rsidR="00FC0EBA" w:rsidRDefault="00FC0EBA" w:rsidP="00FC0EBA">
      <w:r>
        <w:rPr>
          <w:rFonts w:hint="eastAsia"/>
        </w:rPr>
        <w:t>C.1000V</w:t>
      </w:r>
      <w:r>
        <w:rPr>
          <w:rFonts w:hint="eastAsia"/>
        </w:rPr>
        <w:t>以下</w:t>
      </w:r>
      <w:r>
        <w:rPr>
          <w:rFonts w:hint="eastAsia"/>
        </w:rPr>
        <w:t xml:space="preserve">    </w:t>
      </w:r>
    </w:p>
    <w:p w:rsidR="00FC0EBA" w:rsidRDefault="00FC0EBA" w:rsidP="00FC0EBA">
      <w:r>
        <w:rPr>
          <w:rFonts w:hint="eastAsia"/>
        </w:rPr>
        <w:t>D.1000V</w:t>
      </w:r>
      <w:r>
        <w:rPr>
          <w:rFonts w:hint="eastAsia"/>
        </w:rPr>
        <w:t>及以下</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w:t>
      </w:r>
      <w:r w:rsidR="00FC0EBA">
        <w:rPr>
          <w:rFonts w:hint="eastAsia"/>
        </w:rPr>
        <w:t>@</w:t>
      </w:r>
      <w:r w:rsidR="00FC0EBA">
        <w:rPr>
          <w:rFonts w:hint="eastAsia"/>
        </w:rPr>
        <w:t>高</w:t>
      </w:r>
      <w:r w:rsidR="00FC0EBA">
        <w:rPr>
          <w:rFonts w:hint="eastAsia"/>
        </w:rPr>
        <w:t>[</w:t>
      </w:r>
      <w:r w:rsidR="00FC0EBA">
        <w:rPr>
          <w:rFonts w:hint="eastAsia"/>
        </w:rPr>
        <w:t>电</w:t>
      </w:r>
      <w:r w:rsidR="00FC0EBA">
        <w:rPr>
          <w:rFonts w:hint="eastAsia"/>
        </w:rPr>
        <w:t>]</w:t>
      </w:r>
      <w:r w:rsidR="00FC0EBA">
        <w:rPr>
          <w:rFonts w:hint="eastAsia"/>
        </w:rPr>
        <w:t>压：</w:t>
      </w:r>
      <w:r w:rsidR="00FC0EBA">
        <w:rPr>
          <w:rFonts w:hint="eastAsia"/>
        </w:rPr>
        <w:t>a)</w:t>
      </w:r>
      <w:r w:rsidR="00FC0EBA">
        <w:rPr>
          <w:rFonts w:hint="eastAsia"/>
        </w:rPr>
        <w:t>通常指超过低压的电压等级。</w:t>
      </w:r>
      <w:r w:rsidR="00FC0EBA">
        <w:rPr>
          <w:rFonts w:hint="eastAsia"/>
        </w:rPr>
        <w:t>b)</w:t>
      </w:r>
      <w:r w:rsidR="00FC0EBA">
        <w:rPr>
          <w:rFonts w:hint="eastAsia"/>
        </w:rPr>
        <w:t>特定情况下，指电力系统中（</w:t>
      </w:r>
      <w:r w:rsidR="00FC0EBA">
        <w:rPr>
          <w:rFonts w:hint="eastAsia"/>
        </w:rPr>
        <w:t xml:space="preserve">   </w:t>
      </w:r>
      <w:r w:rsidR="00FC0EBA">
        <w:rPr>
          <w:rFonts w:hint="eastAsia"/>
        </w:rPr>
        <w:t>）的电压等级。</w:t>
      </w:r>
    </w:p>
    <w:p w:rsidR="00FC0EBA" w:rsidRDefault="00FC0EBA" w:rsidP="00FC0EBA">
      <w:r>
        <w:rPr>
          <w:rFonts w:hint="eastAsia"/>
        </w:rPr>
        <w:t>A.</w:t>
      </w:r>
      <w:r>
        <w:rPr>
          <w:rFonts w:hint="eastAsia"/>
        </w:rPr>
        <w:t>输电</w:t>
      </w:r>
      <w:r>
        <w:rPr>
          <w:rFonts w:hint="eastAsia"/>
        </w:rPr>
        <w:t xml:space="preserve">    </w:t>
      </w:r>
    </w:p>
    <w:p w:rsidR="00FC0EBA" w:rsidRDefault="00FC0EBA" w:rsidP="00FC0EBA">
      <w:r>
        <w:rPr>
          <w:rFonts w:hint="eastAsia"/>
        </w:rPr>
        <w:t>B.</w:t>
      </w:r>
      <w:r>
        <w:rPr>
          <w:rFonts w:hint="eastAsia"/>
        </w:rPr>
        <w:t>变电</w:t>
      </w:r>
      <w:r>
        <w:rPr>
          <w:rFonts w:hint="eastAsia"/>
        </w:rPr>
        <w:t xml:space="preserve">    </w:t>
      </w:r>
    </w:p>
    <w:p w:rsidR="00FC0EBA" w:rsidRDefault="00FC0EBA" w:rsidP="00FC0EBA">
      <w:r>
        <w:rPr>
          <w:rFonts w:hint="eastAsia"/>
        </w:rPr>
        <w:t>C.</w:t>
      </w:r>
      <w:r>
        <w:rPr>
          <w:rFonts w:hint="eastAsia"/>
        </w:rPr>
        <w:t>配电</w:t>
      </w:r>
      <w:r>
        <w:rPr>
          <w:rFonts w:hint="eastAsia"/>
        </w:rPr>
        <w:t xml:space="preserve">   </w:t>
      </w:r>
    </w:p>
    <w:p w:rsidR="00FC0EBA" w:rsidRDefault="00FC0EBA" w:rsidP="00FC0EBA">
      <w:r>
        <w:rPr>
          <w:rFonts w:hint="eastAsia"/>
        </w:rPr>
        <w:t>D.</w:t>
      </w:r>
      <w:r>
        <w:rPr>
          <w:rFonts w:hint="eastAsia"/>
        </w:rPr>
        <w:t>用电</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w:t>
      </w:r>
      <w:r w:rsidR="00DC08BB">
        <w:rPr>
          <w:rFonts w:hint="eastAsia"/>
        </w:rPr>
        <w:t>@</w:t>
      </w:r>
      <w:r w:rsidR="00FC0EBA">
        <w:rPr>
          <w:rFonts w:hint="eastAsia"/>
        </w:rPr>
        <w:t>（</w:t>
      </w:r>
      <w:r w:rsidR="00FC0EBA">
        <w:rPr>
          <w:rFonts w:hint="eastAsia"/>
        </w:rPr>
        <w:t xml:space="preserve">    </w:t>
      </w:r>
      <w:r w:rsidR="00FC0EBA">
        <w:rPr>
          <w:rFonts w:hint="eastAsia"/>
        </w:rPr>
        <w:t>）的电气设备，指全部带有电压、一部分带有电压或一经操作即带有电压的电气设备。</w:t>
      </w:r>
    </w:p>
    <w:p w:rsidR="00FC0EBA" w:rsidRDefault="00FC0EBA" w:rsidP="00FC0EBA">
      <w:r>
        <w:rPr>
          <w:rFonts w:hint="eastAsia"/>
        </w:rPr>
        <w:t>A.</w:t>
      </w:r>
      <w:r>
        <w:rPr>
          <w:rFonts w:hint="eastAsia"/>
        </w:rPr>
        <w:t>试验中</w:t>
      </w:r>
      <w:r>
        <w:rPr>
          <w:rFonts w:hint="eastAsia"/>
        </w:rPr>
        <w:t xml:space="preserve">    </w:t>
      </w:r>
    </w:p>
    <w:p w:rsidR="00FC0EBA" w:rsidRDefault="00FC0EBA" w:rsidP="00FC0EBA">
      <w:r>
        <w:rPr>
          <w:rFonts w:hint="eastAsia"/>
        </w:rPr>
        <w:t>B.</w:t>
      </w:r>
      <w:r>
        <w:rPr>
          <w:rFonts w:hint="eastAsia"/>
        </w:rPr>
        <w:t>运行中</w:t>
      </w:r>
      <w:r>
        <w:rPr>
          <w:rFonts w:hint="eastAsia"/>
        </w:rPr>
        <w:t xml:space="preserve">   </w:t>
      </w:r>
    </w:p>
    <w:p w:rsidR="00FC0EBA" w:rsidRDefault="00FC0EBA" w:rsidP="00FC0EBA">
      <w:r>
        <w:rPr>
          <w:rFonts w:hint="eastAsia"/>
        </w:rPr>
        <w:t>C.</w:t>
      </w:r>
      <w:r>
        <w:rPr>
          <w:rFonts w:hint="eastAsia"/>
        </w:rPr>
        <w:t>运用中</w:t>
      </w:r>
      <w:r>
        <w:rPr>
          <w:rFonts w:hint="eastAsia"/>
        </w:rPr>
        <w:t xml:space="preserve">    </w:t>
      </w:r>
    </w:p>
    <w:p w:rsidR="00FC0EBA" w:rsidRDefault="00FC0EBA" w:rsidP="00FC0EBA">
      <w:r>
        <w:rPr>
          <w:rFonts w:hint="eastAsia"/>
        </w:rPr>
        <w:t>D.</w:t>
      </w:r>
      <w:r>
        <w:rPr>
          <w:rFonts w:hint="eastAsia"/>
        </w:rPr>
        <w:t>调试中</w:t>
      </w:r>
      <w:r>
        <w:rPr>
          <w:rFonts w:hint="eastAsia"/>
        </w:rPr>
        <w:t xml:space="preserve">  </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w:t>
      </w:r>
      <w:r w:rsidR="00FC0EBA">
        <w:rPr>
          <w:rFonts w:hint="eastAsia"/>
        </w:rPr>
        <w:t>@</w:t>
      </w:r>
      <w:r w:rsidR="00FC0EBA">
        <w:rPr>
          <w:rFonts w:hint="eastAsia"/>
        </w:rPr>
        <w:t>事故紧急抢修工作，指电气设备发生故障被迫紧急停止运行，需（</w:t>
      </w:r>
      <w:r w:rsidR="00FC0EBA">
        <w:rPr>
          <w:rFonts w:hint="eastAsia"/>
        </w:rPr>
        <w:t xml:space="preserve">     </w:t>
      </w:r>
      <w:r w:rsidR="00FC0EBA">
        <w:rPr>
          <w:rFonts w:hint="eastAsia"/>
        </w:rPr>
        <w:t>）恢复的抢修和排除故障的工作。</w:t>
      </w:r>
    </w:p>
    <w:p w:rsidR="00FC0EBA" w:rsidRDefault="006E1940" w:rsidP="006E1940">
      <w:r>
        <w:rPr>
          <w:rFonts w:hint="eastAsia"/>
        </w:rPr>
        <w:t>A.</w:t>
      </w:r>
      <w:r w:rsidR="00FC0EBA">
        <w:rPr>
          <w:rFonts w:hint="eastAsia"/>
        </w:rPr>
        <w:t>按计划时间内</w:t>
      </w:r>
      <w:r w:rsidR="00FC0EBA">
        <w:rPr>
          <w:rFonts w:hint="eastAsia"/>
        </w:rPr>
        <w:t xml:space="preserve">   </w:t>
      </w:r>
    </w:p>
    <w:p w:rsidR="00FC0EBA" w:rsidRDefault="006E1940" w:rsidP="00FC0EBA">
      <w:r>
        <w:rPr>
          <w:rFonts w:hint="eastAsia"/>
        </w:rPr>
        <w:t>B.</w:t>
      </w:r>
      <w:r w:rsidR="00FC0EBA">
        <w:rPr>
          <w:rFonts w:hint="eastAsia"/>
        </w:rPr>
        <w:t>短时间内</w:t>
      </w:r>
      <w:r w:rsidR="00FC0EBA">
        <w:rPr>
          <w:rFonts w:hint="eastAsia"/>
        </w:rPr>
        <w:t xml:space="preserve">  </w:t>
      </w:r>
    </w:p>
    <w:p w:rsidR="00FC0EBA" w:rsidRDefault="006E1940" w:rsidP="00FC0EBA">
      <w:r>
        <w:rPr>
          <w:rFonts w:hint="eastAsia"/>
        </w:rPr>
        <w:t>C.</w:t>
      </w:r>
      <w:r w:rsidR="00FC0EBA">
        <w:rPr>
          <w:rFonts w:hint="eastAsia"/>
        </w:rPr>
        <w:t>规定时间内</w:t>
      </w:r>
      <w:r w:rsidR="00FC0EBA">
        <w:rPr>
          <w:rFonts w:hint="eastAsia"/>
        </w:rPr>
        <w:t xml:space="preserve">  </w:t>
      </w:r>
    </w:p>
    <w:p w:rsidR="00FC0EBA" w:rsidRDefault="006E1940" w:rsidP="00FC0EBA">
      <w:r>
        <w:rPr>
          <w:rFonts w:hint="eastAsia"/>
        </w:rPr>
        <w:t>D.</w:t>
      </w:r>
      <w:r w:rsidR="00FC0EBA">
        <w:rPr>
          <w:rFonts w:hint="eastAsia"/>
        </w:rPr>
        <w:t>限定时间内</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FC0EBA" w:rsidP="00FC0EBA">
      <w:r>
        <w:rPr>
          <w:rFonts w:hint="eastAsia"/>
        </w:rPr>
        <w:t>【单选题】</w:t>
      </w:r>
    </w:p>
    <w:p w:rsidR="00FC0EBA" w:rsidRDefault="00960989" w:rsidP="00FC0EBA">
      <w:r>
        <w:rPr>
          <w:rFonts w:hint="eastAsia"/>
        </w:rPr>
        <w:lastRenderedPageBreak/>
        <w:t>6</w:t>
      </w:r>
      <w:r w:rsidR="00FC0EBA">
        <w:rPr>
          <w:rFonts w:hint="eastAsia"/>
        </w:rPr>
        <w:t>@</w:t>
      </w:r>
      <w:r w:rsidR="00FC0EBA">
        <w:rPr>
          <w:rFonts w:hint="eastAsia"/>
        </w:rPr>
        <w:t>事故紧急抢修工作，指电气设备发生故障（</w:t>
      </w:r>
      <w:r w:rsidR="00FC0EBA">
        <w:rPr>
          <w:rFonts w:hint="eastAsia"/>
        </w:rPr>
        <w:t xml:space="preserve">    </w:t>
      </w:r>
      <w:r w:rsidR="00FC0EBA">
        <w:rPr>
          <w:rFonts w:hint="eastAsia"/>
        </w:rPr>
        <w:t>），需短时间内恢复的抢修和排除故障的工作。</w:t>
      </w:r>
    </w:p>
    <w:p w:rsidR="00FC0EBA" w:rsidRDefault="00FC0EBA" w:rsidP="00FC0EBA">
      <w:r>
        <w:rPr>
          <w:rFonts w:hint="eastAsia"/>
        </w:rPr>
        <w:t>A.</w:t>
      </w:r>
      <w:r>
        <w:rPr>
          <w:rFonts w:hint="eastAsia"/>
        </w:rPr>
        <w:t>可以短期运行</w:t>
      </w:r>
      <w:r>
        <w:rPr>
          <w:rFonts w:hint="eastAsia"/>
        </w:rPr>
        <w:t xml:space="preserve">      </w:t>
      </w:r>
    </w:p>
    <w:p w:rsidR="00FC0EBA" w:rsidRDefault="00FC0EBA" w:rsidP="00FC0EBA">
      <w:r>
        <w:rPr>
          <w:rFonts w:hint="eastAsia"/>
        </w:rPr>
        <w:t>B.</w:t>
      </w:r>
      <w:r>
        <w:rPr>
          <w:rFonts w:hint="eastAsia"/>
        </w:rPr>
        <w:t>有可能引起停运</w:t>
      </w:r>
    </w:p>
    <w:p w:rsidR="00FC0EBA" w:rsidRDefault="00FC0EBA" w:rsidP="00FC0EBA">
      <w:r>
        <w:rPr>
          <w:rFonts w:hint="eastAsia"/>
        </w:rPr>
        <w:t>C.</w:t>
      </w:r>
      <w:r>
        <w:rPr>
          <w:rFonts w:hint="eastAsia"/>
        </w:rPr>
        <w:t>被迫紧急停止运行</w:t>
      </w:r>
      <w:r>
        <w:rPr>
          <w:rFonts w:hint="eastAsia"/>
        </w:rPr>
        <w:t xml:space="preserve">  </w:t>
      </w:r>
    </w:p>
    <w:p w:rsidR="00FC0EBA" w:rsidRDefault="00FC0EBA" w:rsidP="00FC0EBA">
      <w:r>
        <w:rPr>
          <w:rFonts w:hint="eastAsia"/>
        </w:rPr>
        <w:t>D.</w:t>
      </w:r>
      <w:r>
        <w:rPr>
          <w:rFonts w:hint="eastAsia"/>
        </w:rPr>
        <w:t>可能引起系统障碍</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7</w:t>
      </w:r>
      <w:r w:rsidR="00FC0EBA">
        <w:rPr>
          <w:rFonts w:hint="eastAsia"/>
        </w:rPr>
        <w:t>@</w:t>
      </w:r>
      <w:r w:rsidR="00FC0EBA">
        <w:rPr>
          <w:rFonts w:hint="eastAsia"/>
        </w:rPr>
        <w:t>双重称号即（</w:t>
      </w:r>
      <w:r w:rsidR="00FC0EBA">
        <w:rPr>
          <w:rFonts w:hint="eastAsia"/>
        </w:rPr>
        <w:t xml:space="preserve">    </w:t>
      </w:r>
      <w:r w:rsidR="00FC0EBA">
        <w:rPr>
          <w:rFonts w:hint="eastAsia"/>
        </w:rPr>
        <w:t>）</w:t>
      </w:r>
    </w:p>
    <w:p w:rsidR="00FC0EBA" w:rsidRDefault="00FC0EBA" w:rsidP="00FC0EBA">
      <w:r>
        <w:rPr>
          <w:rFonts w:hint="eastAsia"/>
        </w:rPr>
        <w:t>A.</w:t>
      </w:r>
      <w:r>
        <w:rPr>
          <w:rFonts w:hint="eastAsia"/>
        </w:rPr>
        <w:t>线路名称和称号</w:t>
      </w:r>
      <w:r>
        <w:rPr>
          <w:rFonts w:hint="eastAsia"/>
        </w:rPr>
        <w:t xml:space="preserve">    </w:t>
      </w:r>
    </w:p>
    <w:p w:rsidR="00FC0EBA" w:rsidRDefault="00FC0EBA" w:rsidP="00FC0EBA">
      <w:r>
        <w:rPr>
          <w:rFonts w:hint="eastAsia"/>
        </w:rPr>
        <w:t>B.</w:t>
      </w:r>
      <w:r>
        <w:rPr>
          <w:rFonts w:hint="eastAsia"/>
        </w:rPr>
        <w:t>线路名称和位置称号</w:t>
      </w:r>
    </w:p>
    <w:p w:rsidR="00FC0EBA" w:rsidRDefault="00FC0EBA" w:rsidP="00FC0EBA">
      <w:r>
        <w:rPr>
          <w:rFonts w:hint="eastAsia"/>
        </w:rPr>
        <w:t>C.</w:t>
      </w:r>
      <w:r>
        <w:rPr>
          <w:rFonts w:hint="eastAsia"/>
        </w:rPr>
        <w:t>编号和位置称号</w:t>
      </w:r>
      <w:r>
        <w:rPr>
          <w:rFonts w:hint="eastAsia"/>
        </w:rPr>
        <w:t xml:space="preserve">   </w:t>
      </w:r>
    </w:p>
    <w:p w:rsidR="00FC0EBA" w:rsidRDefault="00FC0EBA" w:rsidP="00FC0EBA">
      <w:r>
        <w:rPr>
          <w:rFonts w:hint="eastAsia"/>
        </w:rPr>
        <w:t>D.</w:t>
      </w:r>
      <w:r>
        <w:rPr>
          <w:rFonts w:hint="eastAsia"/>
        </w:rPr>
        <w:t>编号和称号</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w:t>
      </w:r>
      <w:r w:rsidR="00FC0EBA">
        <w:rPr>
          <w:rFonts w:hint="eastAsia"/>
        </w:rPr>
        <w:t>@</w:t>
      </w:r>
      <w:r w:rsidR="00FC0EBA">
        <w:rPr>
          <w:rFonts w:hint="eastAsia"/>
        </w:rPr>
        <w:t>线路位置称号指上线、中线或下线和（</w:t>
      </w:r>
      <w:r w:rsidR="00FC0EBA">
        <w:rPr>
          <w:rFonts w:hint="eastAsia"/>
        </w:rPr>
        <w:t xml:space="preserve">    </w:t>
      </w:r>
      <w:r w:rsidR="00FC0EBA">
        <w:rPr>
          <w:rFonts w:hint="eastAsia"/>
        </w:rPr>
        <w:t>）的左线或右线。</w:t>
      </w:r>
    </w:p>
    <w:p w:rsidR="00FC0EBA" w:rsidRDefault="00FC0EBA" w:rsidP="00FC0EBA">
      <w:r>
        <w:rPr>
          <w:rFonts w:hint="eastAsia"/>
        </w:rPr>
        <w:t>A.</w:t>
      </w:r>
      <w:r>
        <w:rPr>
          <w:rFonts w:hint="eastAsia"/>
        </w:rPr>
        <w:t>面向送电侧</w:t>
      </w:r>
      <w:r>
        <w:rPr>
          <w:rFonts w:hint="eastAsia"/>
        </w:rPr>
        <w:t xml:space="preserve">              </w:t>
      </w:r>
    </w:p>
    <w:p w:rsidR="00FC0EBA" w:rsidRDefault="00FC0EBA" w:rsidP="00FC0EBA">
      <w:r>
        <w:rPr>
          <w:rFonts w:hint="eastAsia"/>
        </w:rPr>
        <w:t>B.</w:t>
      </w:r>
      <w:r>
        <w:rPr>
          <w:rFonts w:hint="eastAsia"/>
        </w:rPr>
        <w:t>面向受电侧</w:t>
      </w:r>
      <w:r>
        <w:rPr>
          <w:rFonts w:hint="eastAsia"/>
        </w:rPr>
        <w:t xml:space="preserve">   </w:t>
      </w:r>
    </w:p>
    <w:p w:rsidR="00FC0EBA" w:rsidRDefault="00FC0EBA" w:rsidP="00FC0EBA">
      <w:r>
        <w:rPr>
          <w:rFonts w:hint="eastAsia"/>
        </w:rPr>
        <w:t>C.</w:t>
      </w:r>
      <w:r>
        <w:rPr>
          <w:rFonts w:hint="eastAsia"/>
        </w:rPr>
        <w:t>面向线路杆塔号增加方向</w:t>
      </w:r>
      <w:r>
        <w:rPr>
          <w:rFonts w:hint="eastAsia"/>
        </w:rPr>
        <w:t xml:space="preserve">  </w:t>
      </w:r>
    </w:p>
    <w:p w:rsidR="00FC0EBA" w:rsidRDefault="00FC0EBA" w:rsidP="00FC0EBA">
      <w:r>
        <w:rPr>
          <w:rFonts w:hint="eastAsia"/>
        </w:rPr>
        <w:t>D.</w:t>
      </w:r>
      <w:r>
        <w:rPr>
          <w:rFonts w:hint="eastAsia"/>
        </w:rPr>
        <w:t>面向线路杆塔号减小方向</w:t>
      </w:r>
    </w:p>
    <w:p w:rsidR="00FC0EBA" w:rsidRDefault="006E1940" w:rsidP="00FC0EBA">
      <w:r>
        <w:rPr>
          <w:rFonts w:hint="eastAsia"/>
        </w:rPr>
        <w:t>答案</w:t>
      </w:r>
      <w:r w:rsidR="00FC0EBA">
        <w:rPr>
          <w:rFonts w:hint="eastAsia"/>
        </w:rPr>
        <w:t>：</w:t>
      </w:r>
      <w:r w:rsidR="00FC0EBA">
        <w:rPr>
          <w:rFonts w:hint="eastAsia"/>
        </w:rPr>
        <w:t xml:space="preserve">C </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w:t>
      </w:r>
      <w:r w:rsidR="00FC0EBA">
        <w:rPr>
          <w:rFonts w:hint="eastAsia"/>
        </w:rPr>
        <w:t>@</w:t>
      </w:r>
      <w:r w:rsidR="00FC0EBA">
        <w:rPr>
          <w:rFonts w:hint="eastAsia"/>
        </w:rPr>
        <w:t>为加强电力生产现场管理，规范（</w:t>
      </w:r>
      <w:r w:rsidR="00FC0EBA">
        <w:rPr>
          <w:rFonts w:hint="eastAsia"/>
        </w:rPr>
        <w:t xml:space="preserve">    </w:t>
      </w:r>
      <w:r w:rsidR="00FC0EBA">
        <w:rPr>
          <w:rFonts w:hint="eastAsia"/>
        </w:rPr>
        <w:t>），保证人身、电网和设备安全，依据国家有关法律、法规，结合电力生产的实际，制定本规程。</w:t>
      </w:r>
    </w:p>
    <w:p w:rsidR="00FC0EBA" w:rsidRDefault="00FC0EBA" w:rsidP="00FC0EBA">
      <w:r>
        <w:rPr>
          <w:rFonts w:hint="eastAsia"/>
        </w:rPr>
        <w:t>A.</w:t>
      </w:r>
      <w:r>
        <w:rPr>
          <w:rFonts w:hint="eastAsia"/>
        </w:rPr>
        <w:t>电力生产的安全管理</w:t>
      </w:r>
      <w:r>
        <w:rPr>
          <w:rFonts w:hint="eastAsia"/>
        </w:rPr>
        <w:t xml:space="preserve">    </w:t>
      </w:r>
    </w:p>
    <w:p w:rsidR="00FC0EBA" w:rsidRDefault="00FC0EBA" w:rsidP="00FC0EBA">
      <w:r>
        <w:rPr>
          <w:rFonts w:hint="eastAsia"/>
        </w:rPr>
        <w:t>B.</w:t>
      </w:r>
      <w:r>
        <w:rPr>
          <w:rFonts w:hint="eastAsia"/>
        </w:rPr>
        <w:t>各类工作人员的行为</w:t>
      </w:r>
    </w:p>
    <w:p w:rsidR="00FC0EBA" w:rsidRDefault="00FC0EBA" w:rsidP="00FC0EBA">
      <w:r>
        <w:rPr>
          <w:rFonts w:hint="eastAsia"/>
        </w:rPr>
        <w:t>C.</w:t>
      </w:r>
      <w:r>
        <w:rPr>
          <w:rFonts w:hint="eastAsia"/>
        </w:rPr>
        <w:t>现场作业的工作流程</w:t>
      </w:r>
      <w:r>
        <w:rPr>
          <w:rFonts w:hint="eastAsia"/>
        </w:rPr>
        <w:t xml:space="preserve">    </w:t>
      </w:r>
    </w:p>
    <w:p w:rsidR="00FC0EBA" w:rsidRDefault="00FC0EBA" w:rsidP="00FC0EBA">
      <w:r>
        <w:rPr>
          <w:rFonts w:hint="eastAsia"/>
        </w:rPr>
        <w:t>D.</w:t>
      </w:r>
      <w:r>
        <w:rPr>
          <w:rFonts w:hint="eastAsia"/>
        </w:rPr>
        <w:t>各类设备的作业方法</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w:t>
      </w:r>
      <w:r w:rsidR="00FC0EBA">
        <w:rPr>
          <w:rFonts w:hint="eastAsia"/>
        </w:rPr>
        <w:t>@</w:t>
      </w:r>
      <w:r w:rsidR="00FC0EBA">
        <w:rPr>
          <w:rFonts w:hint="eastAsia"/>
        </w:rPr>
        <w:t>为加强电力生产现场管理，规范各类工作人员的行为，保证人身、电网和设备安全，依据国家有关法律、法规，（</w:t>
      </w:r>
      <w:r w:rsidR="00FC0EBA">
        <w:rPr>
          <w:rFonts w:hint="eastAsia"/>
        </w:rPr>
        <w:t xml:space="preserve">    </w:t>
      </w:r>
      <w:r w:rsidR="00FC0EBA">
        <w:rPr>
          <w:rFonts w:hint="eastAsia"/>
        </w:rPr>
        <w:t>），制定本规程。</w:t>
      </w:r>
    </w:p>
    <w:p w:rsidR="00FC0EBA" w:rsidRDefault="00FC0EBA" w:rsidP="00FC0EBA">
      <w:r>
        <w:rPr>
          <w:rFonts w:hint="eastAsia"/>
        </w:rPr>
        <w:t>A.</w:t>
      </w:r>
      <w:r>
        <w:rPr>
          <w:rFonts w:hint="eastAsia"/>
        </w:rPr>
        <w:t>结合电力行业特点</w:t>
      </w:r>
      <w:r>
        <w:rPr>
          <w:rFonts w:hint="eastAsia"/>
        </w:rPr>
        <w:t xml:space="preserve">    </w:t>
      </w:r>
    </w:p>
    <w:p w:rsidR="00FC0EBA" w:rsidRDefault="00FC0EBA" w:rsidP="00FC0EBA">
      <w:r>
        <w:rPr>
          <w:rFonts w:hint="eastAsia"/>
        </w:rPr>
        <w:t>B.</w:t>
      </w:r>
      <w:r>
        <w:rPr>
          <w:rFonts w:hint="eastAsia"/>
        </w:rPr>
        <w:t>根据工作实际</w:t>
      </w:r>
    </w:p>
    <w:p w:rsidR="00FC0EBA" w:rsidRDefault="00FC0EBA" w:rsidP="00FC0EBA">
      <w:r>
        <w:rPr>
          <w:rFonts w:hint="eastAsia"/>
        </w:rPr>
        <w:t>C.</w:t>
      </w:r>
      <w:r>
        <w:rPr>
          <w:rFonts w:hint="eastAsia"/>
        </w:rPr>
        <w:t>结合电力生产的实际</w:t>
      </w:r>
      <w:r>
        <w:rPr>
          <w:rFonts w:hint="eastAsia"/>
        </w:rPr>
        <w:t xml:space="preserve">  </w:t>
      </w:r>
    </w:p>
    <w:p w:rsidR="00FC0EBA" w:rsidRDefault="00FC0EBA" w:rsidP="00FC0EBA">
      <w:r>
        <w:rPr>
          <w:rFonts w:hint="eastAsia"/>
        </w:rPr>
        <w:t>D.</w:t>
      </w:r>
      <w:r>
        <w:rPr>
          <w:rFonts w:hint="eastAsia"/>
        </w:rPr>
        <w:t>为满足现场需要</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11</w:t>
      </w:r>
      <w:r w:rsidR="00FC0EBA">
        <w:rPr>
          <w:rFonts w:hint="eastAsia"/>
        </w:rPr>
        <w:t>@</w:t>
      </w:r>
      <w:r w:rsidR="00FC0EBA">
        <w:rPr>
          <w:rFonts w:hint="eastAsia"/>
        </w:rPr>
        <w:t>作业现场的（</w:t>
      </w:r>
      <w:r w:rsidR="00FC0EBA">
        <w:rPr>
          <w:rFonts w:hint="eastAsia"/>
        </w:rPr>
        <w:t xml:space="preserve">    </w:t>
      </w:r>
      <w:r w:rsidR="00FC0EBA">
        <w:rPr>
          <w:rFonts w:hint="eastAsia"/>
        </w:rPr>
        <w:t>）等应符合有关标准、规范的要求，工作人员的防护用品应合格、齐</w:t>
      </w:r>
      <w:r w:rsidR="00FC0EBA">
        <w:rPr>
          <w:rFonts w:hint="eastAsia"/>
        </w:rPr>
        <w:lastRenderedPageBreak/>
        <w:t>备。</w:t>
      </w:r>
    </w:p>
    <w:p w:rsidR="00FC0EBA" w:rsidRDefault="00FC0EBA" w:rsidP="00FC0EBA">
      <w:r>
        <w:rPr>
          <w:rFonts w:hint="eastAsia"/>
        </w:rPr>
        <w:t>A.</w:t>
      </w:r>
      <w:r>
        <w:rPr>
          <w:rFonts w:hint="eastAsia"/>
        </w:rPr>
        <w:t>办公条件和安全设施</w:t>
      </w:r>
      <w:r>
        <w:rPr>
          <w:rFonts w:hint="eastAsia"/>
        </w:rPr>
        <w:t xml:space="preserve">    </w:t>
      </w:r>
    </w:p>
    <w:p w:rsidR="00FC0EBA" w:rsidRDefault="00FC0EBA" w:rsidP="00FC0EBA">
      <w:r>
        <w:rPr>
          <w:rFonts w:hint="eastAsia"/>
        </w:rPr>
        <w:t>B.</w:t>
      </w:r>
      <w:r>
        <w:rPr>
          <w:rFonts w:hint="eastAsia"/>
        </w:rPr>
        <w:t>办公条件和生产设施</w:t>
      </w:r>
    </w:p>
    <w:p w:rsidR="00FC0EBA" w:rsidRDefault="00FC0EBA" w:rsidP="00FC0EBA">
      <w:r>
        <w:rPr>
          <w:rFonts w:hint="eastAsia"/>
        </w:rPr>
        <w:t>C.</w:t>
      </w:r>
      <w:r>
        <w:rPr>
          <w:rFonts w:hint="eastAsia"/>
        </w:rPr>
        <w:t>生产条件和生产设施</w:t>
      </w:r>
      <w:r>
        <w:rPr>
          <w:rFonts w:hint="eastAsia"/>
        </w:rPr>
        <w:t xml:space="preserve">    </w:t>
      </w:r>
    </w:p>
    <w:p w:rsidR="00FC0EBA" w:rsidRDefault="00FC0EBA" w:rsidP="00FC0EBA">
      <w:r>
        <w:rPr>
          <w:rFonts w:hint="eastAsia"/>
        </w:rPr>
        <w:t>D.</w:t>
      </w:r>
      <w:r>
        <w:rPr>
          <w:rFonts w:hint="eastAsia"/>
        </w:rPr>
        <w:t>生产条件和安全设施</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12</w:t>
      </w:r>
      <w:r w:rsidR="00FC0EBA">
        <w:rPr>
          <w:rFonts w:hint="eastAsia"/>
        </w:rPr>
        <w:t>@</w:t>
      </w:r>
      <w:r w:rsidR="00FC0EBA">
        <w:rPr>
          <w:rFonts w:hint="eastAsia"/>
        </w:rPr>
        <w:t>作业现场的生产条件和安全设施等应符合有关标准、规范的要求，工作人员的（</w:t>
      </w:r>
      <w:r w:rsidR="00FC0EBA">
        <w:rPr>
          <w:rFonts w:hint="eastAsia"/>
        </w:rPr>
        <w:t xml:space="preserve">    </w:t>
      </w:r>
      <w:r w:rsidR="00FC0EBA">
        <w:rPr>
          <w:rFonts w:hint="eastAsia"/>
        </w:rPr>
        <w:t>）应合格、齐备。</w:t>
      </w:r>
    </w:p>
    <w:p w:rsidR="00FC0EBA" w:rsidRDefault="00FC0EBA" w:rsidP="00FC0EBA">
      <w:r>
        <w:rPr>
          <w:rFonts w:hint="eastAsia"/>
        </w:rPr>
        <w:t>A.</w:t>
      </w:r>
      <w:r>
        <w:rPr>
          <w:rFonts w:hint="eastAsia"/>
        </w:rPr>
        <w:t>个人工器具</w:t>
      </w:r>
      <w:r>
        <w:rPr>
          <w:rFonts w:hint="eastAsia"/>
        </w:rPr>
        <w:t xml:space="preserve">   </w:t>
      </w:r>
    </w:p>
    <w:p w:rsidR="00FC0EBA" w:rsidRDefault="00FC0EBA" w:rsidP="00FC0EBA">
      <w:r>
        <w:rPr>
          <w:rFonts w:hint="eastAsia"/>
        </w:rPr>
        <w:t>B.</w:t>
      </w:r>
      <w:r>
        <w:rPr>
          <w:rFonts w:hint="eastAsia"/>
        </w:rPr>
        <w:t>服装</w:t>
      </w:r>
      <w:r>
        <w:rPr>
          <w:rFonts w:hint="eastAsia"/>
        </w:rPr>
        <w:t xml:space="preserve">  </w:t>
      </w:r>
    </w:p>
    <w:p w:rsidR="00FC0EBA" w:rsidRDefault="00FC0EBA" w:rsidP="00FC0EBA">
      <w:r>
        <w:rPr>
          <w:rFonts w:hint="eastAsia"/>
        </w:rPr>
        <w:t>C.</w:t>
      </w:r>
      <w:r>
        <w:rPr>
          <w:rFonts w:hint="eastAsia"/>
        </w:rPr>
        <w:t>劳动防护用品</w:t>
      </w:r>
      <w:r>
        <w:rPr>
          <w:rFonts w:hint="eastAsia"/>
        </w:rPr>
        <w:t xml:space="preserve">  </w:t>
      </w:r>
    </w:p>
    <w:p w:rsidR="00FC0EBA" w:rsidRDefault="00FC0EBA" w:rsidP="00FC0EBA">
      <w:r>
        <w:rPr>
          <w:rFonts w:hint="eastAsia"/>
        </w:rPr>
        <w:t>D.</w:t>
      </w:r>
      <w:r>
        <w:rPr>
          <w:rFonts w:hint="eastAsia"/>
        </w:rPr>
        <w:t>作业保护</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13</w:t>
      </w:r>
      <w:r w:rsidR="00FC0EBA">
        <w:rPr>
          <w:rFonts w:hint="eastAsia"/>
        </w:rPr>
        <w:t>@</w:t>
      </w:r>
      <w:r w:rsidR="00FC0EBA">
        <w:rPr>
          <w:rFonts w:hint="eastAsia"/>
        </w:rPr>
        <w:t>经常有人工作的场所及施工车辆上宜配备急救箱，存放急救用品，并应指定（</w:t>
      </w:r>
      <w:r w:rsidR="00FC0EBA">
        <w:rPr>
          <w:rFonts w:hint="eastAsia"/>
        </w:rPr>
        <w:t xml:space="preserve">    </w:t>
      </w:r>
      <w:r w:rsidR="00FC0EBA">
        <w:rPr>
          <w:rFonts w:hint="eastAsia"/>
        </w:rPr>
        <w:t>）经常检查、补充或更换。</w:t>
      </w:r>
    </w:p>
    <w:p w:rsidR="00FC0EBA" w:rsidRDefault="00FC0EBA" w:rsidP="00FC0EBA">
      <w:r>
        <w:rPr>
          <w:rFonts w:hint="eastAsia"/>
        </w:rPr>
        <w:t>A.</w:t>
      </w:r>
      <w:r>
        <w:rPr>
          <w:rFonts w:hint="eastAsia"/>
        </w:rPr>
        <w:t>技术员</w:t>
      </w:r>
      <w:r>
        <w:rPr>
          <w:rFonts w:hint="eastAsia"/>
        </w:rPr>
        <w:t xml:space="preserve">   </w:t>
      </w:r>
    </w:p>
    <w:p w:rsidR="00FC0EBA" w:rsidRDefault="00FC0EBA" w:rsidP="00FC0EBA">
      <w:r>
        <w:rPr>
          <w:rFonts w:hint="eastAsia"/>
        </w:rPr>
        <w:t>B.</w:t>
      </w:r>
      <w:r>
        <w:rPr>
          <w:rFonts w:hint="eastAsia"/>
        </w:rPr>
        <w:t>管理员</w:t>
      </w:r>
      <w:r>
        <w:rPr>
          <w:rFonts w:hint="eastAsia"/>
        </w:rPr>
        <w:t xml:space="preserve">   </w:t>
      </w:r>
    </w:p>
    <w:p w:rsidR="00FC0EBA" w:rsidRDefault="00FC0EBA" w:rsidP="00FC0EBA">
      <w:r>
        <w:rPr>
          <w:rFonts w:hint="eastAsia"/>
        </w:rPr>
        <w:t>C.</w:t>
      </w:r>
      <w:r>
        <w:rPr>
          <w:rFonts w:hint="eastAsia"/>
        </w:rPr>
        <w:t>安全员</w:t>
      </w:r>
      <w:r>
        <w:rPr>
          <w:rFonts w:hint="eastAsia"/>
        </w:rPr>
        <w:t xml:space="preserve">   </w:t>
      </w:r>
    </w:p>
    <w:p w:rsidR="00FC0EBA" w:rsidRDefault="00FC0EBA" w:rsidP="00FC0EBA">
      <w:r>
        <w:rPr>
          <w:rFonts w:hint="eastAsia"/>
        </w:rPr>
        <w:t>D.</w:t>
      </w:r>
      <w:r>
        <w:rPr>
          <w:rFonts w:hint="eastAsia"/>
        </w:rPr>
        <w:t>专人</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14</w:t>
      </w:r>
      <w:r w:rsidR="00FC0EBA">
        <w:rPr>
          <w:rFonts w:hint="eastAsia"/>
        </w:rPr>
        <w:t>@</w:t>
      </w:r>
      <w:r w:rsidR="00FC0EBA">
        <w:rPr>
          <w:rFonts w:hint="eastAsia"/>
        </w:rPr>
        <w:t>现场使用的安全工器具应（</w:t>
      </w:r>
      <w:r w:rsidR="00FC0EBA">
        <w:rPr>
          <w:rFonts w:hint="eastAsia"/>
        </w:rPr>
        <w:t xml:space="preserve">    </w:t>
      </w:r>
      <w:r w:rsidR="00FC0EBA">
        <w:rPr>
          <w:rFonts w:hint="eastAsia"/>
        </w:rPr>
        <w:t>）并符合有关要求。</w:t>
      </w:r>
    </w:p>
    <w:p w:rsidR="00FC0EBA" w:rsidRDefault="00FC0EBA" w:rsidP="00FC0EBA">
      <w:r>
        <w:rPr>
          <w:rFonts w:hint="eastAsia"/>
        </w:rPr>
        <w:t>A.</w:t>
      </w:r>
      <w:r>
        <w:rPr>
          <w:rFonts w:hint="eastAsia"/>
        </w:rPr>
        <w:t>规范</w:t>
      </w:r>
      <w:r>
        <w:rPr>
          <w:rFonts w:hint="eastAsia"/>
        </w:rPr>
        <w:t xml:space="preserve">   </w:t>
      </w:r>
    </w:p>
    <w:p w:rsidR="00FC0EBA" w:rsidRDefault="00FC0EBA" w:rsidP="00FC0EBA">
      <w:r>
        <w:rPr>
          <w:rFonts w:hint="eastAsia"/>
        </w:rPr>
        <w:t>B.</w:t>
      </w:r>
      <w:r>
        <w:rPr>
          <w:rFonts w:hint="eastAsia"/>
        </w:rPr>
        <w:t>合格</w:t>
      </w:r>
      <w:r>
        <w:rPr>
          <w:rFonts w:hint="eastAsia"/>
        </w:rPr>
        <w:t xml:space="preserve">   </w:t>
      </w:r>
    </w:p>
    <w:p w:rsidR="00FC0EBA" w:rsidRDefault="00FC0EBA" w:rsidP="00FC0EBA">
      <w:r>
        <w:rPr>
          <w:rFonts w:hint="eastAsia"/>
        </w:rPr>
        <w:t>C.</w:t>
      </w:r>
      <w:r>
        <w:rPr>
          <w:rFonts w:hint="eastAsia"/>
        </w:rPr>
        <w:t>齐备</w:t>
      </w:r>
      <w:r>
        <w:rPr>
          <w:rFonts w:hint="eastAsia"/>
        </w:rPr>
        <w:t xml:space="preserve">   </w:t>
      </w:r>
    </w:p>
    <w:p w:rsidR="00FC0EBA" w:rsidRDefault="00FC0EBA" w:rsidP="00FC0EBA">
      <w:r>
        <w:rPr>
          <w:rFonts w:hint="eastAsia"/>
        </w:rPr>
        <w:t>D.</w:t>
      </w:r>
      <w:r>
        <w:rPr>
          <w:rFonts w:hint="eastAsia"/>
        </w:rPr>
        <w:t>可靠</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15</w:t>
      </w:r>
      <w:r w:rsidR="00FC0EBA">
        <w:rPr>
          <w:rFonts w:hint="eastAsia"/>
        </w:rPr>
        <w:t>@</w:t>
      </w:r>
      <w:r w:rsidR="00FC0EBA">
        <w:rPr>
          <w:rFonts w:hint="eastAsia"/>
        </w:rPr>
        <w:t>各类作业人员应被告知其作业现场和工作岗位存在的危险因素、防范措施及（</w:t>
      </w:r>
      <w:r w:rsidR="00FC0EBA">
        <w:rPr>
          <w:rFonts w:hint="eastAsia"/>
        </w:rPr>
        <w:t xml:space="preserve">    </w:t>
      </w:r>
      <w:r w:rsidR="00FC0EBA">
        <w:rPr>
          <w:rFonts w:hint="eastAsia"/>
        </w:rPr>
        <w:t>）</w:t>
      </w:r>
    </w:p>
    <w:p w:rsidR="00FC0EBA" w:rsidRDefault="00FC0EBA" w:rsidP="00FC0EBA">
      <w:r>
        <w:rPr>
          <w:rFonts w:hint="eastAsia"/>
        </w:rPr>
        <w:t>A.</w:t>
      </w:r>
      <w:r>
        <w:rPr>
          <w:rFonts w:hint="eastAsia"/>
        </w:rPr>
        <w:t>事故紧急处理措施</w:t>
      </w:r>
      <w:r>
        <w:rPr>
          <w:rFonts w:hint="eastAsia"/>
        </w:rPr>
        <w:t xml:space="preserve">   </w:t>
      </w:r>
    </w:p>
    <w:p w:rsidR="00FC0EBA" w:rsidRDefault="00FC0EBA" w:rsidP="00FC0EBA">
      <w:r>
        <w:rPr>
          <w:rFonts w:hint="eastAsia"/>
        </w:rPr>
        <w:t>B.</w:t>
      </w:r>
      <w:r>
        <w:rPr>
          <w:rFonts w:hint="eastAsia"/>
        </w:rPr>
        <w:t>紧急救护措施</w:t>
      </w:r>
    </w:p>
    <w:p w:rsidR="00FC0EBA" w:rsidRDefault="00FC0EBA" w:rsidP="00FC0EBA">
      <w:r>
        <w:rPr>
          <w:rFonts w:hint="eastAsia"/>
        </w:rPr>
        <w:t>C.</w:t>
      </w:r>
      <w:r>
        <w:rPr>
          <w:rFonts w:hint="eastAsia"/>
        </w:rPr>
        <w:t>应急预案</w:t>
      </w:r>
      <w:r>
        <w:rPr>
          <w:rFonts w:hint="eastAsia"/>
        </w:rPr>
        <w:t xml:space="preserve">           </w:t>
      </w:r>
    </w:p>
    <w:p w:rsidR="00FC0EBA" w:rsidRDefault="00FC0EBA" w:rsidP="00FC0EBA">
      <w:r>
        <w:rPr>
          <w:rFonts w:hint="eastAsia"/>
        </w:rPr>
        <w:t>D.</w:t>
      </w:r>
      <w:r>
        <w:rPr>
          <w:rFonts w:hint="eastAsia"/>
        </w:rPr>
        <w:t>逃生方法</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16</w:t>
      </w:r>
      <w:r w:rsidR="00FC0EBA">
        <w:rPr>
          <w:rFonts w:hint="eastAsia"/>
        </w:rPr>
        <w:t>@</w:t>
      </w:r>
      <w:r w:rsidR="00FC0EBA">
        <w:rPr>
          <w:rFonts w:hint="eastAsia"/>
        </w:rPr>
        <w:t>作业人员应经医师鉴定，无妨碍工作的病症</w:t>
      </w:r>
      <w:r w:rsidR="00FC0EBA">
        <w:t>[</w:t>
      </w:r>
      <w:r w:rsidR="00FC0EBA">
        <w:rPr>
          <w:rFonts w:hint="eastAsia"/>
        </w:rPr>
        <w:t>体格</w:t>
      </w:r>
      <w:r w:rsidR="00FC0EBA">
        <w:t xml:space="preserve"> </w:t>
      </w:r>
      <w:r w:rsidR="00FC0EBA">
        <w:rPr>
          <w:rFonts w:hint="eastAsia"/>
        </w:rPr>
        <w:t>检查处每（</w:t>
      </w:r>
      <w:r w:rsidR="00FC0EBA">
        <w:tab/>
      </w:r>
      <w:r w:rsidR="00FC0EBA">
        <w:rPr>
          <w:rFonts w:hint="eastAsia"/>
        </w:rPr>
        <w:t>）至少一次。</w:t>
      </w:r>
    </w:p>
    <w:p w:rsidR="00FC0EBA" w:rsidRDefault="00FC0EBA" w:rsidP="00FC0EBA">
      <w:r>
        <w:t>A.</w:t>
      </w:r>
      <w:r>
        <w:rPr>
          <w:rFonts w:hint="eastAsia"/>
        </w:rPr>
        <w:t>半年</w:t>
      </w:r>
      <w:r>
        <w:t xml:space="preserve"> </w:t>
      </w:r>
    </w:p>
    <w:p w:rsidR="00FC0EBA" w:rsidRDefault="00FC0EBA" w:rsidP="00FC0EBA">
      <w:r>
        <w:lastRenderedPageBreak/>
        <w:t xml:space="preserve">B. </w:t>
      </w:r>
      <w:r>
        <w:rPr>
          <w:rFonts w:hint="eastAsia"/>
        </w:rPr>
        <w:t>—年</w:t>
      </w:r>
      <w:r>
        <w:tab/>
      </w:r>
      <w:r>
        <w:rPr>
          <w:rFonts w:hint="eastAsia"/>
        </w:rPr>
        <w:t xml:space="preserve"> </w:t>
      </w:r>
    </w:p>
    <w:p w:rsidR="00FC0EBA" w:rsidRDefault="00FC0EBA" w:rsidP="00FC0EBA">
      <w:r>
        <w:t>C.</w:t>
      </w:r>
      <w:r>
        <w:rPr>
          <w:rFonts w:hint="eastAsia"/>
        </w:rPr>
        <w:t>两年</w:t>
      </w:r>
      <w:r>
        <w:t xml:space="preserve"> </w:t>
      </w:r>
      <w:r>
        <w:rPr>
          <w:rFonts w:hint="eastAsia"/>
        </w:rPr>
        <w:t xml:space="preserve"> </w:t>
      </w:r>
    </w:p>
    <w:p w:rsidR="00FC0EBA" w:rsidRDefault="00FC0EBA" w:rsidP="00FC0EBA">
      <w:r>
        <w:t>D.</w:t>
      </w:r>
      <w:r>
        <w:rPr>
          <w:rFonts w:hint="eastAsia"/>
        </w:rPr>
        <w:t>三年</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17</w:t>
      </w:r>
      <w:r w:rsidR="00FC0EBA">
        <w:rPr>
          <w:rFonts w:hint="eastAsia"/>
        </w:rPr>
        <w:t>@</w:t>
      </w:r>
      <w:r w:rsidR="00FC0EBA">
        <w:rPr>
          <w:rFonts w:hint="eastAsia"/>
        </w:rPr>
        <w:t>作业人员应经医师鉴定，（</w:t>
      </w:r>
      <w:r w:rsidR="00FC0EBA">
        <w:tab/>
      </w:r>
      <w:r w:rsidR="00FC0EBA">
        <w:rPr>
          <w:rFonts w:hint="eastAsia"/>
        </w:rPr>
        <w:t>）病症（体格检查每两年至少一次</w:t>
      </w:r>
      <w:r w:rsidR="00FC0EBA">
        <w:t>).</w:t>
      </w:r>
    </w:p>
    <w:p w:rsidR="00FC0EBA" w:rsidRDefault="00FC0EBA" w:rsidP="00FC0EBA">
      <w:r>
        <w:t>A</w:t>
      </w:r>
      <w:r>
        <w:rPr>
          <w:rFonts w:hint="eastAsia"/>
        </w:rPr>
        <w:t>.</w:t>
      </w:r>
      <w:r>
        <w:rPr>
          <w:rFonts w:hint="eastAsia"/>
        </w:rPr>
        <w:t>无容易传染的</w:t>
      </w:r>
      <w:r>
        <w:tab/>
      </w:r>
      <w:r>
        <w:rPr>
          <w:rFonts w:hint="eastAsia"/>
        </w:rPr>
        <w:t xml:space="preserve">   </w:t>
      </w:r>
    </w:p>
    <w:p w:rsidR="00FC0EBA" w:rsidRDefault="00FC0EBA" w:rsidP="00FC0EBA">
      <w:r>
        <w:t>B.</w:t>
      </w:r>
      <w:r>
        <w:rPr>
          <w:rFonts w:hint="eastAsia"/>
        </w:rPr>
        <w:t>无不能治愈的</w:t>
      </w:r>
    </w:p>
    <w:p w:rsidR="00FC0EBA" w:rsidRDefault="00FC0EBA" w:rsidP="00FC0EBA">
      <w:r>
        <w:t>C.</w:t>
      </w:r>
      <w:r>
        <w:rPr>
          <w:rFonts w:hint="eastAsia"/>
        </w:rPr>
        <w:t>无慢性</w:t>
      </w:r>
      <w:r>
        <w:rPr>
          <w:rFonts w:hint="eastAsia"/>
        </w:rPr>
        <w:t xml:space="preserve">         </w:t>
      </w:r>
    </w:p>
    <w:p w:rsidR="00FC0EBA" w:rsidRDefault="00FC0EBA" w:rsidP="00FC0EBA">
      <w:r>
        <w:t>D.</w:t>
      </w:r>
      <w:r>
        <w:rPr>
          <w:rFonts w:hint="eastAsia"/>
        </w:rPr>
        <w:t>无妨碍工作的</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FC0EBA" w:rsidP="00FC0EBA">
      <w:r>
        <w:rPr>
          <w:rFonts w:hint="eastAsia"/>
        </w:rPr>
        <w:t>1</w:t>
      </w:r>
      <w:r w:rsidR="00960989">
        <w:rPr>
          <w:rFonts w:hint="eastAsia"/>
        </w:rPr>
        <w:t>8</w:t>
      </w:r>
      <w:r>
        <w:rPr>
          <w:rFonts w:hint="eastAsia"/>
        </w:rPr>
        <w:t>@</w:t>
      </w:r>
      <w:r>
        <w:rPr>
          <w:rFonts w:hint="eastAsia"/>
        </w:rPr>
        <w:t>作业人员应具备必要的电气知识和业务技能，且</w:t>
      </w:r>
      <w:r>
        <w:t xml:space="preserve"> </w:t>
      </w:r>
      <w:r>
        <w:rPr>
          <w:rFonts w:hint="eastAsia"/>
        </w:rPr>
        <w:t>按工作性质，熟悉本规程的相关部分，并经（</w:t>
      </w:r>
      <w:r>
        <w:rPr>
          <w:rFonts w:hint="eastAsia"/>
        </w:rPr>
        <w:t xml:space="preserve">  </w:t>
      </w:r>
      <w:r>
        <w:rPr>
          <w:rFonts w:hint="eastAsia"/>
        </w:rPr>
        <w:t>）</w:t>
      </w:r>
      <w:r>
        <w:t>.</w:t>
      </w:r>
    </w:p>
    <w:p w:rsidR="00FC0EBA" w:rsidRDefault="00FC0EBA" w:rsidP="00FC0EBA">
      <w:r>
        <w:t>A.</w:t>
      </w:r>
      <w:r>
        <w:rPr>
          <w:rFonts w:hint="eastAsia"/>
        </w:rPr>
        <w:t>专业培训</w:t>
      </w:r>
      <w:r>
        <w:tab/>
      </w:r>
    </w:p>
    <w:p w:rsidR="00FC0EBA" w:rsidRDefault="00FC0EBA" w:rsidP="00FC0EBA">
      <w:r>
        <w:t>B.</w:t>
      </w:r>
      <w:r>
        <w:rPr>
          <w:rFonts w:hint="eastAsia"/>
        </w:rPr>
        <w:t>考试合格</w:t>
      </w:r>
    </w:p>
    <w:p w:rsidR="00FC0EBA" w:rsidRDefault="00FC0EBA" w:rsidP="00FC0EBA">
      <w:r>
        <w:t>C.</w:t>
      </w:r>
      <w:r>
        <w:rPr>
          <w:rFonts w:hint="eastAsia"/>
        </w:rPr>
        <w:t>技能培训</w:t>
      </w:r>
      <w:r>
        <w:tab/>
      </w:r>
    </w:p>
    <w:p w:rsidR="00FC0EBA" w:rsidRDefault="00FC0EBA" w:rsidP="00FC0EBA">
      <w:r>
        <w:t>D.</w:t>
      </w:r>
      <w:r>
        <w:rPr>
          <w:rFonts w:hint="eastAsia"/>
        </w:rPr>
        <w:t>现场实习</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FC0EBA" w:rsidP="00FC0EBA">
      <w:r>
        <w:rPr>
          <w:rFonts w:hint="eastAsia"/>
        </w:rPr>
        <w:t>1</w:t>
      </w:r>
      <w:r w:rsidR="00960989">
        <w:rPr>
          <w:rFonts w:hint="eastAsia"/>
        </w:rPr>
        <w:t>9</w:t>
      </w:r>
      <w:r>
        <w:rPr>
          <w:rFonts w:hint="eastAsia"/>
        </w:rPr>
        <w:t>@</w:t>
      </w:r>
      <w:r>
        <w:rPr>
          <w:rFonts w:hint="eastAsia"/>
        </w:rPr>
        <w:t>作业人员应具备必要的安全生产知识，学会紧急</w:t>
      </w:r>
      <w:r>
        <w:t xml:space="preserve"> </w:t>
      </w:r>
      <w:r>
        <w:rPr>
          <w:rFonts w:hint="eastAsia"/>
        </w:rPr>
        <w:t>救护法，特别要学会（</w:t>
      </w:r>
      <w:r>
        <w:tab/>
      </w:r>
      <w:r>
        <w:rPr>
          <w:rFonts w:hint="eastAsia"/>
        </w:rPr>
        <w:t>）</w:t>
      </w:r>
      <w:r>
        <w:t>.</w:t>
      </w:r>
    </w:p>
    <w:p w:rsidR="00FC0EBA" w:rsidRDefault="00FC0EBA" w:rsidP="00FC0EBA">
      <w:r>
        <w:rPr>
          <w:rFonts w:hint="eastAsia"/>
        </w:rPr>
        <w:t>A</w:t>
      </w:r>
      <w:r>
        <w:rPr>
          <w:rFonts w:hint="eastAsia"/>
        </w:rPr>
        <w:t>．创伤急救</w:t>
      </w:r>
      <w:r>
        <w:rPr>
          <w:rFonts w:hint="eastAsia"/>
        </w:rPr>
        <w:t xml:space="preserve">  </w:t>
      </w:r>
    </w:p>
    <w:p w:rsidR="00FC0EBA" w:rsidRDefault="00FC0EBA" w:rsidP="00FC0EBA">
      <w:r>
        <w:rPr>
          <w:rFonts w:hint="eastAsia"/>
        </w:rPr>
        <w:t>B.</w:t>
      </w:r>
      <w:r>
        <w:rPr>
          <w:rFonts w:hint="eastAsia"/>
        </w:rPr>
        <w:t>溺水急救</w:t>
      </w:r>
      <w:r>
        <w:rPr>
          <w:rFonts w:hint="eastAsia"/>
        </w:rPr>
        <w:t xml:space="preserve">   </w:t>
      </w:r>
    </w:p>
    <w:p w:rsidR="00FC0EBA" w:rsidRDefault="00FC0EBA" w:rsidP="00FC0EBA">
      <w:r>
        <w:rPr>
          <w:rFonts w:hint="eastAsia"/>
        </w:rPr>
        <w:t>C.</w:t>
      </w:r>
      <w:r>
        <w:rPr>
          <w:rFonts w:hint="eastAsia"/>
        </w:rPr>
        <w:t>触电急救</w:t>
      </w:r>
      <w:r>
        <w:rPr>
          <w:rFonts w:hint="eastAsia"/>
        </w:rPr>
        <w:t xml:space="preserve">  </w:t>
      </w:r>
    </w:p>
    <w:p w:rsidR="00FC0EBA" w:rsidRDefault="00FC0EBA" w:rsidP="00FC0EBA">
      <w:r>
        <w:rPr>
          <w:rFonts w:hint="eastAsia"/>
        </w:rPr>
        <w:t>D.</w:t>
      </w:r>
      <w:r>
        <w:rPr>
          <w:rFonts w:hint="eastAsia"/>
        </w:rPr>
        <w:t>高空急救</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20</w:t>
      </w:r>
      <w:r w:rsidR="00FC0EBA">
        <w:rPr>
          <w:rFonts w:hint="eastAsia"/>
        </w:rPr>
        <w:t>@</w:t>
      </w:r>
      <w:r w:rsidR="00FC0EBA">
        <w:rPr>
          <w:rFonts w:hint="eastAsia"/>
        </w:rPr>
        <w:t>作业人员应具备必要的（</w:t>
      </w:r>
      <w:r w:rsidR="00FC0EBA">
        <w:tab/>
      </w:r>
      <w:r w:rsidR="00FC0EBA">
        <w:rPr>
          <w:rFonts w:hint="eastAsia"/>
        </w:rPr>
        <w:t>），学会紧急救护法，特别要学会触电急救。</w:t>
      </w:r>
    </w:p>
    <w:p w:rsidR="00FC0EBA" w:rsidRDefault="00FC0EBA" w:rsidP="00FC0EBA">
      <w:r>
        <w:t>A.</w:t>
      </w:r>
      <w:r>
        <w:rPr>
          <w:rFonts w:hint="eastAsia"/>
        </w:rPr>
        <w:t>安全生产知识</w:t>
      </w:r>
      <w:r>
        <w:t xml:space="preserve"> </w:t>
      </w:r>
      <w:r>
        <w:rPr>
          <w:rFonts w:hint="eastAsia"/>
        </w:rPr>
        <w:t xml:space="preserve"> </w:t>
      </w:r>
    </w:p>
    <w:p w:rsidR="00FC0EBA" w:rsidRDefault="00FC0EBA" w:rsidP="00FC0EBA">
      <w:r>
        <w:rPr>
          <w:rFonts w:hint="eastAsia"/>
        </w:rPr>
        <w:t>B.</w:t>
      </w:r>
      <w:r>
        <w:rPr>
          <w:rFonts w:hint="eastAsia"/>
        </w:rPr>
        <w:t>技能等级</w:t>
      </w:r>
      <w:r>
        <w:rPr>
          <w:rFonts w:hint="eastAsia"/>
        </w:rPr>
        <w:t xml:space="preserve"> </w:t>
      </w:r>
    </w:p>
    <w:p w:rsidR="00FC0EBA" w:rsidRDefault="00FC0EBA" w:rsidP="00FC0EBA">
      <w:r>
        <w:t>C.</w:t>
      </w:r>
      <w:r>
        <w:rPr>
          <w:rFonts w:hint="eastAsia"/>
        </w:rPr>
        <w:t>专业学历</w:t>
      </w:r>
      <w:r>
        <w:rPr>
          <w:rFonts w:hint="eastAsia"/>
        </w:rPr>
        <w:t xml:space="preserve">  </w:t>
      </w:r>
    </w:p>
    <w:p w:rsidR="00FC0EBA" w:rsidRDefault="00FC0EBA" w:rsidP="00FC0EBA">
      <w:r>
        <w:rPr>
          <w:rFonts w:hint="eastAsia"/>
        </w:rPr>
        <w:t>D.</w:t>
      </w:r>
      <w:r>
        <w:rPr>
          <w:rFonts w:hint="eastAsia"/>
        </w:rPr>
        <w:t>工作经验</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21</w:t>
      </w:r>
      <w:r w:rsidR="00FC0EBA">
        <w:rPr>
          <w:rFonts w:hint="eastAsia"/>
        </w:rPr>
        <w:t>@</w:t>
      </w:r>
      <w:r w:rsidR="00FC0EBA">
        <w:rPr>
          <w:rFonts w:hint="eastAsia"/>
        </w:rPr>
        <w:t>进入作业现场应正确佩戴安全帽，现场作业人员</w:t>
      </w:r>
      <w:r w:rsidR="00FC0EBA">
        <w:t xml:space="preserve"> </w:t>
      </w:r>
      <w:r w:rsidR="00FC0EBA">
        <w:rPr>
          <w:rFonts w:hint="eastAsia"/>
        </w:rPr>
        <w:t>应穿（</w:t>
      </w:r>
      <w:r w:rsidR="00FC0EBA">
        <w:tab/>
      </w:r>
      <w:r w:rsidR="00FC0EBA">
        <w:rPr>
          <w:rFonts w:hint="eastAsia"/>
        </w:rPr>
        <w:t>）、绝缘鞋。</w:t>
      </w:r>
    </w:p>
    <w:p w:rsidR="00FC0EBA" w:rsidRDefault="00FC0EBA" w:rsidP="00FC0EBA">
      <w:r>
        <w:t>A.</w:t>
      </w:r>
      <w:r>
        <w:rPr>
          <w:rFonts w:hint="eastAsia"/>
        </w:rPr>
        <w:t>绝缘服</w:t>
      </w:r>
      <w:r>
        <w:tab/>
      </w:r>
      <w:r>
        <w:rPr>
          <w:rFonts w:hint="eastAsia"/>
        </w:rPr>
        <w:t xml:space="preserve">   </w:t>
      </w:r>
    </w:p>
    <w:p w:rsidR="00FC0EBA" w:rsidRDefault="00FC0EBA" w:rsidP="00FC0EBA">
      <w:r>
        <w:t>B.</w:t>
      </w:r>
      <w:r>
        <w:rPr>
          <w:rFonts w:hint="eastAsia"/>
        </w:rPr>
        <w:t>屏蔽服</w:t>
      </w:r>
    </w:p>
    <w:p w:rsidR="00FC0EBA" w:rsidRDefault="00FC0EBA" w:rsidP="00FC0EBA">
      <w:r>
        <w:rPr>
          <w:rFonts w:hint="eastAsia"/>
        </w:rPr>
        <w:t>C.</w:t>
      </w:r>
      <w:r>
        <w:rPr>
          <w:rFonts w:hint="eastAsia"/>
        </w:rPr>
        <w:t>防静电服</w:t>
      </w:r>
      <w:r>
        <w:tab/>
      </w:r>
    </w:p>
    <w:p w:rsidR="00FC0EBA" w:rsidRDefault="00FC0EBA" w:rsidP="00FC0EBA">
      <w:r>
        <w:t>D.</w:t>
      </w:r>
      <w:r>
        <w:rPr>
          <w:rFonts w:hint="eastAsia"/>
        </w:rPr>
        <w:t>全棉长袖工作服</w:t>
      </w:r>
    </w:p>
    <w:p w:rsidR="00FC0EBA" w:rsidRDefault="00FC0EBA" w:rsidP="00FC0EBA">
      <w:r>
        <w:rPr>
          <w:rFonts w:hint="eastAsia"/>
        </w:rPr>
        <w:lastRenderedPageBreak/>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22</w:t>
      </w:r>
      <w:r w:rsidR="00FC0EBA">
        <w:rPr>
          <w:rFonts w:hint="eastAsia"/>
        </w:rPr>
        <w:t>@</w:t>
      </w:r>
      <w:r w:rsidR="00FC0EBA">
        <w:rPr>
          <w:rFonts w:hint="eastAsia"/>
        </w:rPr>
        <w:t>进入作业现场应正确佩戴（</w:t>
      </w:r>
      <w:r w:rsidR="00FC0EBA">
        <w:tab/>
      </w:r>
      <w:r w:rsidR="00FC0EBA">
        <w:rPr>
          <w:rFonts w:hint="eastAsia"/>
        </w:rPr>
        <w:t>），现场作业人员应穿全棉长袖工作服、绝缘鞋</w:t>
      </w:r>
      <w:r w:rsidR="00FC0EBA">
        <w:t>.</w:t>
      </w:r>
    </w:p>
    <w:p w:rsidR="00FC0EBA" w:rsidRDefault="00FC0EBA" w:rsidP="00FC0EBA">
      <w:r>
        <w:t>A.</w:t>
      </w:r>
      <w:r>
        <w:rPr>
          <w:rFonts w:hint="eastAsia"/>
        </w:rPr>
        <w:t>岗位标识</w:t>
      </w:r>
      <w:r>
        <w:tab/>
      </w:r>
      <w:r>
        <w:rPr>
          <w:rFonts w:hint="eastAsia"/>
        </w:rPr>
        <w:t xml:space="preserve">   </w:t>
      </w:r>
    </w:p>
    <w:p w:rsidR="00FC0EBA" w:rsidRDefault="00FC0EBA" w:rsidP="00FC0EBA">
      <w:r>
        <w:t>B.</w:t>
      </w:r>
      <w:r>
        <w:rPr>
          <w:rFonts w:hint="eastAsia"/>
        </w:rPr>
        <w:t>上岗证</w:t>
      </w:r>
      <w:r>
        <w:rPr>
          <w:rFonts w:hint="eastAsia"/>
        </w:rPr>
        <w:t xml:space="preserve">     </w:t>
      </w:r>
    </w:p>
    <w:p w:rsidR="00FC0EBA" w:rsidRDefault="00FC0EBA" w:rsidP="00FC0EBA">
      <w:r>
        <w:t>C.</w:t>
      </w:r>
      <w:r>
        <w:rPr>
          <w:rFonts w:hint="eastAsia"/>
        </w:rPr>
        <w:t>工作牌</w:t>
      </w:r>
      <w:r>
        <w:tab/>
      </w:r>
      <w:r>
        <w:rPr>
          <w:rFonts w:hint="eastAsia"/>
        </w:rPr>
        <w:t xml:space="preserve">      </w:t>
      </w:r>
    </w:p>
    <w:p w:rsidR="00FC0EBA" w:rsidRDefault="00FC0EBA" w:rsidP="00FC0EBA">
      <w:r>
        <w:t>D.</w:t>
      </w:r>
      <w:r>
        <w:rPr>
          <w:rFonts w:hint="eastAsia"/>
        </w:rPr>
        <w:t>安全帽</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23</w:t>
      </w:r>
      <w:r w:rsidR="00FC0EBA">
        <w:rPr>
          <w:rFonts w:hint="eastAsia"/>
        </w:rPr>
        <w:t>@</w:t>
      </w:r>
      <w:r w:rsidR="00FC0EBA">
        <w:rPr>
          <w:rFonts w:hint="eastAsia"/>
        </w:rPr>
        <w:t>各类作业人员应接受相应的安全生产教育和岗位</w:t>
      </w:r>
      <w:r w:rsidR="00FC0EBA">
        <w:t xml:space="preserve"> </w:t>
      </w:r>
      <w:r w:rsidR="00FC0EBA">
        <w:rPr>
          <w:rFonts w:hint="eastAsia"/>
        </w:rPr>
        <w:t>技能培训，经（</w:t>
      </w:r>
      <w:r w:rsidR="00FC0EBA">
        <w:tab/>
      </w:r>
      <w:r w:rsidR="00FC0EBA">
        <w:rPr>
          <w:rFonts w:hint="eastAsia"/>
        </w:rPr>
        <w:t>）上岗。</w:t>
      </w:r>
    </w:p>
    <w:p w:rsidR="00FC0EBA" w:rsidRDefault="00FC0EBA" w:rsidP="00FC0EBA">
      <w:r>
        <w:t>A.</w:t>
      </w:r>
      <w:r>
        <w:rPr>
          <w:rFonts w:hint="eastAsia"/>
        </w:rPr>
        <w:t>领导批准</w:t>
      </w:r>
      <w:r>
        <w:tab/>
      </w:r>
      <w:r>
        <w:rPr>
          <w:rFonts w:hint="eastAsia"/>
        </w:rPr>
        <w:t xml:space="preserve">  </w:t>
      </w:r>
    </w:p>
    <w:p w:rsidR="00FC0EBA" w:rsidRDefault="00FC0EBA" w:rsidP="00FC0EBA">
      <w:r>
        <w:t>B.</w:t>
      </w:r>
      <w:r>
        <w:rPr>
          <w:rFonts w:hint="eastAsia"/>
        </w:rPr>
        <w:t>师傅带领</w:t>
      </w:r>
      <w:r>
        <w:rPr>
          <w:rFonts w:hint="eastAsia"/>
        </w:rPr>
        <w:t xml:space="preserve">  </w:t>
      </w:r>
    </w:p>
    <w:p w:rsidR="00FC0EBA" w:rsidRDefault="00FC0EBA" w:rsidP="00FC0EBA">
      <w:r>
        <w:t>C.</w:t>
      </w:r>
      <w:r>
        <w:rPr>
          <w:rFonts w:hint="eastAsia"/>
        </w:rPr>
        <w:t>考试合格</w:t>
      </w:r>
      <w:r>
        <w:tab/>
      </w:r>
      <w:r>
        <w:rPr>
          <w:rFonts w:hint="eastAsia"/>
        </w:rPr>
        <w:t xml:space="preserve">  </w:t>
      </w:r>
    </w:p>
    <w:p w:rsidR="00FC0EBA" w:rsidRDefault="00FC0EBA" w:rsidP="00FC0EBA">
      <w:r>
        <w:t>D.</w:t>
      </w:r>
      <w:r>
        <w:rPr>
          <w:rFonts w:hint="eastAsia"/>
        </w:rPr>
        <w:t>现场实习</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24</w:t>
      </w:r>
      <w:r w:rsidR="00FC0EBA">
        <w:rPr>
          <w:rFonts w:hint="eastAsia"/>
        </w:rPr>
        <w:t>@</w:t>
      </w:r>
      <w:r w:rsidR="00FC0EBA">
        <w:rPr>
          <w:rFonts w:hint="eastAsia"/>
        </w:rPr>
        <w:t>作业人员对本规程应（</w:t>
      </w:r>
      <w:r w:rsidR="00FC0EBA">
        <w:tab/>
      </w:r>
      <w:r w:rsidR="00FC0EBA">
        <w:rPr>
          <w:rFonts w:hint="eastAsia"/>
        </w:rPr>
        <w:t>）考试一次。</w:t>
      </w:r>
    </w:p>
    <w:p w:rsidR="00FC0EBA" w:rsidRDefault="00FC0EBA" w:rsidP="00FC0EBA">
      <w:r>
        <w:t>A.</w:t>
      </w:r>
      <w:r>
        <w:rPr>
          <w:rFonts w:hint="eastAsia"/>
        </w:rPr>
        <w:t>每半年</w:t>
      </w:r>
      <w:r>
        <w:rPr>
          <w:rFonts w:hint="eastAsia"/>
        </w:rPr>
        <w:t xml:space="preserve"> </w:t>
      </w:r>
      <w:r>
        <w:t xml:space="preserve"> </w:t>
      </w:r>
    </w:p>
    <w:p w:rsidR="00FC0EBA" w:rsidRDefault="00FC0EBA" w:rsidP="00FC0EBA">
      <w:r>
        <w:t>B.</w:t>
      </w:r>
      <w:r>
        <w:rPr>
          <w:rFonts w:hint="eastAsia"/>
        </w:rPr>
        <w:t>每年</w:t>
      </w:r>
      <w:r>
        <w:tab/>
      </w:r>
      <w:r>
        <w:rPr>
          <w:rFonts w:hint="eastAsia"/>
        </w:rPr>
        <w:t xml:space="preserve"> </w:t>
      </w:r>
    </w:p>
    <w:p w:rsidR="00FC0EBA" w:rsidRDefault="00FC0EBA" w:rsidP="00FC0EBA">
      <w:r>
        <w:t>C.</w:t>
      </w:r>
      <w:r>
        <w:rPr>
          <w:rFonts w:hint="eastAsia"/>
        </w:rPr>
        <w:t>每两年</w:t>
      </w:r>
      <w:r>
        <w:rPr>
          <w:rFonts w:hint="eastAsia"/>
        </w:rPr>
        <w:t xml:space="preserve"> </w:t>
      </w:r>
      <w:r>
        <w:t xml:space="preserve"> </w:t>
      </w:r>
    </w:p>
    <w:p w:rsidR="00FC0EBA" w:rsidRDefault="00FC0EBA" w:rsidP="00FC0EBA">
      <w:r>
        <w:t>D.</w:t>
      </w:r>
      <w:r>
        <w:rPr>
          <w:rFonts w:hint="eastAsia"/>
        </w:rPr>
        <w:t>每三年</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25</w:t>
      </w:r>
      <w:r w:rsidR="00FC0EBA">
        <w:rPr>
          <w:rFonts w:hint="eastAsia"/>
        </w:rPr>
        <w:t>@</w:t>
      </w:r>
      <w:r w:rsidR="00FC0EBA">
        <w:rPr>
          <w:rFonts w:hint="eastAsia"/>
        </w:rPr>
        <w:t>作业人员因故间断电气工作连续（</w:t>
      </w:r>
      <w:r w:rsidR="00FC0EBA">
        <w:tab/>
      </w:r>
      <w:r w:rsidR="00FC0EBA">
        <w:rPr>
          <w:rFonts w:hint="eastAsia"/>
        </w:rPr>
        <w:t>）个月以上</w:t>
      </w:r>
    </w:p>
    <w:p w:rsidR="00FC0EBA" w:rsidRDefault="00FC0EBA" w:rsidP="00FC0EBA">
      <w:r>
        <w:rPr>
          <w:rFonts w:hint="eastAsia"/>
        </w:rPr>
        <w:t>者，应重新学习本规程，并经考试合格后，方能恢复工作</w:t>
      </w:r>
      <w:r>
        <w:t>=</w:t>
      </w:r>
    </w:p>
    <w:p w:rsidR="00FC0EBA" w:rsidRDefault="00FC0EBA" w:rsidP="00FC0EBA">
      <w:r>
        <w:t>A.</w:t>
      </w:r>
      <w:r>
        <w:rPr>
          <w:rFonts w:hint="eastAsia"/>
        </w:rPr>
        <w:t>半</w:t>
      </w:r>
      <w:r>
        <w:rPr>
          <w:rFonts w:hint="eastAsia"/>
        </w:rPr>
        <w:t xml:space="preserve">    </w:t>
      </w:r>
    </w:p>
    <w:p w:rsidR="00FC0EBA" w:rsidRDefault="00FC0EBA" w:rsidP="00FC0EBA">
      <w:r>
        <w:t>B.</w:t>
      </w:r>
      <w:r>
        <w:rPr>
          <w:rFonts w:hint="eastAsia"/>
        </w:rPr>
        <w:t>—</w:t>
      </w:r>
      <w:r>
        <w:rPr>
          <w:rFonts w:hint="eastAsia"/>
        </w:rPr>
        <w:t xml:space="preserve">    </w:t>
      </w:r>
    </w:p>
    <w:p w:rsidR="00FC0EBA" w:rsidRDefault="00FC0EBA" w:rsidP="00FC0EBA">
      <w:r>
        <w:t>C.</w:t>
      </w:r>
      <w:r>
        <w:rPr>
          <w:rFonts w:hint="eastAsia"/>
        </w:rPr>
        <w:t>二</w:t>
      </w:r>
      <w:r>
        <w:rPr>
          <w:rFonts w:hint="eastAsia"/>
        </w:rPr>
        <w:t xml:space="preserve">    </w:t>
      </w:r>
    </w:p>
    <w:p w:rsidR="00FC0EBA" w:rsidRDefault="00FC0EBA" w:rsidP="00FC0EBA">
      <w:r>
        <w:t>D.</w:t>
      </w:r>
      <w:r>
        <w:rPr>
          <w:rFonts w:hint="eastAsia"/>
        </w:rPr>
        <w:t>三</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26</w:t>
      </w:r>
      <w:r w:rsidR="00FC0EBA">
        <w:rPr>
          <w:rFonts w:hint="eastAsia"/>
        </w:rPr>
        <w:t>@</w:t>
      </w:r>
      <w:r w:rsidR="00FC0EBA">
        <w:rPr>
          <w:rFonts w:hint="eastAsia"/>
        </w:rPr>
        <w:t>参与公司系统所承担电气工作的外单位或外来工</w:t>
      </w:r>
      <w:r w:rsidR="00FC0EBA">
        <w:t xml:space="preserve"> </w:t>
      </w:r>
      <w:r w:rsidR="00FC0EBA">
        <w:rPr>
          <w:rFonts w:hint="eastAsia"/>
        </w:rPr>
        <w:t>作人员应熟悉本规程，经考试合格，并经（</w:t>
      </w:r>
      <w:r w:rsidR="00FC0EBA">
        <w:tab/>
      </w:r>
      <w:r w:rsidR="00FC0EBA">
        <w:rPr>
          <w:rFonts w:hint="eastAsia"/>
        </w:rPr>
        <w:t>）认可，方可参加工作。</w:t>
      </w:r>
    </w:p>
    <w:p w:rsidR="00FC0EBA" w:rsidRDefault="00FC0EBA" w:rsidP="00FC0EBA">
      <w:r>
        <w:rPr>
          <w:rFonts w:hint="eastAsia"/>
        </w:rPr>
        <w:t>A.</w:t>
      </w:r>
      <w:r>
        <w:rPr>
          <w:rFonts w:hint="eastAsia"/>
        </w:rPr>
        <w:t>相关单位分管领导</w:t>
      </w:r>
      <w:r>
        <w:tab/>
      </w:r>
      <w:r>
        <w:rPr>
          <w:rFonts w:hint="eastAsia"/>
        </w:rPr>
        <w:t xml:space="preserve">   </w:t>
      </w:r>
    </w:p>
    <w:p w:rsidR="00FC0EBA" w:rsidRDefault="00FC0EBA" w:rsidP="00FC0EBA">
      <w:r>
        <w:t>B.</w:t>
      </w:r>
      <w:r>
        <w:rPr>
          <w:rFonts w:hint="eastAsia"/>
        </w:rPr>
        <w:t>设备运维管理单位</w:t>
      </w:r>
    </w:p>
    <w:p w:rsidR="00FC0EBA" w:rsidRDefault="00FC0EBA" w:rsidP="00FC0EBA">
      <w:r>
        <w:t>C.</w:t>
      </w:r>
      <w:r>
        <w:rPr>
          <w:rFonts w:hint="eastAsia"/>
        </w:rPr>
        <w:t>安全监督管理部门</w:t>
      </w:r>
      <w:r>
        <w:tab/>
      </w:r>
    </w:p>
    <w:p w:rsidR="00FC0EBA" w:rsidRDefault="00FC0EBA" w:rsidP="00FC0EBA">
      <w:r>
        <w:t>D.</w:t>
      </w:r>
      <w:r>
        <w:rPr>
          <w:rFonts w:hint="eastAsia"/>
        </w:rPr>
        <w:t>调度控制中心</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lastRenderedPageBreak/>
        <w:t>【单选题】</w:t>
      </w:r>
    </w:p>
    <w:p w:rsidR="00FC0EBA" w:rsidRDefault="00960989" w:rsidP="00FC0EBA">
      <w:r>
        <w:rPr>
          <w:rFonts w:hint="eastAsia"/>
        </w:rPr>
        <w:t>27</w:t>
      </w:r>
      <w:r w:rsidR="00FC0EBA">
        <w:rPr>
          <w:rFonts w:hint="eastAsia"/>
        </w:rPr>
        <w:t>@</w:t>
      </w:r>
      <w:r w:rsidR="00FC0EBA">
        <w:rPr>
          <w:rFonts w:hint="eastAsia"/>
        </w:rPr>
        <w:t>任何人发现有违反本规程的情况，应（</w:t>
      </w:r>
      <w:r w:rsidR="00FC0EBA">
        <w:tab/>
      </w:r>
      <w:r w:rsidR="00FC0EBA">
        <w:rPr>
          <w:rFonts w:hint="eastAsia"/>
        </w:rPr>
        <w:t>），经糾正后才能恢复作业。</w:t>
      </w:r>
    </w:p>
    <w:p w:rsidR="00FC0EBA" w:rsidRDefault="00FC0EBA" w:rsidP="00FC0EBA">
      <w:r>
        <w:t>A.</w:t>
      </w:r>
      <w:r>
        <w:rPr>
          <w:rFonts w:hint="eastAsia"/>
        </w:rPr>
        <w:t>立即制止</w:t>
      </w:r>
      <w:r>
        <w:tab/>
      </w:r>
    </w:p>
    <w:p w:rsidR="00FC0EBA" w:rsidRDefault="00FC0EBA" w:rsidP="00FC0EBA">
      <w:r>
        <w:t>B.</w:t>
      </w:r>
      <w:r>
        <w:rPr>
          <w:rFonts w:hint="eastAsia"/>
        </w:rPr>
        <w:t>立即报告领导</w:t>
      </w:r>
    </w:p>
    <w:p w:rsidR="00FC0EBA" w:rsidRDefault="00FC0EBA" w:rsidP="00FC0EBA">
      <w:r>
        <w:t>C.</w:t>
      </w:r>
      <w:r>
        <w:rPr>
          <w:rFonts w:hint="eastAsia"/>
        </w:rPr>
        <w:t>停止作业</w:t>
      </w:r>
      <w:r>
        <w:tab/>
      </w:r>
    </w:p>
    <w:p w:rsidR="00FC0EBA" w:rsidRDefault="00FC0EBA" w:rsidP="00FC0EBA">
      <w:r>
        <w:t>D.</w:t>
      </w:r>
      <w:r>
        <w:rPr>
          <w:rFonts w:hint="eastAsia"/>
        </w:rPr>
        <w:t>批评教育</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28</w:t>
      </w:r>
      <w:r w:rsidR="00FC0EBA">
        <w:rPr>
          <w:rFonts w:hint="eastAsia"/>
        </w:rPr>
        <w:t>@</w:t>
      </w:r>
      <w:r w:rsidR="00FC0EBA">
        <w:rPr>
          <w:rFonts w:hint="eastAsia"/>
        </w:rPr>
        <w:t>现场勘察由工作票签发人或（</w:t>
      </w:r>
      <w:r w:rsidR="00FC0EBA">
        <w:tab/>
      </w:r>
      <w:r w:rsidR="00FC0EBA">
        <w:rPr>
          <w:rFonts w:hint="eastAsia"/>
        </w:rPr>
        <w:t>）组织。</w:t>
      </w:r>
    </w:p>
    <w:p w:rsidR="00FC0EBA" w:rsidRDefault="00FC0EBA" w:rsidP="00FC0EBA">
      <w:r>
        <w:t>A.</w:t>
      </w:r>
      <w:r>
        <w:rPr>
          <w:rFonts w:hint="eastAsia"/>
        </w:rPr>
        <w:t>项目经理</w:t>
      </w:r>
      <w:r>
        <w:tab/>
      </w:r>
      <w:r>
        <w:rPr>
          <w:rFonts w:hint="eastAsia"/>
        </w:rPr>
        <w:t xml:space="preserve">  </w:t>
      </w:r>
    </w:p>
    <w:p w:rsidR="00FC0EBA" w:rsidRDefault="00FC0EBA" w:rsidP="00FC0EBA">
      <w:r>
        <w:t>B.</w:t>
      </w:r>
      <w:r>
        <w:rPr>
          <w:rFonts w:hint="eastAsia"/>
        </w:rPr>
        <w:t>工作负责人</w:t>
      </w:r>
      <w:r>
        <w:rPr>
          <w:rFonts w:hint="eastAsia"/>
        </w:rPr>
        <w:t xml:space="preserve">  </w:t>
      </w:r>
    </w:p>
    <w:p w:rsidR="00FC0EBA" w:rsidRDefault="00FC0EBA" w:rsidP="00FC0EBA">
      <w:r>
        <w:t>C.</w:t>
      </w:r>
      <w:r>
        <w:rPr>
          <w:rFonts w:hint="eastAsia"/>
        </w:rPr>
        <w:t>生产管理人员</w:t>
      </w:r>
      <w:r>
        <w:tab/>
      </w:r>
      <w:r>
        <w:rPr>
          <w:rFonts w:hint="eastAsia"/>
        </w:rPr>
        <w:t xml:space="preserve">  </w:t>
      </w:r>
    </w:p>
    <w:p w:rsidR="00FC0EBA" w:rsidRDefault="00FC0EBA" w:rsidP="00FC0EBA">
      <w:r>
        <w:t>D.</w:t>
      </w:r>
      <w:r>
        <w:rPr>
          <w:rFonts w:hint="eastAsia"/>
        </w:rPr>
        <w:t>工作许可人</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29</w:t>
      </w:r>
      <w:r w:rsidR="00FC0EBA">
        <w:rPr>
          <w:rFonts w:hint="eastAsia"/>
        </w:rPr>
        <w:t>@</w:t>
      </w:r>
      <w:r w:rsidR="00FC0EBA">
        <w:rPr>
          <w:rFonts w:hint="eastAsia"/>
        </w:rPr>
        <w:t>在</w:t>
      </w:r>
      <w:r w:rsidR="00FC0EBA">
        <w:t>220kV</w:t>
      </w:r>
      <w:r w:rsidR="00FC0EBA">
        <w:rPr>
          <w:rFonts w:hint="eastAsia"/>
        </w:rPr>
        <w:t>带电线路杆塔上且与带电导线最小安全距离不小于</w:t>
      </w:r>
      <w:r w:rsidR="00FC0EBA">
        <w:t>3m</w:t>
      </w:r>
      <w:r w:rsidR="00FC0EBA">
        <w:rPr>
          <w:rFonts w:hint="eastAsia"/>
        </w:rPr>
        <w:t>规定的工作应使用（</w:t>
      </w:r>
      <w:r w:rsidR="00FC0EBA">
        <w:rPr>
          <w:rFonts w:hint="eastAsia"/>
        </w:rPr>
        <w:t xml:space="preserve">  </w:t>
      </w:r>
      <w:r w:rsidR="00FC0EBA">
        <w:rPr>
          <w:rFonts w:hint="eastAsia"/>
        </w:rPr>
        <w:t>），</w:t>
      </w:r>
    </w:p>
    <w:p w:rsidR="00FC0EBA" w:rsidRDefault="00FC0EBA" w:rsidP="00FC0EBA">
      <w:r>
        <w:t>A.</w:t>
      </w:r>
      <w:r>
        <w:rPr>
          <w:rFonts w:hint="eastAsia"/>
        </w:rPr>
        <w:t>第一种工作票</w:t>
      </w:r>
      <w:r>
        <w:tab/>
      </w:r>
      <w:r>
        <w:rPr>
          <w:rFonts w:hint="eastAsia"/>
        </w:rPr>
        <w:t xml:space="preserve">   </w:t>
      </w:r>
    </w:p>
    <w:p w:rsidR="00FC0EBA" w:rsidRDefault="00FC0EBA" w:rsidP="00FC0EBA">
      <w:r>
        <w:t>B.</w:t>
      </w:r>
      <w:r>
        <w:rPr>
          <w:rFonts w:hint="eastAsia"/>
        </w:rPr>
        <w:t>第二种工作票</w:t>
      </w:r>
    </w:p>
    <w:p w:rsidR="00FC0EBA" w:rsidRDefault="00FC0EBA" w:rsidP="00FC0EBA">
      <w:r>
        <w:t>C.</w:t>
      </w:r>
      <w:r>
        <w:rPr>
          <w:rFonts w:hint="eastAsia"/>
        </w:rPr>
        <w:t>带电工作票</w:t>
      </w:r>
      <w:r>
        <w:tab/>
      </w:r>
      <w:r>
        <w:rPr>
          <w:rFonts w:hint="eastAsia"/>
        </w:rPr>
        <w:t xml:space="preserve">   </w:t>
      </w:r>
    </w:p>
    <w:p w:rsidR="00FC0EBA" w:rsidRDefault="00FC0EBA" w:rsidP="00FC0EBA">
      <w:r>
        <w:t>D.</w:t>
      </w:r>
      <w:r>
        <w:rPr>
          <w:rFonts w:hint="eastAsia"/>
        </w:rPr>
        <w:t>事故紧急抢修单</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30</w:t>
      </w:r>
      <w:r w:rsidR="00FC0EBA">
        <w:rPr>
          <w:rFonts w:hint="eastAsia"/>
        </w:rPr>
        <w:t>@</w:t>
      </w:r>
      <w:r w:rsidR="00FC0EBA">
        <w:rPr>
          <w:rFonts w:hint="eastAsia"/>
        </w:rPr>
        <w:t>与邻近带电设备距离小于表</w:t>
      </w:r>
      <w:r w:rsidR="00FC0EBA">
        <w:t>3</w:t>
      </w:r>
      <w:r w:rsidR="00FC0EBA">
        <w:rPr>
          <w:rFonts w:hint="eastAsia"/>
        </w:rPr>
        <w:t>、大于表</w:t>
      </w:r>
      <w:r w:rsidR="00FC0EBA">
        <w:t>5</w:t>
      </w:r>
      <w:r w:rsidR="00FC0EBA">
        <w:rPr>
          <w:rFonts w:hint="eastAsia"/>
        </w:rPr>
        <w:t>规定的工作，应填用（</w:t>
      </w:r>
      <w:r w:rsidR="00FC0EBA">
        <w:tab/>
      </w:r>
      <w:r w:rsidR="00FC0EBA">
        <w:rPr>
          <w:rFonts w:hint="eastAsia"/>
        </w:rPr>
        <w:t>）工作票</w:t>
      </w:r>
    </w:p>
    <w:p w:rsidR="00FC0EBA" w:rsidRDefault="00FC0EBA" w:rsidP="00FC0EBA">
      <w:r>
        <w:t>A.</w:t>
      </w:r>
      <w:r>
        <w:rPr>
          <w:rFonts w:hint="eastAsia"/>
        </w:rPr>
        <w:t>电力电缆第二种</w:t>
      </w:r>
      <w:r>
        <w:tab/>
      </w:r>
      <w:r>
        <w:rPr>
          <w:rFonts w:hint="eastAsia"/>
        </w:rPr>
        <w:t xml:space="preserve">  </w:t>
      </w:r>
    </w:p>
    <w:p w:rsidR="00FC0EBA" w:rsidRDefault="00FC0EBA" w:rsidP="00FC0EBA">
      <w:r>
        <w:t>B.</w:t>
      </w:r>
      <w:r>
        <w:rPr>
          <w:rFonts w:hint="eastAsia"/>
        </w:rPr>
        <w:t>电力线路第一种</w:t>
      </w:r>
    </w:p>
    <w:p w:rsidR="00FC0EBA" w:rsidRDefault="00FC0EBA" w:rsidP="00FC0EBA">
      <w:r>
        <w:t>C.</w:t>
      </w:r>
      <w:r>
        <w:rPr>
          <w:rFonts w:hint="eastAsia"/>
        </w:rPr>
        <w:t>电力线路第二种</w:t>
      </w:r>
      <w:r>
        <w:tab/>
      </w:r>
      <w:r>
        <w:rPr>
          <w:rFonts w:hint="eastAsia"/>
        </w:rPr>
        <w:t xml:space="preserve">  </w:t>
      </w:r>
    </w:p>
    <w:p w:rsidR="00FC0EBA" w:rsidRDefault="00FC0EBA" w:rsidP="00FC0EBA">
      <w:r>
        <w:t>D.</w:t>
      </w:r>
      <w:r>
        <w:rPr>
          <w:rFonts w:hint="eastAsia"/>
        </w:rPr>
        <w:t>带电作业</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31</w:t>
      </w:r>
      <w:r w:rsidR="00FC0EBA">
        <w:rPr>
          <w:rFonts w:hint="eastAsia"/>
        </w:rPr>
        <w:t>@</w:t>
      </w:r>
      <w:r w:rsidR="00FC0EBA">
        <w:rPr>
          <w:rFonts w:hint="eastAsia"/>
        </w:rPr>
        <w:t>非连续进行的事故修复工作，应使用（</w:t>
      </w:r>
      <w:r w:rsidR="00FC0EBA">
        <w:tab/>
      </w:r>
      <w:r w:rsidR="00FC0EBA">
        <w:rPr>
          <w:rFonts w:hint="eastAsia"/>
        </w:rPr>
        <w:t>）。</w:t>
      </w:r>
    </w:p>
    <w:p w:rsidR="00FC0EBA" w:rsidRDefault="00FC0EBA" w:rsidP="00FC0EBA">
      <w:r>
        <w:rPr>
          <w:rFonts w:hint="eastAsia"/>
        </w:rPr>
        <w:t>A.</w:t>
      </w:r>
      <w:r>
        <w:rPr>
          <w:rFonts w:hint="eastAsia"/>
        </w:rPr>
        <w:t>工作票</w:t>
      </w:r>
      <w:r>
        <w:tab/>
      </w:r>
      <w:r>
        <w:rPr>
          <w:rFonts w:hint="eastAsia"/>
        </w:rPr>
        <w:t xml:space="preserve">  </w:t>
      </w:r>
    </w:p>
    <w:p w:rsidR="00FC0EBA" w:rsidRDefault="00FC0EBA" w:rsidP="00FC0EBA">
      <w:r>
        <w:t>B.</w:t>
      </w:r>
      <w:r>
        <w:rPr>
          <w:rFonts w:hint="eastAsia"/>
        </w:rPr>
        <w:t>事故紧急抢修单</w:t>
      </w:r>
      <w:r>
        <w:rPr>
          <w:rFonts w:hint="eastAsia"/>
        </w:rPr>
        <w:t xml:space="preserve">  </w:t>
      </w:r>
    </w:p>
    <w:p w:rsidR="00FC0EBA" w:rsidRDefault="00FC0EBA" w:rsidP="00FC0EBA">
      <w:r>
        <w:t>C.</w:t>
      </w:r>
      <w:r>
        <w:rPr>
          <w:rFonts w:hint="eastAsia"/>
        </w:rPr>
        <w:t>安全措施票</w:t>
      </w:r>
      <w:r>
        <w:rPr>
          <w:rFonts w:hint="eastAsia"/>
        </w:rPr>
        <w:t xml:space="preserve">  </w:t>
      </w:r>
    </w:p>
    <w:p w:rsidR="00FC0EBA" w:rsidRDefault="00FC0EBA" w:rsidP="00FC0EBA">
      <w:r>
        <w:t>D.</w:t>
      </w:r>
      <w:r>
        <w:rPr>
          <w:rFonts w:hint="eastAsia"/>
        </w:rPr>
        <w:t>工作任务单</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32</w:t>
      </w:r>
      <w:r w:rsidR="00FC0EBA">
        <w:rPr>
          <w:rFonts w:hint="eastAsia"/>
        </w:rPr>
        <w:t>@</w:t>
      </w:r>
      <w:r w:rsidR="00FC0EBA">
        <w:rPr>
          <w:rFonts w:hint="eastAsia"/>
        </w:rPr>
        <w:t>涂写杆塔号、安装标示牌等，工作地点在杆塔最下层导线以下，并能够保持表</w:t>
      </w:r>
      <w:r w:rsidR="00FC0EBA">
        <w:t>4</w:t>
      </w:r>
      <w:r w:rsidR="00FC0EBA">
        <w:rPr>
          <w:rFonts w:hint="eastAsia"/>
        </w:rPr>
        <w:t>安全距离的工作可（</w:t>
      </w:r>
      <w:r w:rsidR="00FC0EBA">
        <w:tab/>
        <w:t>).</w:t>
      </w:r>
    </w:p>
    <w:p w:rsidR="00FC0EBA" w:rsidRDefault="00FC0EBA" w:rsidP="00FC0EBA">
      <w:r>
        <w:t>A.</w:t>
      </w:r>
      <w:r>
        <w:rPr>
          <w:rFonts w:hint="eastAsia"/>
        </w:rPr>
        <w:t>使用第一种工作票</w:t>
      </w:r>
      <w:r>
        <w:tab/>
      </w:r>
      <w:r>
        <w:rPr>
          <w:rFonts w:hint="eastAsia"/>
        </w:rPr>
        <w:t xml:space="preserve">   </w:t>
      </w:r>
    </w:p>
    <w:p w:rsidR="00FC0EBA" w:rsidRDefault="00FC0EBA" w:rsidP="00FC0EBA">
      <w:r>
        <w:lastRenderedPageBreak/>
        <w:t>B.</w:t>
      </w:r>
      <w:r>
        <w:rPr>
          <w:rFonts w:hint="eastAsia"/>
        </w:rPr>
        <w:t>使用第二种工作票</w:t>
      </w:r>
    </w:p>
    <w:p w:rsidR="00FC0EBA" w:rsidRDefault="00FC0EBA" w:rsidP="00FC0EBA">
      <w:r>
        <w:t>C.</w:t>
      </w:r>
      <w:r>
        <w:rPr>
          <w:rFonts w:hint="eastAsia"/>
        </w:rPr>
        <w:t>使用带电作业票</w:t>
      </w:r>
      <w:r>
        <w:tab/>
      </w:r>
      <w:r>
        <w:rPr>
          <w:rFonts w:hint="eastAsia"/>
        </w:rPr>
        <w:t xml:space="preserve">      </w:t>
      </w:r>
    </w:p>
    <w:p w:rsidR="00FC0EBA" w:rsidRDefault="00FC0EBA" w:rsidP="00FC0EBA">
      <w:r>
        <w:t>D.</w:t>
      </w:r>
      <w:r>
        <w:rPr>
          <w:rFonts w:hint="eastAsia"/>
        </w:rPr>
        <w:t>按口头或电话命令执行</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33</w:t>
      </w:r>
      <w:r w:rsidR="00FC0EBA">
        <w:rPr>
          <w:rFonts w:hint="eastAsia"/>
        </w:rPr>
        <w:t>@</w:t>
      </w:r>
      <w:r w:rsidR="00FC0EBA">
        <w:rPr>
          <w:rFonts w:hint="eastAsia"/>
        </w:rPr>
        <w:t>工作票填写如有错、漏字需要修改时，应使用</w:t>
      </w:r>
      <w:r w:rsidR="00FC0EBA">
        <w:t xml:space="preserve"> (</w:t>
      </w:r>
      <w:r w:rsidR="00FC0EBA">
        <w:tab/>
        <w:t>),</w:t>
      </w:r>
      <w:r w:rsidR="00FC0EBA">
        <w:rPr>
          <w:rFonts w:hint="eastAsia"/>
        </w:rPr>
        <w:t>字迹应清楚</w:t>
      </w:r>
      <w:r w:rsidR="00FC0EBA">
        <w:t>.</w:t>
      </w:r>
    </w:p>
    <w:p w:rsidR="00FC0EBA" w:rsidRDefault="00FC0EBA" w:rsidP="00FC0EBA">
      <w:r>
        <w:t>A.</w:t>
      </w:r>
      <w:r>
        <w:rPr>
          <w:rFonts w:hint="eastAsia"/>
        </w:rPr>
        <w:t>修正液修改</w:t>
      </w:r>
      <w:r>
        <w:rPr>
          <w:rFonts w:hint="eastAsia"/>
        </w:rPr>
        <w:t xml:space="preserve">  </w:t>
      </w:r>
    </w:p>
    <w:p w:rsidR="00FC0EBA" w:rsidRDefault="00FC0EBA" w:rsidP="00FC0EBA">
      <w:r>
        <w:t>B.</w:t>
      </w:r>
      <w:r>
        <w:rPr>
          <w:rFonts w:hint="eastAsia"/>
        </w:rPr>
        <w:t>附纸修改</w:t>
      </w:r>
      <w:r>
        <w:rPr>
          <w:rFonts w:hint="eastAsia"/>
        </w:rPr>
        <w:t xml:space="preserve">  </w:t>
      </w:r>
    </w:p>
    <w:p w:rsidR="00FC0EBA" w:rsidRDefault="00FC0EBA" w:rsidP="00FC0EBA">
      <w:r>
        <w:t>C.</w:t>
      </w:r>
      <w:r>
        <w:rPr>
          <w:rFonts w:hint="eastAsia"/>
        </w:rPr>
        <w:t>规范的符号</w:t>
      </w:r>
      <w:r>
        <w:rPr>
          <w:rFonts w:hint="eastAsia"/>
        </w:rPr>
        <w:t xml:space="preserve">   </w:t>
      </w:r>
    </w:p>
    <w:p w:rsidR="00FC0EBA" w:rsidRDefault="00FC0EBA" w:rsidP="00FC0EBA">
      <w:r>
        <w:t>D.</w:t>
      </w:r>
      <w:r>
        <w:rPr>
          <w:rFonts w:hint="eastAsia"/>
        </w:rPr>
        <w:t>备注修改</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34</w:t>
      </w:r>
      <w:r w:rsidR="00FC0EBA">
        <w:rPr>
          <w:rFonts w:hint="eastAsia"/>
        </w:rPr>
        <w:t>@</w:t>
      </w:r>
      <w:r w:rsidR="00FC0EBA">
        <w:rPr>
          <w:rFonts w:hint="eastAsia"/>
        </w:rPr>
        <w:t>工作票一份交工作负责人，一份留存工作票签发人或工作许可人处。工作票应（</w:t>
      </w:r>
      <w:r w:rsidR="00FC0EBA">
        <w:tab/>
      </w:r>
      <w:r w:rsidR="00FC0EBA">
        <w:rPr>
          <w:rFonts w:hint="eastAsia"/>
        </w:rPr>
        <w:t>）交给工作负责人</w:t>
      </w:r>
    </w:p>
    <w:p w:rsidR="00FC0EBA" w:rsidRDefault="00FC0EBA" w:rsidP="00FC0EBA">
      <w:r>
        <w:t>A.</w:t>
      </w:r>
      <w:r>
        <w:rPr>
          <w:rFonts w:hint="eastAsia"/>
        </w:rPr>
        <w:t>工作时</w:t>
      </w:r>
      <w:r>
        <w:t xml:space="preserve"> </w:t>
      </w:r>
      <w:r>
        <w:rPr>
          <w:rFonts w:hint="eastAsia"/>
        </w:rPr>
        <w:t xml:space="preserve"> </w:t>
      </w:r>
    </w:p>
    <w:p w:rsidR="00FC0EBA" w:rsidRDefault="00FC0EBA" w:rsidP="00FC0EBA">
      <w:r>
        <w:t>B.</w:t>
      </w:r>
      <w:r>
        <w:rPr>
          <w:rFonts w:hint="eastAsia"/>
        </w:rPr>
        <w:t>提前</w:t>
      </w:r>
      <w:r>
        <w:tab/>
      </w:r>
      <w:r>
        <w:rPr>
          <w:rFonts w:hint="eastAsia"/>
        </w:rPr>
        <w:t xml:space="preserve"> </w:t>
      </w:r>
    </w:p>
    <w:p w:rsidR="00FC0EBA" w:rsidRDefault="00FC0EBA" w:rsidP="00FC0EBA">
      <w:r>
        <w:t>C.</w:t>
      </w:r>
      <w:r>
        <w:rPr>
          <w:rFonts w:hint="eastAsia"/>
        </w:rPr>
        <w:t>开工前</w:t>
      </w:r>
      <w:r>
        <w:tab/>
      </w:r>
      <w:r>
        <w:rPr>
          <w:rFonts w:hint="eastAsia"/>
        </w:rPr>
        <w:t xml:space="preserve">  </w:t>
      </w:r>
    </w:p>
    <w:p w:rsidR="00FC0EBA" w:rsidRDefault="00FC0EBA" w:rsidP="00FC0EBA">
      <w:r>
        <w:t>D.</w:t>
      </w:r>
      <w:r>
        <w:rPr>
          <w:rFonts w:hint="eastAsia"/>
        </w:rPr>
        <w:t>许可时</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35</w:t>
      </w:r>
      <w:r w:rsidR="00FC0EBA">
        <w:rPr>
          <w:rFonts w:hint="eastAsia"/>
        </w:rPr>
        <w:t>@</w:t>
      </w:r>
      <w:r w:rsidR="00FC0EBA">
        <w:rPr>
          <w:rFonts w:hint="eastAsia"/>
        </w:rPr>
        <w:t>用计算机生成或打印的工作票应使用统一的票面格式。由（</w:t>
      </w:r>
      <w:r w:rsidR="00FC0EBA">
        <w:tab/>
      </w:r>
      <w:r w:rsidR="00FC0EBA">
        <w:rPr>
          <w:rFonts w:hint="eastAsia"/>
        </w:rPr>
        <w:t>）审核无误，手工或电子签名后方可执行。</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工作许可人</w:t>
      </w:r>
    </w:p>
    <w:p w:rsidR="00FC0EBA" w:rsidRDefault="00FC0EBA" w:rsidP="00FC0EBA">
      <w:r>
        <w:t>C.</w:t>
      </w:r>
      <w:r>
        <w:rPr>
          <w:rFonts w:hint="eastAsia"/>
        </w:rPr>
        <w:t>工作负责人</w:t>
      </w:r>
      <w:r>
        <w:rPr>
          <w:rFonts w:hint="eastAsia"/>
        </w:rPr>
        <w:t xml:space="preserve"> </w:t>
      </w:r>
    </w:p>
    <w:p w:rsidR="00FC0EBA" w:rsidRDefault="00FC0EBA" w:rsidP="00FC0EBA">
      <w:r>
        <w:t>D.</w:t>
      </w:r>
      <w:r>
        <w:rPr>
          <w:rFonts w:hint="eastAsia"/>
        </w:rPr>
        <w:t>生产管理人员</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36</w:t>
      </w:r>
      <w:r w:rsidR="00FC0EBA">
        <w:rPr>
          <w:rFonts w:hint="eastAsia"/>
        </w:rPr>
        <w:t>@</w:t>
      </w:r>
      <w:r w:rsidR="00FC0EBA">
        <w:rPr>
          <w:rFonts w:hint="eastAsia"/>
        </w:rPr>
        <w:t>一张工作票中，工作票签发人和工作许可人</w:t>
      </w:r>
      <w:r w:rsidR="00FC0EBA">
        <w:t>(</w:t>
      </w:r>
      <w:r w:rsidR="00FC0EBA">
        <w:rPr>
          <w:rFonts w:hint="eastAsia"/>
        </w:rPr>
        <w:t xml:space="preserve">    </w:t>
      </w:r>
      <w:r w:rsidR="00FC0EBA">
        <w:t>)</w:t>
      </w:r>
      <w:r w:rsidR="00FC0EBA">
        <w:rPr>
          <w:rFonts w:hint="eastAsia"/>
        </w:rPr>
        <w:t>工作负责人。</w:t>
      </w:r>
    </w:p>
    <w:p w:rsidR="00FC0EBA" w:rsidRDefault="00FC0EBA" w:rsidP="00FC0EBA">
      <w:r>
        <w:t>A.</w:t>
      </w:r>
      <w:r>
        <w:rPr>
          <w:rFonts w:hint="eastAsia"/>
        </w:rPr>
        <w:t>可以兼任</w:t>
      </w:r>
      <w:r>
        <w:tab/>
      </w:r>
      <w:r>
        <w:rPr>
          <w:rFonts w:hint="eastAsia"/>
        </w:rPr>
        <w:t xml:space="preserve"> </w:t>
      </w:r>
    </w:p>
    <w:p w:rsidR="00FC0EBA" w:rsidRDefault="00FC0EBA" w:rsidP="00FC0EBA">
      <w:r>
        <w:t>B.</w:t>
      </w:r>
      <w:r>
        <w:rPr>
          <w:rFonts w:hint="eastAsia"/>
        </w:rPr>
        <w:t>不得兼任</w:t>
      </w:r>
      <w:r>
        <w:rPr>
          <w:rFonts w:hint="eastAsia"/>
        </w:rPr>
        <w:t xml:space="preserve">  </w:t>
      </w:r>
    </w:p>
    <w:p w:rsidR="00FC0EBA" w:rsidRDefault="00FC0EBA" w:rsidP="00FC0EBA">
      <w:r>
        <w:t>C.</w:t>
      </w:r>
      <w:r>
        <w:rPr>
          <w:rFonts w:hint="eastAsia"/>
        </w:rPr>
        <w:t>必要时兼任</w:t>
      </w:r>
      <w:r>
        <w:rPr>
          <w:rFonts w:hint="eastAsia"/>
        </w:rPr>
        <w:t xml:space="preserve">  </w:t>
      </w:r>
    </w:p>
    <w:p w:rsidR="00FC0EBA" w:rsidRDefault="00FC0EBA" w:rsidP="00FC0EBA">
      <w:r>
        <w:t>D.</w:t>
      </w:r>
      <w:r>
        <w:rPr>
          <w:rFonts w:hint="eastAsia"/>
        </w:rPr>
        <w:t>经批准可兼任</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37</w:t>
      </w:r>
      <w:r w:rsidR="00FC0EBA">
        <w:rPr>
          <w:rFonts w:hint="eastAsia"/>
        </w:rPr>
        <w:t>@</w:t>
      </w:r>
      <w:r w:rsidR="00FC0EBA">
        <w:rPr>
          <w:rFonts w:hint="eastAsia"/>
        </w:rPr>
        <w:t>工作票由设备运维管理单位签发，也可由经设备运维管理单位（</w:t>
      </w:r>
      <w:r w:rsidR="00FC0EBA">
        <w:tab/>
      </w:r>
      <w:r w:rsidR="00FC0EBA">
        <w:rPr>
          <w:rFonts w:hint="eastAsia"/>
        </w:rPr>
        <w:t>）的检修及基建单位签发。</w:t>
      </w:r>
    </w:p>
    <w:p w:rsidR="00FC0EBA" w:rsidRDefault="00FC0EBA" w:rsidP="00FC0EBA">
      <w:r>
        <w:t>A.</w:t>
      </w:r>
      <w:r>
        <w:rPr>
          <w:rFonts w:hint="eastAsia"/>
        </w:rPr>
        <w:t>审核合格</w:t>
      </w:r>
      <w:r>
        <w:tab/>
      </w:r>
      <w:r>
        <w:rPr>
          <w:rFonts w:hint="eastAsia"/>
        </w:rPr>
        <w:t xml:space="preserve">   </w:t>
      </w:r>
    </w:p>
    <w:p w:rsidR="00FC0EBA" w:rsidRDefault="00FC0EBA" w:rsidP="00FC0EBA">
      <w:r>
        <w:t>B.</w:t>
      </w:r>
      <w:r>
        <w:rPr>
          <w:rFonts w:hint="eastAsia"/>
        </w:rPr>
        <w:t>授权</w:t>
      </w:r>
      <w:r>
        <w:rPr>
          <w:rFonts w:hint="eastAsia"/>
        </w:rPr>
        <w:t xml:space="preserve">    </w:t>
      </w:r>
    </w:p>
    <w:p w:rsidR="00FC0EBA" w:rsidRDefault="00FC0EBA" w:rsidP="00FC0EBA">
      <w:r>
        <w:lastRenderedPageBreak/>
        <w:t>C.</w:t>
      </w:r>
      <w:r>
        <w:rPr>
          <w:rFonts w:hint="eastAsia"/>
        </w:rPr>
        <w:t>批准</w:t>
      </w:r>
      <w:r>
        <w:rPr>
          <w:rFonts w:hint="eastAsia"/>
        </w:rPr>
        <w:t xml:space="preserve">     </w:t>
      </w:r>
    </w:p>
    <w:p w:rsidR="00FC0EBA" w:rsidRDefault="00FC0EBA" w:rsidP="00FC0EBA">
      <w:r>
        <w:t>D.</w:t>
      </w:r>
      <w:r>
        <w:rPr>
          <w:rFonts w:hint="eastAsia"/>
        </w:rPr>
        <w:t>审核合格且经批准</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38</w:t>
      </w:r>
      <w:r w:rsidR="00FC0EBA">
        <w:rPr>
          <w:rFonts w:hint="eastAsia"/>
        </w:rPr>
        <w:t>@</w:t>
      </w:r>
      <w:r w:rsidR="00FC0EBA">
        <w:rPr>
          <w:rFonts w:hint="eastAsia"/>
        </w:rPr>
        <w:t>检修及基建单位的（</w:t>
      </w:r>
      <w:r w:rsidR="00FC0EBA">
        <w:tab/>
      </w:r>
      <w:r w:rsidR="00FC0EBA">
        <w:rPr>
          <w:rFonts w:hint="eastAsia"/>
        </w:rPr>
        <w:t>）应事先送有关设备运维管理单位、调度控制中心备案。</w:t>
      </w:r>
    </w:p>
    <w:p w:rsidR="00FC0EBA" w:rsidRDefault="00FC0EBA" w:rsidP="00FC0EBA">
      <w:r>
        <w:rPr>
          <w:rFonts w:hint="eastAsia"/>
        </w:rPr>
        <w:t>A.</w:t>
      </w:r>
      <w:r>
        <w:rPr>
          <w:rFonts w:hint="eastAsia"/>
        </w:rPr>
        <w:t>工作许可人名单</w:t>
      </w:r>
      <w:r>
        <w:rPr>
          <w:rFonts w:hint="eastAsia"/>
        </w:rPr>
        <w:t xml:space="preserve">    </w:t>
      </w:r>
    </w:p>
    <w:p w:rsidR="00FC0EBA" w:rsidRDefault="00FC0EBA" w:rsidP="00FC0EBA">
      <w:r>
        <w:rPr>
          <w:rFonts w:hint="eastAsia"/>
        </w:rPr>
        <w:t>B.</w:t>
      </w:r>
      <w:r>
        <w:rPr>
          <w:rFonts w:hint="eastAsia"/>
        </w:rPr>
        <w:t>工作票签发人、工作负责人名单</w:t>
      </w:r>
    </w:p>
    <w:p w:rsidR="00FC0EBA" w:rsidRDefault="00FC0EBA" w:rsidP="00FC0EBA">
      <w:r>
        <w:t>C</w:t>
      </w:r>
      <w:r>
        <w:rPr>
          <w:rFonts w:hint="eastAsia"/>
        </w:rPr>
        <w:t>.</w:t>
      </w:r>
      <w:r>
        <w:rPr>
          <w:rFonts w:hint="eastAsia"/>
        </w:rPr>
        <w:t>单位人员名单</w:t>
      </w:r>
      <w:r>
        <w:rPr>
          <w:rFonts w:hint="eastAsia"/>
        </w:rPr>
        <w:t xml:space="preserve">      </w:t>
      </w:r>
    </w:p>
    <w:p w:rsidR="00FC0EBA" w:rsidRDefault="00FC0EBA" w:rsidP="00FC0EBA">
      <w:r>
        <w:rPr>
          <w:rFonts w:hint="eastAsia"/>
        </w:rPr>
        <w:t>D.</w:t>
      </w:r>
      <w:r>
        <w:rPr>
          <w:rFonts w:hint="eastAsia"/>
        </w:rPr>
        <w:t>工作班成员名单</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39</w:t>
      </w:r>
      <w:r w:rsidR="00FC0EBA">
        <w:rPr>
          <w:rFonts w:hint="eastAsia"/>
        </w:rPr>
        <w:t>@</w:t>
      </w:r>
      <w:r w:rsidR="00FC0EBA">
        <w:rPr>
          <w:rFonts w:hint="eastAsia"/>
        </w:rPr>
        <w:t>检修及基建单位的工作票签发人、工作负责人名单应事先送有关（</w:t>
      </w:r>
      <w:r w:rsidR="00FC0EBA">
        <w:tab/>
      </w:r>
      <w:r w:rsidR="00FC0EBA">
        <w:rPr>
          <w:rFonts w:hint="eastAsia"/>
        </w:rPr>
        <w:t>）备案。</w:t>
      </w:r>
    </w:p>
    <w:p w:rsidR="00FC0EBA" w:rsidRDefault="00FC0EBA" w:rsidP="00FC0EBA">
      <w:r>
        <w:rPr>
          <w:rFonts w:hint="eastAsia"/>
        </w:rPr>
        <w:t>A.</w:t>
      </w:r>
      <w:r>
        <w:rPr>
          <w:rFonts w:hint="eastAsia"/>
        </w:rPr>
        <w:t>发包单位的安质部、建设部</w:t>
      </w:r>
    </w:p>
    <w:p w:rsidR="00FC0EBA" w:rsidRDefault="00FC0EBA" w:rsidP="00FC0EBA">
      <w:r>
        <w:t>B</w:t>
      </w:r>
      <w:r>
        <w:rPr>
          <w:rFonts w:hint="eastAsia"/>
        </w:rPr>
        <w:t>.</w:t>
      </w:r>
      <w:r>
        <w:rPr>
          <w:rFonts w:hint="eastAsia"/>
        </w:rPr>
        <w:t>发包单位的安质部、运维检修部</w:t>
      </w:r>
    </w:p>
    <w:p w:rsidR="00FC0EBA" w:rsidRDefault="00FC0EBA" w:rsidP="00FC0EBA">
      <w:r>
        <w:t>C</w:t>
      </w:r>
      <w:r>
        <w:rPr>
          <w:rFonts w:hint="eastAsia"/>
        </w:rPr>
        <w:t>.</w:t>
      </w:r>
      <w:r>
        <w:rPr>
          <w:rFonts w:hint="eastAsia"/>
        </w:rPr>
        <w:t>设备运维管理单位、调度控制中心</w:t>
      </w:r>
    </w:p>
    <w:p w:rsidR="00FC0EBA" w:rsidRDefault="00FC0EBA" w:rsidP="00FC0EBA">
      <w:r>
        <w:t>D</w:t>
      </w:r>
      <w:r>
        <w:rPr>
          <w:rFonts w:hint="eastAsia"/>
        </w:rPr>
        <w:t>.</w:t>
      </w:r>
      <w:r>
        <w:rPr>
          <w:rFonts w:hint="eastAsia"/>
        </w:rPr>
        <w:t>发包单位的建设部、运维检修部</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41</w:t>
      </w:r>
      <w:r w:rsidR="00FC0EBA">
        <w:rPr>
          <w:rFonts w:hint="eastAsia"/>
        </w:rPr>
        <w:t>@</w:t>
      </w:r>
      <w:r w:rsidR="00FC0EBA">
        <w:rPr>
          <w:rFonts w:hint="eastAsia"/>
        </w:rPr>
        <w:t>承发包工程中，工作票（</w:t>
      </w:r>
      <w:r w:rsidR="00FC0EBA">
        <w:tab/>
      </w:r>
      <w:r w:rsidR="00FC0EBA">
        <w:rPr>
          <w:rFonts w:hint="eastAsia"/>
        </w:rPr>
        <w:t>）</w:t>
      </w:r>
    </w:p>
    <w:p w:rsidR="00FC0EBA" w:rsidRDefault="00FC0EBA" w:rsidP="00FC0EBA">
      <w:r>
        <w:rPr>
          <w:rFonts w:hint="eastAsia"/>
        </w:rPr>
        <w:t>A.</w:t>
      </w:r>
      <w:r>
        <w:rPr>
          <w:rFonts w:hint="eastAsia"/>
        </w:rPr>
        <w:t>必须由设备运维单位签发</w:t>
      </w:r>
    </w:p>
    <w:p w:rsidR="00FC0EBA" w:rsidRDefault="00FC0EBA" w:rsidP="00FC0EBA">
      <w:r>
        <w:t>B</w:t>
      </w:r>
      <w:r>
        <w:rPr>
          <w:rFonts w:hint="eastAsia"/>
        </w:rPr>
        <w:t>.</w:t>
      </w:r>
      <w:r>
        <w:rPr>
          <w:rFonts w:hint="eastAsia"/>
        </w:rPr>
        <w:t>必须由承包单位签发</w:t>
      </w:r>
    </w:p>
    <w:p w:rsidR="00FC0EBA" w:rsidRDefault="00FC0EBA" w:rsidP="00FC0EBA">
      <w:r>
        <w:t>C</w:t>
      </w:r>
      <w:r>
        <w:rPr>
          <w:rFonts w:hint="eastAsia"/>
        </w:rPr>
        <w:t>.</w:t>
      </w:r>
      <w:r>
        <w:rPr>
          <w:rFonts w:hint="eastAsia"/>
        </w:rPr>
        <w:t>可实行“双签发”形式</w:t>
      </w:r>
    </w:p>
    <w:p w:rsidR="00FC0EBA" w:rsidRDefault="00FC0EBA" w:rsidP="00FC0EBA">
      <w:r>
        <w:t>D</w:t>
      </w:r>
      <w:r>
        <w:rPr>
          <w:rFonts w:hint="eastAsia"/>
        </w:rPr>
        <w:t>.</w:t>
      </w:r>
      <w:r>
        <w:rPr>
          <w:rFonts w:hint="eastAsia"/>
        </w:rPr>
        <w:t>必须由主管部门签发</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42</w:t>
      </w:r>
      <w:r w:rsidR="00FC0EBA">
        <w:rPr>
          <w:rFonts w:hint="eastAsia"/>
        </w:rPr>
        <w:t>@</w:t>
      </w:r>
      <w:r w:rsidR="00FC0EBA">
        <w:rPr>
          <w:rFonts w:hint="eastAsia"/>
        </w:rPr>
        <w:t>承发包工程中，工作票可实行“双签发”形式。签发工作票时，双方（</w:t>
      </w:r>
      <w:r w:rsidR="00FC0EBA">
        <w:tab/>
      </w:r>
      <w:r w:rsidR="00FC0EBA">
        <w:rPr>
          <w:rFonts w:hint="eastAsia"/>
        </w:rPr>
        <w:t>）在工作票上分别签名，各自承担本规程工作票签发人相应的安全责任。</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工作负责人</w:t>
      </w:r>
    </w:p>
    <w:p w:rsidR="00FC0EBA" w:rsidRDefault="00FC0EBA" w:rsidP="00FC0EBA">
      <w:r>
        <w:t>C.</w:t>
      </w:r>
      <w:r>
        <w:rPr>
          <w:rFonts w:hint="eastAsia"/>
        </w:rPr>
        <w:t>项目负责人</w:t>
      </w:r>
      <w:r>
        <w:tab/>
      </w:r>
      <w:r>
        <w:rPr>
          <w:rFonts w:hint="eastAsia"/>
        </w:rPr>
        <w:t xml:space="preserve">      </w:t>
      </w:r>
    </w:p>
    <w:p w:rsidR="00FC0EBA" w:rsidRDefault="00FC0EBA" w:rsidP="00FC0EBA">
      <w:r>
        <w:t>D.</w:t>
      </w:r>
      <w:r>
        <w:rPr>
          <w:rFonts w:hint="eastAsia"/>
        </w:rPr>
        <w:t>生产管理人员</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43</w:t>
      </w:r>
      <w:r w:rsidR="00FC0EBA">
        <w:rPr>
          <w:rFonts w:hint="eastAsia"/>
        </w:rPr>
        <w:t>@</w:t>
      </w:r>
      <w:r w:rsidR="00FC0EBA">
        <w:rPr>
          <w:rFonts w:hint="eastAsia"/>
        </w:rPr>
        <w:t>在工作期间，工作票应始终保留在（</w:t>
      </w:r>
      <w:r w:rsidR="00FC0EBA">
        <w:tab/>
      </w:r>
      <w:r w:rsidR="00FC0EBA">
        <w:rPr>
          <w:rFonts w:hint="eastAsia"/>
        </w:rPr>
        <w:t>）手中。</w:t>
      </w:r>
    </w:p>
    <w:p w:rsidR="00FC0EBA" w:rsidRDefault="00FC0EBA" w:rsidP="00FC0EBA">
      <w:r>
        <w:rPr>
          <w:rFonts w:hint="eastAsia"/>
        </w:rPr>
        <w:t>A.</w:t>
      </w:r>
      <w:r>
        <w:rPr>
          <w:rFonts w:hint="eastAsia"/>
        </w:rPr>
        <w:t>工作票签发人</w:t>
      </w:r>
      <w:r>
        <w:tab/>
      </w:r>
      <w:r>
        <w:rPr>
          <w:rFonts w:hint="eastAsia"/>
        </w:rPr>
        <w:t xml:space="preserve">  </w:t>
      </w:r>
    </w:p>
    <w:p w:rsidR="00FC0EBA" w:rsidRDefault="00FC0EBA" w:rsidP="00FC0EBA">
      <w:r>
        <w:t>B.</w:t>
      </w:r>
      <w:r>
        <w:rPr>
          <w:rFonts w:hint="eastAsia"/>
        </w:rPr>
        <w:t>工作负责人</w:t>
      </w:r>
      <w:r>
        <w:rPr>
          <w:rFonts w:hint="eastAsia"/>
        </w:rPr>
        <w:t xml:space="preserve">  </w:t>
      </w:r>
    </w:p>
    <w:p w:rsidR="00FC0EBA" w:rsidRDefault="00FC0EBA" w:rsidP="00FC0EBA">
      <w:r>
        <w:t>C.</w:t>
      </w:r>
      <w:r>
        <w:rPr>
          <w:rFonts w:hint="eastAsia"/>
        </w:rPr>
        <w:t>工作许可人</w:t>
      </w:r>
      <w:r>
        <w:rPr>
          <w:rFonts w:hint="eastAsia"/>
        </w:rPr>
        <w:t xml:space="preserve"> </w:t>
      </w:r>
    </w:p>
    <w:p w:rsidR="00FC0EBA" w:rsidRDefault="00FC0EBA" w:rsidP="00FC0EBA">
      <w:r>
        <w:t>D.</w:t>
      </w:r>
      <w:r>
        <w:rPr>
          <w:rFonts w:hint="eastAsia"/>
        </w:rPr>
        <w:t>专责监护人</w:t>
      </w:r>
    </w:p>
    <w:p w:rsidR="00FC0EBA" w:rsidRDefault="00FC0EBA" w:rsidP="00FC0EBA">
      <w:r>
        <w:rPr>
          <w:rFonts w:hint="eastAsia"/>
        </w:rPr>
        <w:t>答案：</w:t>
      </w:r>
      <w:r>
        <w:rPr>
          <w:rFonts w:hint="eastAsia"/>
        </w:rPr>
        <w:t>B</w:t>
      </w:r>
    </w:p>
    <w:p w:rsidR="00FC0EBA" w:rsidRDefault="00FC0EBA" w:rsidP="00FC0EBA">
      <w:r>
        <w:rPr>
          <w:rFonts w:hint="eastAsia"/>
        </w:rPr>
        <w:lastRenderedPageBreak/>
        <w:t>答题解析：</w:t>
      </w:r>
    </w:p>
    <w:p w:rsidR="00FC0EBA" w:rsidRDefault="00DC08BB" w:rsidP="00FC0EBA">
      <w:r>
        <w:rPr>
          <w:rFonts w:hint="eastAsia"/>
        </w:rPr>
        <w:t>【单选题】</w:t>
      </w:r>
    </w:p>
    <w:p w:rsidR="00FC0EBA" w:rsidRDefault="00960989" w:rsidP="00FC0EBA">
      <w:r>
        <w:rPr>
          <w:rFonts w:hint="eastAsia"/>
        </w:rPr>
        <w:t>44</w:t>
      </w:r>
      <w:r w:rsidR="00FC0EBA">
        <w:rPr>
          <w:rFonts w:hint="eastAsia"/>
        </w:rPr>
        <w:t>@</w:t>
      </w:r>
      <w:r w:rsidR="00FC0EBA">
        <w:rPr>
          <w:rFonts w:hint="eastAsia"/>
        </w:rPr>
        <w:t>带电作业工作票，对同一电压等级、同类型、相同安全措施且（</w:t>
      </w:r>
      <w:r w:rsidR="00FC0EBA">
        <w:tab/>
      </w:r>
      <w:r w:rsidR="00FC0EBA">
        <w:rPr>
          <w:rFonts w:hint="eastAsia"/>
        </w:rPr>
        <w:t>）的带电作业，可在数条线路上共用一张工作票。</w:t>
      </w:r>
    </w:p>
    <w:p w:rsidR="00FC0EBA" w:rsidRDefault="00FC0EBA" w:rsidP="00FC0EBA">
      <w:r>
        <w:t>A.</w:t>
      </w:r>
      <w:r>
        <w:rPr>
          <w:rFonts w:hint="eastAsia"/>
        </w:rPr>
        <w:t>同时停用重合闸</w:t>
      </w:r>
      <w:r>
        <w:rPr>
          <w:rFonts w:hint="eastAsia"/>
        </w:rPr>
        <w:t xml:space="preserve">   </w:t>
      </w:r>
      <w:r>
        <w:tab/>
      </w:r>
    </w:p>
    <w:p w:rsidR="00FC0EBA" w:rsidRDefault="00FC0EBA" w:rsidP="00FC0EBA">
      <w:r>
        <w:t>B.</w:t>
      </w:r>
      <w:r>
        <w:rPr>
          <w:rFonts w:hint="eastAsia"/>
        </w:rPr>
        <w:t>同时开展的工作</w:t>
      </w:r>
    </w:p>
    <w:p w:rsidR="00FC0EBA" w:rsidRDefault="00FC0EBA" w:rsidP="00FC0EBA">
      <w:r>
        <w:t>C.</w:t>
      </w:r>
      <w:r>
        <w:rPr>
          <w:rFonts w:hint="eastAsia"/>
        </w:rPr>
        <w:t>同一天的工作</w:t>
      </w:r>
      <w:r>
        <w:tab/>
      </w:r>
      <w:r>
        <w:rPr>
          <w:rFonts w:hint="eastAsia"/>
        </w:rPr>
        <w:t xml:space="preserve">      </w:t>
      </w:r>
    </w:p>
    <w:p w:rsidR="00FC0EBA" w:rsidRDefault="00FC0EBA" w:rsidP="00FC0EBA">
      <w:r>
        <w:t>D.</w:t>
      </w:r>
      <w:r>
        <w:rPr>
          <w:rFonts w:hint="eastAsia"/>
        </w:rPr>
        <w:t>依次进行</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45</w:t>
      </w:r>
      <w:r w:rsidR="00FC0EBA">
        <w:rPr>
          <w:rFonts w:hint="eastAsia"/>
        </w:rPr>
        <w:t>@</w:t>
      </w:r>
      <w:r w:rsidR="00FC0EBA">
        <w:rPr>
          <w:rFonts w:hint="eastAsia"/>
        </w:rPr>
        <w:t>一个工作负责人（</w:t>
      </w:r>
      <w:r w:rsidR="00FC0EBA">
        <w:tab/>
      </w:r>
      <w:r w:rsidR="00FC0EBA">
        <w:rPr>
          <w:rFonts w:hint="eastAsia"/>
        </w:rPr>
        <w:t>）多张工作票。</w:t>
      </w:r>
    </w:p>
    <w:p w:rsidR="00FC0EBA" w:rsidRDefault="00FC0EBA" w:rsidP="00FC0EBA">
      <w:r>
        <w:t>A.</w:t>
      </w:r>
      <w:r>
        <w:rPr>
          <w:rFonts w:hint="eastAsia"/>
        </w:rPr>
        <w:t>不能同时持有</w:t>
      </w:r>
      <w:r>
        <w:tab/>
      </w:r>
    </w:p>
    <w:p w:rsidR="00FC0EBA" w:rsidRDefault="00FC0EBA" w:rsidP="00FC0EBA">
      <w:r>
        <w:t>B.</w:t>
      </w:r>
      <w:r>
        <w:rPr>
          <w:rFonts w:hint="eastAsia"/>
        </w:rPr>
        <w:t>不能同时执行</w:t>
      </w:r>
    </w:p>
    <w:p w:rsidR="00FC0EBA" w:rsidRDefault="00FC0EBA" w:rsidP="00FC0EBA">
      <w:r>
        <w:t>C.</w:t>
      </w:r>
      <w:r>
        <w:rPr>
          <w:rFonts w:hint="eastAsia"/>
        </w:rPr>
        <w:t>不能依次执行</w:t>
      </w:r>
      <w:r>
        <w:tab/>
      </w:r>
    </w:p>
    <w:p w:rsidR="00FC0EBA" w:rsidRDefault="00FC0EBA" w:rsidP="00FC0EBA">
      <w:r>
        <w:t>D.</w:t>
      </w:r>
      <w:r>
        <w:rPr>
          <w:rFonts w:hint="eastAsia"/>
        </w:rPr>
        <w:t>不能同时接受许可</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46</w:t>
      </w:r>
      <w:r w:rsidR="00FC0EBA">
        <w:rPr>
          <w:rFonts w:hint="eastAsia"/>
        </w:rPr>
        <w:t>@</w:t>
      </w:r>
      <w:r w:rsidR="00FC0EBA">
        <w:rPr>
          <w:rFonts w:hint="eastAsia"/>
        </w:rPr>
        <w:t>若一张工作票下设多个小组工作，每个小组应指定（</w:t>
      </w:r>
      <w:r w:rsidR="00FC0EBA">
        <w:rPr>
          <w:rFonts w:hint="eastAsia"/>
        </w:rPr>
        <w:t xml:space="preserve"> </w:t>
      </w:r>
      <w:r w:rsidR="00FC0EBA">
        <w:rPr>
          <w:rFonts w:hint="eastAsia"/>
        </w:rPr>
        <w:t>），并使用工作任务单。</w:t>
      </w:r>
      <w:r w:rsidR="00FC0EBA">
        <w:tab/>
        <w:t>,</w:t>
      </w:r>
    </w:p>
    <w:p w:rsidR="00FC0EBA" w:rsidRDefault="00FC0EBA" w:rsidP="00FC0EBA">
      <w:r>
        <w:t>A.</w:t>
      </w:r>
      <w:r>
        <w:rPr>
          <w:rFonts w:hint="eastAsia"/>
        </w:rPr>
        <w:t>工作联系人</w:t>
      </w:r>
      <w:r>
        <w:tab/>
      </w:r>
      <w:r>
        <w:rPr>
          <w:rFonts w:hint="eastAsia"/>
        </w:rPr>
        <w:t xml:space="preserve">   </w:t>
      </w:r>
    </w:p>
    <w:p w:rsidR="00FC0EBA" w:rsidRDefault="00FC0EBA" w:rsidP="00FC0EBA">
      <w:r>
        <w:t>B.</w:t>
      </w:r>
      <w:r>
        <w:rPr>
          <w:rFonts w:hint="eastAsia"/>
        </w:rPr>
        <w:t>工作协调人</w:t>
      </w:r>
    </w:p>
    <w:p w:rsidR="00FC0EBA" w:rsidRDefault="00FC0EBA" w:rsidP="00FC0EBA">
      <w:r>
        <w:t>C.</w:t>
      </w:r>
      <w:r>
        <w:rPr>
          <w:rFonts w:hint="eastAsia"/>
        </w:rPr>
        <w:t>专责监护人</w:t>
      </w:r>
      <w:r>
        <w:rPr>
          <w:rFonts w:hint="eastAsia"/>
        </w:rPr>
        <w:t xml:space="preserve">   </w:t>
      </w:r>
      <w:r>
        <w:tab/>
      </w:r>
    </w:p>
    <w:p w:rsidR="00FC0EBA" w:rsidRDefault="00FC0EBA" w:rsidP="00FC0EBA">
      <w:r>
        <w:t>D.</w:t>
      </w:r>
      <w:r>
        <w:rPr>
          <w:rFonts w:hint="eastAsia"/>
        </w:rPr>
        <w:t>小组负责人（监护人）</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47</w:t>
      </w:r>
      <w:r w:rsidR="00FC0EBA">
        <w:rPr>
          <w:rFonts w:hint="eastAsia"/>
        </w:rPr>
        <w:t>@</w:t>
      </w:r>
      <w:r w:rsidR="00FC0EBA">
        <w:rPr>
          <w:rFonts w:hint="eastAsia"/>
        </w:rPr>
        <w:t>一张工作票下设多个小组工作，工作任务单由</w:t>
      </w:r>
      <w:r w:rsidR="00FC0EBA">
        <w:t>(</w:t>
      </w:r>
      <w:r w:rsidR="00FC0EBA">
        <w:tab/>
      </w:r>
      <w:r w:rsidR="00FC0EBA">
        <w:rPr>
          <w:rFonts w:hint="eastAsia"/>
        </w:rPr>
        <w:t xml:space="preserve">  </w:t>
      </w:r>
      <w:r w:rsidR="00FC0EBA">
        <w:t>)</w:t>
      </w:r>
      <w:r w:rsidR="00FC0EBA">
        <w:rPr>
          <w:rFonts w:hint="eastAsia"/>
        </w:rPr>
        <w:t>许可。</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工作负责人</w:t>
      </w:r>
    </w:p>
    <w:p w:rsidR="00FC0EBA" w:rsidRDefault="00FC0EBA" w:rsidP="00FC0EBA">
      <w:r>
        <w:t>C.</w:t>
      </w:r>
      <w:r>
        <w:rPr>
          <w:rFonts w:hint="eastAsia"/>
        </w:rPr>
        <w:t>工作许可人</w:t>
      </w:r>
      <w:r>
        <w:tab/>
      </w:r>
      <w:r>
        <w:rPr>
          <w:rFonts w:hint="eastAsia"/>
        </w:rPr>
        <w:t xml:space="preserve">     </w:t>
      </w:r>
    </w:p>
    <w:p w:rsidR="00FC0EBA" w:rsidRDefault="00FC0EBA" w:rsidP="00FC0EBA">
      <w:r>
        <w:t>D.</w:t>
      </w:r>
      <w:r>
        <w:rPr>
          <w:rFonts w:hint="eastAsia"/>
        </w:rPr>
        <w:t>小组负责人</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48</w:t>
      </w:r>
      <w:r w:rsidR="00FC0EBA">
        <w:rPr>
          <w:rFonts w:hint="eastAsia"/>
        </w:rPr>
        <w:t>@</w:t>
      </w:r>
      <w:r w:rsidR="00FC0EBA">
        <w:rPr>
          <w:rFonts w:hint="eastAsia"/>
        </w:rPr>
        <w:t>一张工作票下设多个小组工作，工作结束后，由小组负责人交回工作任务单，向（</w:t>
      </w:r>
      <w:r w:rsidR="00FC0EBA">
        <w:tab/>
      </w:r>
      <w:r w:rsidR="00FC0EBA">
        <w:rPr>
          <w:rFonts w:hint="eastAsia"/>
        </w:rPr>
        <w:t>）办理工作结束手续</w:t>
      </w:r>
      <w:r w:rsidR="00FC0EBA">
        <w:t>..</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工作负责人</w:t>
      </w:r>
    </w:p>
    <w:p w:rsidR="00FC0EBA" w:rsidRDefault="00FC0EBA" w:rsidP="00FC0EBA">
      <w:r>
        <w:t>C.</w:t>
      </w:r>
      <w:r>
        <w:rPr>
          <w:rFonts w:hint="eastAsia"/>
        </w:rPr>
        <w:t>工作许可人</w:t>
      </w:r>
      <w:r>
        <w:tab/>
      </w:r>
      <w:r>
        <w:rPr>
          <w:rFonts w:hint="eastAsia"/>
        </w:rPr>
        <w:t xml:space="preserve">     </w:t>
      </w:r>
    </w:p>
    <w:p w:rsidR="00FC0EBA" w:rsidRDefault="00FC0EBA" w:rsidP="00FC0EBA">
      <w:r>
        <w:t>D.</w:t>
      </w:r>
      <w:r>
        <w:rPr>
          <w:rFonts w:hint="eastAsia"/>
        </w:rPr>
        <w:t>调控值班人员</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FC0EBA" w:rsidP="00FC0EBA">
      <w:r>
        <w:rPr>
          <w:rFonts w:hint="eastAsia"/>
        </w:rPr>
        <w:lastRenderedPageBreak/>
        <w:t>21@</w:t>
      </w:r>
      <w:r>
        <w:rPr>
          <w:rFonts w:hint="eastAsia"/>
        </w:rPr>
        <w:t>工作任务单一式两份，由工作票签发人或工作负责人签发，一份（</w:t>
      </w:r>
      <w:r>
        <w:tab/>
      </w:r>
      <w:r>
        <w:rPr>
          <w:rFonts w:hint="eastAsia"/>
        </w:rPr>
        <w:t>）留存，一份交小组负责人执行。</w:t>
      </w:r>
    </w:p>
    <w:p w:rsidR="00FC0EBA" w:rsidRDefault="00FC0EBA" w:rsidP="00FC0EBA">
      <w:r>
        <w:rPr>
          <w:rFonts w:hint="eastAsia"/>
        </w:rPr>
        <w:t>A.</w:t>
      </w:r>
      <w:r>
        <w:rPr>
          <w:rFonts w:hint="eastAsia"/>
        </w:rPr>
        <w:t>工作许可人</w:t>
      </w:r>
      <w:r>
        <w:tab/>
      </w:r>
      <w:r>
        <w:rPr>
          <w:rFonts w:hint="eastAsia"/>
        </w:rPr>
        <w:t xml:space="preserve">    </w:t>
      </w:r>
    </w:p>
    <w:p w:rsidR="00FC0EBA" w:rsidRDefault="00FC0EBA" w:rsidP="00FC0EBA">
      <w:r>
        <w:t>B.</w:t>
      </w:r>
      <w:r>
        <w:rPr>
          <w:rFonts w:hint="eastAsia"/>
        </w:rPr>
        <w:t>工作负责人</w:t>
      </w:r>
    </w:p>
    <w:p w:rsidR="00FC0EBA" w:rsidRDefault="00FC0EBA" w:rsidP="00FC0EBA">
      <w:r>
        <w:t>C.</w:t>
      </w:r>
      <w:r>
        <w:rPr>
          <w:rFonts w:hint="eastAsia"/>
        </w:rPr>
        <w:t>工作票签发人</w:t>
      </w:r>
      <w:r>
        <w:tab/>
      </w:r>
      <w:r>
        <w:rPr>
          <w:rFonts w:hint="eastAsia"/>
        </w:rPr>
        <w:t xml:space="preserve">    </w:t>
      </w:r>
    </w:p>
    <w:p w:rsidR="00FC0EBA" w:rsidRDefault="00FC0EBA" w:rsidP="00FC0EBA">
      <w:r>
        <w:t>D.</w:t>
      </w:r>
      <w:r>
        <w:rPr>
          <w:rFonts w:hint="eastAsia"/>
        </w:rPr>
        <w:t>调控值班人员</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49</w:t>
      </w:r>
      <w:r w:rsidR="00FC0EBA">
        <w:rPr>
          <w:rFonts w:hint="eastAsia"/>
        </w:rPr>
        <w:t>@</w:t>
      </w:r>
      <w:r w:rsidR="00FC0EBA">
        <w:rPr>
          <w:rFonts w:hint="eastAsia"/>
        </w:rPr>
        <w:t>一回线路检修（施工），若配合停电线路属于其他单位，应由检修（施工）单位事先（</w:t>
      </w:r>
      <w:r w:rsidR="00FC0EBA">
        <w:rPr>
          <w:rFonts w:hint="eastAsia"/>
        </w:rPr>
        <w:t xml:space="preserve">  </w:t>
      </w:r>
      <w:r w:rsidR="00FC0EBA">
        <w:rPr>
          <w:rFonts w:hint="eastAsia"/>
        </w:rPr>
        <w:t>），经配合线路的设备运维管理单位同意并实施停电、接地。</w:t>
      </w:r>
    </w:p>
    <w:p w:rsidR="00FC0EBA" w:rsidRDefault="00FC0EBA" w:rsidP="00FC0EBA">
      <w:r>
        <w:t>A.</w:t>
      </w:r>
      <w:r>
        <w:rPr>
          <w:rFonts w:hint="eastAsia"/>
        </w:rPr>
        <w:t>口头告知</w:t>
      </w:r>
      <w:r>
        <w:tab/>
      </w:r>
      <w:r>
        <w:rPr>
          <w:rFonts w:hint="eastAsia"/>
        </w:rPr>
        <w:t xml:space="preserve">  </w:t>
      </w:r>
    </w:p>
    <w:p w:rsidR="00FC0EBA" w:rsidRDefault="00FC0EBA" w:rsidP="00FC0EBA">
      <w:r>
        <w:t>B.</w:t>
      </w:r>
      <w:r>
        <w:rPr>
          <w:rFonts w:hint="eastAsia"/>
        </w:rPr>
        <w:t>书面告知</w:t>
      </w:r>
    </w:p>
    <w:p w:rsidR="00FC0EBA" w:rsidRDefault="00FC0EBA" w:rsidP="00FC0EBA">
      <w:r>
        <w:t>C.</w:t>
      </w:r>
      <w:r>
        <w:rPr>
          <w:rFonts w:hint="eastAsia"/>
        </w:rPr>
        <w:t>口头申请</w:t>
      </w:r>
      <w:r>
        <w:tab/>
      </w:r>
      <w:r>
        <w:rPr>
          <w:rFonts w:hint="eastAsia"/>
        </w:rPr>
        <w:t xml:space="preserve">  </w:t>
      </w:r>
    </w:p>
    <w:p w:rsidR="00FC0EBA" w:rsidRDefault="00FC0EBA" w:rsidP="00FC0EBA">
      <w:r>
        <w:t>D.</w:t>
      </w:r>
      <w:r>
        <w:rPr>
          <w:rFonts w:hint="eastAsia"/>
        </w:rPr>
        <w:t>书面申请</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50</w:t>
      </w:r>
      <w:r w:rsidR="00FC0EBA">
        <w:rPr>
          <w:rFonts w:hint="eastAsia"/>
        </w:rPr>
        <w:t>@</w:t>
      </w:r>
      <w:r w:rsidR="00FC0EBA">
        <w:rPr>
          <w:rFonts w:hint="eastAsia"/>
        </w:rPr>
        <w:t>一回线路检修（施工），其邻近或交叉的其他电力线路需进行配合停电和接地时，应在（</w:t>
      </w:r>
      <w:r w:rsidR="00FC0EBA">
        <w:rPr>
          <w:rFonts w:hint="eastAsia"/>
        </w:rPr>
        <w:t xml:space="preserve">   </w:t>
      </w:r>
      <w:r w:rsidR="00FC0EBA">
        <w:rPr>
          <w:rFonts w:hint="eastAsia"/>
        </w:rPr>
        <w:t>）。</w:t>
      </w:r>
    </w:p>
    <w:p w:rsidR="00FC0EBA" w:rsidRDefault="00FC0EBA" w:rsidP="00FC0EBA">
      <w:r>
        <w:rPr>
          <w:rFonts w:hint="eastAsia"/>
        </w:rPr>
        <w:t>A.</w:t>
      </w:r>
      <w:r>
        <w:rPr>
          <w:rFonts w:hint="eastAsia"/>
        </w:rPr>
        <w:t>工作日志中记录</w:t>
      </w:r>
    </w:p>
    <w:p w:rsidR="00FC0EBA" w:rsidRDefault="00FC0EBA" w:rsidP="00FC0EBA">
      <w:r>
        <w:t>B</w:t>
      </w:r>
      <w:r>
        <w:rPr>
          <w:rFonts w:hint="eastAsia"/>
        </w:rPr>
        <w:t>.</w:t>
      </w:r>
      <w:r>
        <w:rPr>
          <w:rFonts w:hint="eastAsia"/>
        </w:rPr>
        <w:t>交底记录中记录</w:t>
      </w:r>
    </w:p>
    <w:p w:rsidR="00FC0EBA" w:rsidRDefault="00FC0EBA" w:rsidP="00FC0EBA">
      <w:r>
        <w:t>C</w:t>
      </w:r>
      <w:r>
        <w:rPr>
          <w:rFonts w:hint="eastAsia"/>
        </w:rPr>
        <w:t>.</w:t>
      </w:r>
      <w:r>
        <w:rPr>
          <w:rFonts w:hint="eastAsia"/>
        </w:rPr>
        <w:t>工作票中列入相应的注意事项</w:t>
      </w:r>
    </w:p>
    <w:p w:rsidR="00FC0EBA" w:rsidRDefault="00FC0EBA" w:rsidP="00FC0EBA">
      <w:r>
        <w:t>D</w:t>
      </w:r>
      <w:r>
        <w:rPr>
          <w:rFonts w:hint="eastAsia"/>
        </w:rPr>
        <w:t>.</w:t>
      </w:r>
      <w:r>
        <w:rPr>
          <w:rFonts w:hint="eastAsia"/>
        </w:rPr>
        <w:t>工作票中列入相应的安全措施</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51</w:t>
      </w:r>
      <w:r w:rsidR="00FC0EBA">
        <w:rPr>
          <w:rFonts w:hint="eastAsia"/>
        </w:rPr>
        <w:t>@</w:t>
      </w:r>
      <w:r w:rsidR="00FC0EBA">
        <w:rPr>
          <w:rFonts w:hint="eastAsia"/>
        </w:rPr>
        <w:t>若配合停电线路属于其他单位，应由检修（施工）单位事先书面申请，经配合线路的（</w:t>
      </w:r>
      <w:r w:rsidR="00FC0EBA">
        <w:tab/>
      </w:r>
      <w:r w:rsidR="00FC0EBA">
        <w:rPr>
          <w:rFonts w:hint="eastAsia"/>
        </w:rPr>
        <w:t xml:space="preserve">   </w:t>
      </w:r>
      <w:r w:rsidR="00FC0EBA">
        <w:rPr>
          <w:rFonts w:hint="eastAsia"/>
        </w:rPr>
        <w:t>）同意并实施停电、接地。</w:t>
      </w:r>
    </w:p>
    <w:p w:rsidR="00FC0EBA" w:rsidRDefault="00FC0EBA" w:rsidP="00FC0EBA">
      <w:r>
        <w:t>A.</w:t>
      </w:r>
      <w:r>
        <w:rPr>
          <w:rFonts w:hint="eastAsia"/>
        </w:rPr>
        <w:t>设备运维管理单位</w:t>
      </w:r>
      <w:r>
        <w:rPr>
          <w:rFonts w:hint="eastAsia"/>
        </w:rPr>
        <w:t xml:space="preserve">   </w:t>
      </w:r>
      <w:r>
        <w:tab/>
      </w:r>
    </w:p>
    <w:p w:rsidR="00FC0EBA" w:rsidRDefault="00FC0EBA" w:rsidP="00FC0EBA">
      <w:r>
        <w:t>B.</w:t>
      </w:r>
      <w:r>
        <w:rPr>
          <w:rFonts w:hint="eastAsia"/>
        </w:rPr>
        <w:t>设备资产单位</w:t>
      </w:r>
      <w:r>
        <w:tab/>
        <w:t>.</w:t>
      </w:r>
    </w:p>
    <w:p w:rsidR="00FC0EBA" w:rsidRDefault="00FC0EBA" w:rsidP="00FC0EBA">
      <w:r>
        <w:t>C.</w:t>
      </w:r>
      <w:r>
        <w:rPr>
          <w:rFonts w:hint="eastAsia"/>
        </w:rPr>
        <w:t>设备检修单位</w:t>
      </w:r>
      <w:r>
        <w:rPr>
          <w:rFonts w:hint="eastAsia"/>
        </w:rPr>
        <w:t xml:space="preserve">        </w:t>
      </w:r>
      <w:r>
        <w:tab/>
      </w:r>
    </w:p>
    <w:p w:rsidR="00FC0EBA" w:rsidRDefault="00FC0EBA" w:rsidP="00FC0EBA">
      <w:r>
        <w:t>D.</w:t>
      </w:r>
      <w:r>
        <w:rPr>
          <w:rFonts w:hint="eastAsia"/>
        </w:rPr>
        <w:t>设备施工单位</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52</w:t>
      </w:r>
      <w:r w:rsidR="00FC0EBA">
        <w:rPr>
          <w:rFonts w:hint="eastAsia"/>
        </w:rPr>
        <w:t>@</w:t>
      </w:r>
      <w:r w:rsidR="00FC0EBA">
        <w:rPr>
          <w:rFonts w:hint="eastAsia"/>
        </w:rPr>
        <w:t>若配合停电线路属于其他单位，应由检修（施工）单位事先书面申请，经配合线路的设备运维管理单位同意并实施</w:t>
      </w:r>
      <w:r w:rsidR="00FC0EBA">
        <w:t>(</w:t>
      </w:r>
      <w:r w:rsidR="00FC0EBA">
        <w:tab/>
        <w:t>)</w:t>
      </w:r>
      <w:r w:rsidR="00FC0EBA">
        <w:rPr>
          <w:rFonts w:hint="eastAsia"/>
        </w:rPr>
        <w:t>。</w:t>
      </w:r>
    </w:p>
    <w:p w:rsidR="00FC0EBA" w:rsidRDefault="00FC0EBA" w:rsidP="00FC0EBA">
      <w:r>
        <w:t>A.</w:t>
      </w:r>
      <w:r>
        <w:rPr>
          <w:rFonts w:hint="eastAsia"/>
        </w:rPr>
        <w:t>停电</w:t>
      </w:r>
      <w:r>
        <w:rPr>
          <w:rFonts w:hint="eastAsia"/>
        </w:rPr>
        <w:t xml:space="preserve">    </w:t>
      </w:r>
      <w:r>
        <w:tab/>
      </w:r>
      <w:r>
        <w:rPr>
          <w:rFonts w:hint="eastAsia"/>
        </w:rPr>
        <w:t xml:space="preserve">    </w:t>
      </w:r>
    </w:p>
    <w:p w:rsidR="00FC0EBA" w:rsidRDefault="00FC0EBA" w:rsidP="00FC0EBA">
      <w:r>
        <w:t>B.</w:t>
      </w:r>
      <w:r>
        <w:rPr>
          <w:rFonts w:hint="eastAsia"/>
        </w:rPr>
        <w:t>接地</w:t>
      </w:r>
    </w:p>
    <w:p w:rsidR="00FC0EBA" w:rsidRDefault="00FC0EBA" w:rsidP="00FC0EBA">
      <w:r>
        <w:t>C.</w:t>
      </w:r>
      <w:r>
        <w:rPr>
          <w:rFonts w:hint="eastAsia"/>
        </w:rPr>
        <w:t>停电、接地</w:t>
      </w:r>
      <w:r>
        <w:tab/>
      </w:r>
      <w:r>
        <w:rPr>
          <w:rFonts w:hint="eastAsia"/>
        </w:rPr>
        <w:t xml:space="preserve"> </w:t>
      </w:r>
    </w:p>
    <w:p w:rsidR="00FC0EBA" w:rsidRDefault="00FC0EBA" w:rsidP="00FC0EBA">
      <w:r>
        <w:t>D.</w:t>
      </w:r>
      <w:r>
        <w:rPr>
          <w:rFonts w:hint="eastAsia"/>
        </w:rPr>
        <w:t>隔离</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lastRenderedPageBreak/>
        <w:t>【单选题】</w:t>
      </w:r>
    </w:p>
    <w:p w:rsidR="00FC0EBA" w:rsidRDefault="00960989" w:rsidP="00FC0EBA">
      <w:r>
        <w:rPr>
          <w:rFonts w:hint="eastAsia"/>
        </w:rPr>
        <w:t>53</w:t>
      </w:r>
      <w:r w:rsidR="00FC0EBA">
        <w:rPr>
          <w:rFonts w:hint="eastAsia"/>
        </w:rPr>
        <w:t>@</w:t>
      </w:r>
      <w:r w:rsidR="00FC0EBA">
        <w:rPr>
          <w:rFonts w:hint="eastAsia"/>
        </w:rPr>
        <w:t>一条线路分区段工作，若填用一张工作票，经</w:t>
      </w:r>
      <w:r w:rsidR="00FC0EBA">
        <w:t>(</w:t>
      </w:r>
      <w:r w:rsidR="00FC0EBA">
        <w:tab/>
      </w:r>
      <w:r w:rsidR="00FC0EBA">
        <w:rPr>
          <w:rFonts w:hint="eastAsia"/>
        </w:rPr>
        <w:t xml:space="preserve">  </w:t>
      </w:r>
      <w:r w:rsidR="00FC0EBA">
        <w:t>)</w:t>
      </w:r>
      <w:r w:rsidR="00FC0EBA">
        <w:rPr>
          <w:rFonts w:hint="eastAsia"/>
        </w:rPr>
        <w:t>同意，在线路检修状态下，由工作班自行装设的接地线等安全措施可分段执行。</w:t>
      </w:r>
    </w:p>
    <w:p w:rsidR="00FC0EBA" w:rsidRDefault="00FC0EBA" w:rsidP="00FC0EBA">
      <w:r>
        <w:t>A.</w:t>
      </w:r>
      <w:r>
        <w:rPr>
          <w:rFonts w:hint="eastAsia"/>
        </w:rPr>
        <w:t>工作票签发人</w:t>
      </w:r>
      <w:r>
        <w:rPr>
          <w:rFonts w:hint="eastAsia"/>
        </w:rPr>
        <w:t xml:space="preserve">  </w:t>
      </w:r>
      <w:r>
        <w:tab/>
      </w:r>
    </w:p>
    <w:p w:rsidR="00FC0EBA" w:rsidRDefault="00FC0EBA" w:rsidP="00FC0EBA">
      <w:r>
        <w:t>B.</w:t>
      </w:r>
      <w:r>
        <w:rPr>
          <w:rFonts w:hint="eastAsia"/>
        </w:rPr>
        <w:t>工作负责人</w:t>
      </w:r>
    </w:p>
    <w:p w:rsidR="00FC0EBA" w:rsidRDefault="00FC0EBA" w:rsidP="00FC0EBA">
      <w:r>
        <w:t>C.</w:t>
      </w:r>
      <w:r>
        <w:rPr>
          <w:rFonts w:hint="eastAsia"/>
        </w:rPr>
        <w:t>工作许可人</w:t>
      </w:r>
      <w:r>
        <w:rPr>
          <w:rFonts w:hint="eastAsia"/>
        </w:rPr>
        <w:t xml:space="preserve">   </w:t>
      </w:r>
    </w:p>
    <w:p w:rsidR="00FC0EBA" w:rsidRDefault="00FC0EBA" w:rsidP="00FC0EBA">
      <w:r>
        <w:t>D.</w:t>
      </w:r>
      <w:r>
        <w:rPr>
          <w:rFonts w:hint="eastAsia"/>
        </w:rPr>
        <w:t>专责监护人</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54</w:t>
      </w:r>
      <w:r w:rsidR="00FC0EBA">
        <w:rPr>
          <w:rFonts w:hint="eastAsia"/>
        </w:rPr>
        <w:t>@</w:t>
      </w:r>
      <w:r w:rsidR="00FC0EBA">
        <w:rPr>
          <w:rFonts w:hint="eastAsia"/>
        </w:rPr>
        <w:t>一条线路分区段工作，若填用一张工作票，经工作票签发人同意，在线路检修状态下，由工作班自行装设的接地线等安全措施可分段执行。工作票中应填写清楚使用的接地线</w:t>
      </w:r>
      <w:r w:rsidR="00FC0EBA">
        <w:t>(</w:t>
      </w:r>
      <w:r w:rsidR="00FC0EBA">
        <w:rPr>
          <w:rFonts w:hint="eastAsia"/>
        </w:rPr>
        <w:t xml:space="preserve">  </w:t>
      </w:r>
      <w:r w:rsidR="00FC0EBA">
        <w:t>)</w:t>
      </w:r>
      <w:r w:rsidR="00FC0EBA">
        <w:rPr>
          <w:rFonts w:hint="eastAsia"/>
        </w:rPr>
        <w:t>等随工作区段转移情况。</w:t>
      </w:r>
    </w:p>
    <w:p w:rsidR="00FC0EBA" w:rsidRDefault="00FC0EBA" w:rsidP="00FC0EBA">
      <w:r>
        <w:t>A.</w:t>
      </w:r>
      <w:r>
        <w:rPr>
          <w:rFonts w:hint="eastAsia"/>
        </w:rPr>
        <w:t>装设时间、位置</w:t>
      </w:r>
      <w:r>
        <w:tab/>
      </w:r>
      <w:r>
        <w:rPr>
          <w:rFonts w:hint="eastAsia"/>
        </w:rPr>
        <w:t xml:space="preserve">  </w:t>
      </w:r>
    </w:p>
    <w:p w:rsidR="00FC0EBA" w:rsidRDefault="00FC0EBA" w:rsidP="00FC0EBA">
      <w:r>
        <w:t>B.</w:t>
      </w:r>
      <w:r>
        <w:rPr>
          <w:rFonts w:hint="eastAsia"/>
        </w:rPr>
        <w:t>编号、装拆时间、位置</w:t>
      </w:r>
    </w:p>
    <w:p w:rsidR="00FC0EBA" w:rsidRDefault="00FC0EBA" w:rsidP="00FC0EBA">
      <w:r>
        <w:t>C.</w:t>
      </w:r>
      <w:r>
        <w:rPr>
          <w:rFonts w:hint="eastAsia"/>
        </w:rPr>
        <w:t>编号、拆除时间</w:t>
      </w:r>
      <w:r>
        <w:tab/>
      </w:r>
      <w:r>
        <w:rPr>
          <w:rFonts w:hint="eastAsia"/>
        </w:rPr>
        <w:t xml:space="preserve">  </w:t>
      </w:r>
    </w:p>
    <w:p w:rsidR="00FC0EBA" w:rsidRDefault="00FC0EBA" w:rsidP="00FC0EBA">
      <w:r>
        <w:t>D.</w:t>
      </w:r>
      <w:r>
        <w:rPr>
          <w:rFonts w:hint="eastAsia"/>
        </w:rPr>
        <w:t>编号、装设时间、位置</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55</w:t>
      </w:r>
      <w:r w:rsidR="00FC0EBA">
        <w:rPr>
          <w:rFonts w:hint="eastAsia"/>
        </w:rPr>
        <w:t>@</w:t>
      </w:r>
      <w:r w:rsidR="00FC0EBA">
        <w:rPr>
          <w:rFonts w:hint="eastAsia"/>
        </w:rPr>
        <w:t>一条线路分区段工作，若填用一张工作票，经工作票签发人同意，在线路检修状态下，由工作班自行装设的接地线</w:t>
      </w:r>
      <w:r w:rsidR="00FC0EBA">
        <w:t xml:space="preserve"> </w:t>
      </w:r>
      <w:r w:rsidR="00FC0EBA">
        <w:rPr>
          <w:rFonts w:hint="eastAsia"/>
        </w:rPr>
        <w:t>等安全措施（</w:t>
      </w:r>
      <w:r w:rsidR="00FC0EBA">
        <w:tab/>
      </w:r>
      <w:r w:rsidR="00FC0EBA">
        <w:rPr>
          <w:rFonts w:hint="eastAsia"/>
        </w:rPr>
        <w:t>）。</w:t>
      </w:r>
    </w:p>
    <w:p w:rsidR="00FC0EBA" w:rsidRDefault="00FC0EBA" w:rsidP="00FC0EBA">
      <w:r>
        <w:t>A.</w:t>
      </w:r>
      <w:r>
        <w:rPr>
          <w:rFonts w:hint="eastAsia"/>
        </w:rPr>
        <w:t>应一次性完成</w:t>
      </w:r>
      <w:r>
        <w:tab/>
      </w:r>
      <w:r>
        <w:rPr>
          <w:rFonts w:hint="eastAsia"/>
        </w:rPr>
        <w:t xml:space="preserve">   </w:t>
      </w:r>
    </w:p>
    <w:p w:rsidR="00FC0EBA" w:rsidRDefault="00FC0EBA" w:rsidP="00FC0EBA">
      <w:r>
        <w:t>B.</w:t>
      </w:r>
      <w:r>
        <w:rPr>
          <w:rFonts w:hint="eastAsia"/>
        </w:rPr>
        <w:t>可分段执行</w:t>
      </w:r>
    </w:p>
    <w:p w:rsidR="00FC0EBA" w:rsidRDefault="00FC0EBA" w:rsidP="00FC0EBA">
      <w:r>
        <w:t>C.</w:t>
      </w:r>
      <w:r>
        <w:rPr>
          <w:rFonts w:hint="eastAsia"/>
        </w:rPr>
        <w:t>可分天完成</w:t>
      </w:r>
      <w:r>
        <w:rPr>
          <w:rFonts w:hint="eastAsia"/>
        </w:rPr>
        <w:t xml:space="preserve">     </w:t>
      </w:r>
      <w:r>
        <w:tab/>
      </w:r>
    </w:p>
    <w:p w:rsidR="00FC0EBA" w:rsidRDefault="00FC0EBA" w:rsidP="00FC0EBA">
      <w:r>
        <w:t>D.</w:t>
      </w:r>
      <w:r>
        <w:rPr>
          <w:rFonts w:hint="eastAsia"/>
        </w:rPr>
        <w:t>应在工作前完成</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56</w:t>
      </w:r>
      <w:r w:rsidR="00FC0EBA">
        <w:rPr>
          <w:rFonts w:hint="eastAsia"/>
        </w:rPr>
        <w:t>@</w:t>
      </w:r>
      <w:r w:rsidR="00FC0EBA">
        <w:rPr>
          <w:rFonts w:hint="eastAsia"/>
        </w:rPr>
        <w:t>持线路或电缆工作票进入变电站或发电厂升压站进行架空线路、电缆等工作，应增填工作票份数，由变电站或发电厂（</w:t>
      </w:r>
      <w:r w:rsidR="00FC0EBA">
        <w:rPr>
          <w:rFonts w:hint="eastAsia"/>
        </w:rPr>
        <w:t xml:space="preserve">  </w:t>
      </w:r>
      <w:r w:rsidR="00FC0EBA">
        <w:rPr>
          <w:rFonts w:hint="eastAsia"/>
        </w:rPr>
        <w:t>）许可，并留存。</w:t>
      </w:r>
    </w:p>
    <w:p w:rsidR="00FC0EBA" w:rsidRDefault="00FC0EBA" w:rsidP="00FC0EBA">
      <w:r>
        <w:t>A.</w:t>
      </w:r>
      <w:r>
        <w:rPr>
          <w:rFonts w:hint="eastAsia"/>
        </w:rPr>
        <w:t>技术人员</w:t>
      </w:r>
      <w:r>
        <w:tab/>
      </w:r>
      <w:r>
        <w:rPr>
          <w:rFonts w:hint="eastAsia"/>
        </w:rPr>
        <w:t xml:space="preserve">      </w:t>
      </w:r>
    </w:p>
    <w:p w:rsidR="00FC0EBA" w:rsidRDefault="00FC0EBA" w:rsidP="00FC0EBA">
      <w:r>
        <w:t>B.</w:t>
      </w:r>
      <w:r>
        <w:rPr>
          <w:rFonts w:hint="eastAsia"/>
        </w:rPr>
        <w:t>值班人员</w:t>
      </w:r>
    </w:p>
    <w:p w:rsidR="00FC0EBA" w:rsidRDefault="00FC0EBA" w:rsidP="00FC0EBA">
      <w:r>
        <w:t>C.</w:t>
      </w:r>
      <w:r>
        <w:rPr>
          <w:rFonts w:hint="eastAsia"/>
        </w:rPr>
        <w:t>工作许可人</w:t>
      </w:r>
      <w:r>
        <w:tab/>
      </w:r>
      <w:r>
        <w:rPr>
          <w:rFonts w:hint="eastAsia"/>
        </w:rPr>
        <w:t xml:space="preserve">   </w:t>
      </w:r>
    </w:p>
    <w:p w:rsidR="00FC0EBA" w:rsidRDefault="00FC0EBA" w:rsidP="00FC0EBA">
      <w:r>
        <w:t>D.</w:t>
      </w:r>
      <w:r>
        <w:rPr>
          <w:rFonts w:hint="eastAsia"/>
        </w:rPr>
        <w:t>安全人员</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57</w:t>
      </w:r>
      <w:r w:rsidR="00FC0EBA">
        <w:rPr>
          <w:rFonts w:hint="eastAsia"/>
        </w:rPr>
        <w:t>@</w:t>
      </w:r>
      <w:r w:rsidR="00FC0EBA">
        <w:rPr>
          <w:rFonts w:hint="eastAsia"/>
        </w:rPr>
        <w:t>持线路或电缆工作票进入变电站或发电厂升压站进行架空线路、电缆等工作，应（</w:t>
      </w:r>
      <w:r w:rsidR="00FC0EBA">
        <w:rPr>
          <w:rFonts w:hint="eastAsia"/>
        </w:rPr>
        <w:t xml:space="preserve">  </w:t>
      </w:r>
      <w:r w:rsidR="00FC0EBA">
        <w:rPr>
          <w:rFonts w:hint="eastAsia"/>
        </w:rPr>
        <w:t>），由变电站或发电厂工作许可人许可，并留存。</w:t>
      </w:r>
    </w:p>
    <w:p w:rsidR="00FC0EBA" w:rsidRDefault="00FC0EBA" w:rsidP="00FC0EBA">
      <w:r>
        <w:t>A.</w:t>
      </w:r>
      <w:r>
        <w:rPr>
          <w:rFonts w:hint="eastAsia"/>
        </w:rPr>
        <w:t>得到部门领导批准</w:t>
      </w:r>
      <w:r>
        <w:tab/>
      </w:r>
      <w:r>
        <w:rPr>
          <w:rFonts w:hint="eastAsia"/>
        </w:rPr>
        <w:t xml:space="preserve">   </w:t>
      </w:r>
    </w:p>
    <w:p w:rsidR="00FC0EBA" w:rsidRDefault="00FC0EBA" w:rsidP="00FC0EBA">
      <w:r>
        <w:t>B.</w:t>
      </w:r>
      <w:r>
        <w:rPr>
          <w:rFonts w:hint="eastAsia"/>
        </w:rPr>
        <w:t>持工作联系单</w:t>
      </w:r>
    </w:p>
    <w:p w:rsidR="00FC0EBA" w:rsidRDefault="00FC0EBA" w:rsidP="00FC0EBA">
      <w:r>
        <w:t>C.</w:t>
      </w:r>
      <w:r>
        <w:rPr>
          <w:rFonts w:hint="eastAsia"/>
        </w:rPr>
        <w:t>得到调度工作许可</w:t>
      </w:r>
      <w:r>
        <w:rPr>
          <w:rFonts w:hint="eastAsia"/>
        </w:rPr>
        <w:t xml:space="preserve">   </w:t>
      </w:r>
      <w:r>
        <w:tab/>
      </w:r>
    </w:p>
    <w:p w:rsidR="00FC0EBA" w:rsidRDefault="00FC0EBA" w:rsidP="00FC0EBA">
      <w:r>
        <w:t>D.</w:t>
      </w:r>
      <w:r>
        <w:rPr>
          <w:rFonts w:hint="eastAsia"/>
        </w:rPr>
        <w:t>增填工作票份数</w:t>
      </w:r>
    </w:p>
    <w:p w:rsidR="00FC0EBA" w:rsidRDefault="00FC0EBA" w:rsidP="00FC0EBA">
      <w:r>
        <w:rPr>
          <w:rFonts w:hint="eastAsia"/>
        </w:rPr>
        <w:lastRenderedPageBreak/>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58</w:t>
      </w:r>
      <w:r w:rsidR="00FC0EBA">
        <w:rPr>
          <w:rFonts w:hint="eastAsia"/>
        </w:rPr>
        <w:t>@</w:t>
      </w:r>
      <w:r w:rsidR="00FC0EBA">
        <w:rPr>
          <w:rFonts w:hint="eastAsia"/>
        </w:rPr>
        <w:t>第一、第二种工作票和带电作业工作票的有效时间，以批准的（</w:t>
      </w:r>
      <w:r w:rsidR="00FC0EBA">
        <w:tab/>
      </w:r>
      <w:r w:rsidR="00FC0EBA">
        <w:rPr>
          <w:rFonts w:hint="eastAsia"/>
        </w:rPr>
        <w:t>）为限。</w:t>
      </w:r>
    </w:p>
    <w:p w:rsidR="00FC0EBA" w:rsidRDefault="00FC0EBA" w:rsidP="00FC0EBA">
      <w:r>
        <w:t>A.</w:t>
      </w:r>
      <w:r>
        <w:rPr>
          <w:rFonts w:hint="eastAsia"/>
        </w:rPr>
        <w:t>工作时间</w:t>
      </w:r>
      <w:r>
        <w:rPr>
          <w:rFonts w:hint="eastAsia"/>
        </w:rPr>
        <w:t xml:space="preserve">    </w:t>
      </w:r>
    </w:p>
    <w:p w:rsidR="00FC0EBA" w:rsidRDefault="00FC0EBA" w:rsidP="00FC0EBA">
      <w:r>
        <w:t>B.</w:t>
      </w:r>
      <w:r>
        <w:rPr>
          <w:rFonts w:hint="eastAsia"/>
        </w:rPr>
        <w:t>申请时间</w:t>
      </w:r>
      <w:r>
        <w:rPr>
          <w:rFonts w:hint="eastAsia"/>
        </w:rPr>
        <w:t xml:space="preserve">   </w:t>
      </w:r>
    </w:p>
    <w:p w:rsidR="00FC0EBA" w:rsidRDefault="00FC0EBA" w:rsidP="00FC0EBA">
      <w:r>
        <w:t>C.</w:t>
      </w:r>
      <w:r>
        <w:rPr>
          <w:rFonts w:hint="eastAsia"/>
        </w:rPr>
        <w:t>停役时间</w:t>
      </w:r>
      <w:r>
        <w:tab/>
      </w:r>
      <w:r>
        <w:rPr>
          <w:rFonts w:hint="eastAsia"/>
        </w:rPr>
        <w:t xml:space="preserve">  </w:t>
      </w:r>
    </w:p>
    <w:p w:rsidR="00FC0EBA" w:rsidRDefault="00FC0EBA" w:rsidP="00FC0EBA">
      <w:r>
        <w:t>D.</w:t>
      </w:r>
      <w:r>
        <w:rPr>
          <w:rFonts w:hint="eastAsia"/>
        </w:rPr>
        <w:t>检修期</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59</w:t>
      </w:r>
      <w:r w:rsidR="00FC0EBA">
        <w:rPr>
          <w:rFonts w:hint="eastAsia"/>
        </w:rPr>
        <w:t>@</w:t>
      </w:r>
      <w:r w:rsidR="00FC0EBA">
        <w:rPr>
          <w:rFonts w:hint="eastAsia"/>
        </w:rPr>
        <w:t>第二种工作票需办理延期手续，应在有效时间尚未结束以前由（</w:t>
      </w:r>
      <w:r w:rsidR="00FC0EBA">
        <w:tab/>
      </w:r>
      <w:r w:rsidR="00FC0EBA">
        <w:rPr>
          <w:rFonts w:hint="eastAsia"/>
        </w:rPr>
        <w:t>）向工作票签发人提出申请，经同意后给予办理。</w:t>
      </w:r>
    </w:p>
    <w:p w:rsidR="00FC0EBA" w:rsidRDefault="00FC0EBA" w:rsidP="00FC0EBA">
      <w:r>
        <w:t>A.</w:t>
      </w:r>
      <w:r>
        <w:rPr>
          <w:rFonts w:hint="eastAsia"/>
        </w:rPr>
        <w:t>小组负责人</w:t>
      </w:r>
      <w:r>
        <w:tab/>
      </w:r>
      <w:r>
        <w:rPr>
          <w:rFonts w:hint="eastAsia"/>
        </w:rPr>
        <w:t xml:space="preserve">   </w:t>
      </w:r>
    </w:p>
    <w:p w:rsidR="00FC0EBA" w:rsidRDefault="00FC0EBA" w:rsidP="00FC0EBA">
      <w:r>
        <w:t>B.</w:t>
      </w:r>
      <w:r>
        <w:rPr>
          <w:rFonts w:hint="eastAsia"/>
        </w:rPr>
        <w:t>工作负责人</w:t>
      </w:r>
    </w:p>
    <w:p w:rsidR="00FC0EBA" w:rsidRDefault="00FC0EBA" w:rsidP="00FC0EBA">
      <w:r>
        <w:t>C.</w:t>
      </w:r>
      <w:r>
        <w:rPr>
          <w:rFonts w:hint="eastAsia"/>
        </w:rPr>
        <w:t>工作许可人</w:t>
      </w:r>
      <w:r>
        <w:tab/>
      </w:r>
      <w:r>
        <w:rPr>
          <w:rFonts w:hint="eastAsia"/>
        </w:rPr>
        <w:t xml:space="preserve">   </w:t>
      </w:r>
    </w:p>
    <w:p w:rsidR="00FC0EBA" w:rsidRDefault="00FC0EBA" w:rsidP="00FC0EBA">
      <w:r>
        <w:t>D.</w:t>
      </w:r>
      <w:r>
        <w:rPr>
          <w:rFonts w:hint="eastAsia"/>
        </w:rPr>
        <w:t>专责监护人</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60</w:t>
      </w:r>
      <w:r w:rsidR="00FC0EBA">
        <w:rPr>
          <w:rFonts w:hint="eastAsia"/>
        </w:rPr>
        <w:t>@</w:t>
      </w:r>
      <w:r w:rsidR="00FC0EBA">
        <w:rPr>
          <w:rFonts w:hint="eastAsia"/>
        </w:rPr>
        <w:t>第一种工作票需办理延期手续，应在有效时间尚未结東以前由工作负责人向（</w:t>
      </w:r>
      <w:r w:rsidR="00FC0EBA">
        <w:tab/>
      </w:r>
      <w:r w:rsidR="00FC0EBA">
        <w:rPr>
          <w:rFonts w:hint="eastAsia"/>
        </w:rPr>
        <w:t>）提出申请，经同意后给予办理。</w:t>
      </w:r>
    </w:p>
    <w:p w:rsidR="00FC0EBA" w:rsidRDefault="00FC0EBA" w:rsidP="00FC0EBA">
      <w:r>
        <w:t>A.</w:t>
      </w:r>
      <w:r>
        <w:rPr>
          <w:rFonts w:hint="eastAsia"/>
        </w:rPr>
        <w:t>工作票签发人</w:t>
      </w:r>
      <w:r>
        <w:rPr>
          <w:rFonts w:hint="eastAsia"/>
        </w:rPr>
        <w:t xml:space="preserve">     </w:t>
      </w:r>
      <w:r>
        <w:tab/>
      </w:r>
    </w:p>
    <w:p w:rsidR="00FC0EBA" w:rsidRDefault="00FC0EBA" w:rsidP="00FC0EBA">
      <w:r>
        <w:t>B.</w:t>
      </w:r>
      <w:r>
        <w:rPr>
          <w:rFonts w:hint="eastAsia"/>
        </w:rPr>
        <w:t>调控值班员</w:t>
      </w:r>
    </w:p>
    <w:p w:rsidR="00FC0EBA" w:rsidRDefault="00FC0EBA" w:rsidP="00FC0EBA">
      <w:r>
        <w:t>C.</w:t>
      </w:r>
      <w:r>
        <w:rPr>
          <w:rFonts w:hint="eastAsia"/>
        </w:rPr>
        <w:t>工作许可人</w:t>
      </w:r>
      <w:r>
        <w:tab/>
      </w:r>
      <w:r>
        <w:rPr>
          <w:rFonts w:hint="eastAsia"/>
        </w:rPr>
        <w:t xml:space="preserve">      </w:t>
      </w:r>
    </w:p>
    <w:p w:rsidR="00FC0EBA" w:rsidRDefault="00FC0EBA" w:rsidP="00FC0EBA">
      <w:r>
        <w:t>D.</w:t>
      </w:r>
      <w:r>
        <w:rPr>
          <w:rFonts w:hint="eastAsia"/>
        </w:rPr>
        <w:t>专责监护人</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61</w:t>
      </w:r>
      <w:r w:rsidR="00FC0EBA">
        <w:rPr>
          <w:rFonts w:hint="eastAsia"/>
        </w:rPr>
        <w:t>@</w:t>
      </w:r>
      <w:r w:rsidR="00FC0EBA">
        <w:rPr>
          <w:rFonts w:hint="eastAsia"/>
        </w:rPr>
        <w:t>第一种工作票需办理延期手续，应在（</w:t>
      </w:r>
      <w:r w:rsidR="00FC0EBA">
        <w:tab/>
      </w:r>
      <w:r w:rsidR="00FC0EBA">
        <w:rPr>
          <w:rFonts w:hint="eastAsia"/>
        </w:rPr>
        <w:t>）由工作负责人向工作许可人提出申请，经同意后给予办理。</w:t>
      </w:r>
    </w:p>
    <w:p w:rsidR="00FC0EBA" w:rsidRDefault="00FC0EBA" w:rsidP="00FC0EBA">
      <w:r>
        <w:rPr>
          <w:rFonts w:hint="eastAsia"/>
        </w:rPr>
        <w:t>A.</w:t>
      </w:r>
      <w:r>
        <w:rPr>
          <w:rFonts w:hint="eastAsia"/>
        </w:rPr>
        <w:t>计划时间尚未结束以前</w:t>
      </w:r>
      <w:r>
        <w:rPr>
          <w:rFonts w:hint="eastAsia"/>
        </w:rPr>
        <w:t xml:space="preserve">    </w:t>
      </w:r>
    </w:p>
    <w:p w:rsidR="00FC0EBA" w:rsidRDefault="00FC0EBA" w:rsidP="00FC0EBA">
      <w:r>
        <w:rPr>
          <w:rFonts w:hint="eastAsia"/>
        </w:rPr>
        <w:t>B.</w:t>
      </w:r>
      <w:r>
        <w:rPr>
          <w:rFonts w:hint="eastAsia"/>
        </w:rPr>
        <w:t>有效时间尚未结束以前</w:t>
      </w:r>
    </w:p>
    <w:p w:rsidR="00FC0EBA" w:rsidRDefault="00FC0EBA" w:rsidP="00FC0EBA">
      <w:r>
        <w:t>C</w:t>
      </w:r>
      <w:r>
        <w:rPr>
          <w:rFonts w:hint="eastAsia"/>
        </w:rPr>
        <w:t>.</w:t>
      </w:r>
      <w:r>
        <w:rPr>
          <w:rFonts w:hint="eastAsia"/>
        </w:rPr>
        <w:t>工作终结前</w:t>
      </w:r>
      <w:r>
        <w:rPr>
          <w:rFonts w:hint="eastAsia"/>
        </w:rPr>
        <w:t xml:space="preserve">              </w:t>
      </w:r>
    </w:p>
    <w:p w:rsidR="00FC0EBA" w:rsidRDefault="00FC0EBA" w:rsidP="00FC0EBA">
      <w:r>
        <w:rPr>
          <w:rFonts w:hint="eastAsia"/>
        </w:rPr>
        <w:t>D.</w:t>
      </w:r>
      <w:r>
        <w:rPr>
          <w:rFonts w:hint="eastAsia"/>
        </w:rPr>
        <w:t>有效时间结束时</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62</w:t>
      </w:r>
      <w:r w:rsidR="00FC0EBA">
        <w:rPr>
          <w:rFonts w:hint="eastAsia"/>
        </w:rPr>
        <w:t>@</w:t>
      </w:r>
      <w:r w:rsidR="00FC0EBA">
        <w:rPr>
          <w:rFonts w:hint="eastAsia"/>
        </w:rPr>
        <w:t>工作票签发人名单应（</w:t>
      </w:r>
      <w:r w:rsidR="00FC0EBA">
        <w:tab/>
      </w:r>
      <w:r w:rsidR="00FC0EBA">
        <w:rPr>
          <w:rFonts w:hint="eastAsia"/>
        </w:rPr>
        <w:t>）。</w:t>
      </w:r>
    </w:p>
    <w:p w:rsidR="00FC0EBA" w:rsidRDefault="00FC0EBA" w:rsidP="00FC0EBA">
      <w:r>
        <w:t>A</w:t>
      </w:r>
      <w:r>
        <w:rPr>
          <w:rFonts w:hint="eastAsia"/>
        </w:rPr>
        <w:t>.</w:t>
      </w:r>
      <w:r>
        <w:rPr>
          <w:rFonts w:hint="eastAsia"/>
        </w:rPr>
        <w:t>公布</w:t>
      </w:r>
      <w:r>
        <w:t xml:space="preserve"> </w:t>
      </w:r>
      <w:r>
        <w:rPr>
          <w:rFonts w:hint="eastAsia"/>
        </w:rPr>
        <w:t xml:space="preserve">   </w:t>
      </w:r>
    </w:p>
    <w:p w:rsidR="00FC0EBA" w:rsidRDefault="00FC0EBA" w:rsidP="00FC0EBA">
      <w:r>
        <w:t>B.</w:t>
      </w:r>
      <w:r>
        <w:rPr>
          <w:rFonts w:hint="eastAsia"/>
        </w:rPr>
        <w:t>公示</w:t>
      </w:r>
      <w:r>
        <w:t xml:space="preserve"> </w:t>
      </w:r>
      <w:r>
        <w:rPr>
          <w:rFonts w:hint="eastAsia"/>
        </w:rPr>
        <w:t xml:space="preserve">   </w:t>
      </w:r>
    </w:p>
    <w:p w:rsidR="00FC0EBA" w:rsidRDefault="00FC0EBA" w:rsidP="00FC0EBA">
      <w:r>
        <w:t>C.</w:t>
      </w:r>
      <w:r>
        <w:rPr>
          <w:rFonts w:hint="eastAsia"/>
        </w:rPr>
        <w:t>备案</w:t>
      </w:r>
      <w:r>
        <w:t xml:space="preserve"> </w:t>
      </w:r>
      <w:r>
        <w:rPr>
          <w:rFonts w:hint="eastAsia"/>
        </w:rPr>
        <w:t xml:space="preserve">  </w:t>
      </w:r>
    </w:p>
    <w:p w:rsidR="00FC0EBA" w:rsidRDefault="00FC0EBA" w:rsidP="00FC0EBA">
      <w:r>
        <w:t>D.</w:t>
      </w:r>
      <w:r>
        <w:rPr>
          <w:rFonts w:hint="eastAsia"/>
        </w:rPr>
        <w:t>口头通知</w:t>
      </w:r>
    </w:p>
    <w:p w:rsidR="00FC0EBA" w:rsidRDefault="00FC0EBA" w:rsidP="00FC0EBA">
      <w:r>
        <w:rPr>
          <w:rFonts w:hint="eastAsia"/>
        </w:rPr>
        <w:t>答案：</w:t>
      </w:r>
      <w:r>
        <w:rPr>
          <w:rFonts w:hint="eastAsia"/>
        </w:rPr>
        <w:t>A</w:t>
      </w:r>
    </w:p>
    <w:p w:rsidR="00FC0EBA" w:rsidRDefault="00FC0EBA" w:rsidP="00FC0EBA">
      <w:r>
        <w:rPr>
          <w:rFonts w:hint="eastAsia"/>
        </w:rPr>
        <w:lastRenderedPageBreak/>
        <w:t>答题解析：</w:t>
      </w:r>
    </w:p>
    <w:p w:rsidR="00FC0EBA" w:rsidRDefault="00DC08BB" w:rsidP="00FC0EBA">
      <w:r>
        <w:rPr>
          <w:rFonts w:hint="eastAsia"/>
        </w:rPr>
        <w:t>【单选题】</w:t>
      </w:r>
    </w:p>
    <w:p w:rsidR="00FC0EBA" w:rsidRDefault="00960989" w:rsidP="00FC0EBA">
      <w:r>
        <w:rPr>
          <w:rFonts w:hint="eastAsia"/>
        </w:rPr>
        <w:t>63</w:t>
      </w:r>
      <w:r w:rsidR="00FC0EBA">
        <w:rPr>
          <w:rFonts w:hint="eastAsia"/>
        </w:rPr>
        <w:t>@</w:t>
      </w:r>
      <w:r w:rsidR="00FC0EBA">
        <w:rPr>
          <w:rFonts w:hint="eastAsia"/>
        </w:rPr>
        <w:t>工作负责人（监护人）、工作许可人应由有一定工</w:t>
      </w:r>
      <w:r w:rsidR="00FC0EBA">
        <w:t xml:space="preserve"> </w:t>
      </w:r>
      <w:r w:rsidR="00FC0EBA">
        <w:rPr>
          <w:rFonts w:hint="eastAsia"/>
        </w:rPr>
        <w:t>作经验、熟悉本规程、熟悉工作范围内的设备情况，并经（</w:t>
      </w:r>
      <w:r w:rsidR="00FC0EBA">
        <w:tab/>
      </w:r>
      <w:r w:rsidR="00FC0EBA">
        <w:rPr>
          <w:rFonts w:hint="eastAsia"/>
        </w:rPr>
        <w:t>）批准的人员担任。</w:t>
      </w:r>
    </w:p>
    <w:p w:rsidR="00FC0EBA" w:rsidRDefault="00FC0EBA" w:rsidP="00FC0EBA">
      <w:r>
        <w:t>A.</w:t>
      </w:r>
      <w:r>
        <w:rPr>
          <w:rFonts w:hint="eastAsia"/>
        </w:rPr>
        <w:t>工区（车间）</w:t>
      </w:r>
      <w:r>
        <w:rPr>
          <w:rFonts w:hint="eastAsia"/>
        </w:rPr>
        <w:t xml:space="preserve"> </w:t>
      </w:r>
      <w:r>
        <w:tab/>
      </w:r>
    </w:p>
    <w:p w:rsidR="00FC0EBA" w:rsidRDefault="00FC0EBA" w:rsidP="00FC0EBA">
      <w:r>
        <w:t>B.</w:t>
      </w:r>
      <w:r>
        <w:rPr>
          <w:rFonts w:hint="eastAsia"/>
        </w:rPr>
        <w:t>主管领导</w:t>
      </w:r>
      <w:r>
        <w:rPr>
          <w:rFonts w:hint="eastAsia"/>
        </w:rPr>
        <w:t xml:space="preserve">   </w:t>
      </w:r>
    </w:p>
    <w:p w:rsidR="00FC0EBA" w:rsidRDefault="00FC0EBA" w:rsidP="00FC0EBA">
      <w:r>
        <w:t>C.</w:t>
      </w:r>
      <w:r>
        <w:rPr>
          <w:rFonts w:hint="eastAsia"/>
        </w:rPr>
        <w:t>安监部门</w:t>
      </w:r>
      <w:r>
        <w:tab/>
      </w:r>
      <w:r>
        <w:rPr>
          <w:rFonts w:hint="eastAsia"/>
        </w:rPr>
        <w:t xml:space="preserve">   </w:t>
      </w:r>
    </w:p>
    <w:p w:rsidR="00FC0EBA" w:rsidRDefault="00FC0EBA" w:rsidP="00FC0EBA">
      <w:r>
        <w:t>D.</w:t>
      </w:r>
      <w:r>
        <w:rPr>
          <w:rFonts w:hint="eastAsia"/>
        </w:rPr>
        <w:t>本单位</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pPr>
        <w:rPr>
          <w:highlight w:val="yellow"/>
        </w:rPr>
      </w:pPr>
      <w:r>
        <w:rPr>
          <w:rFonts w:hint="eastAsia"/>
        </w:rPr>
        <w:t>【单选题】</w:t>
      </w:r>
    </w:p>
    <w:p w:rsidR="00FC0EBA" w:rsidRDefault="00960989" w:rsidP="00FC0EBA">
      <w:r>
        <w:rPr>
          <w:rFonts w:hint="eastAsia"/>
        </w:rPr>
        <w:t>64</w:t>
      </w:r>
      <w:r w:rsidR="00FC0EBA">
        <w:rPr>
          <w:rFonts w:hint="eastAsia"/>
        </w:rPr>
        <w:t>@</w:t>
      </w:r>
      <w:r w:rsidR="00FC0EBA">
        <w:rPr>
          <w:rFonts w:hint="eastAsia"/>
        </w:rPr>
        <w:t>检查工作票所列安全措施是否正确完备，是否符合现场实际条件，必要时予以补充完善是（</w:t>
      </w:r>
      <w:r w:rsidR="00FC0EBA">
        <w:rPr>
          <w:rFonts w:hint="eastAsia"/>
        </w:rPr>
        <w:t xml:space="preserve">    </w:t>
      </w:r>
      <w:r w:rsidR="00FC0EBA">
        <w:rPr>
          <w:rFonts w:hint="eastAsia"/>
        </w:rPr>
        <w:t>）的安全责任</w:t>
      </w:r>
      <w:r w:rsidR="00FC0EBA">
        <w:t>.</w:t>
      </w:r>
    </w:p>
    <w:p w:rsidR="00FC0EBA" w:rsidRDefault="00FC0EBA" w:rsidP="00FC0EBA">
      <w:r>
        <w:t>A.</w:t>
      </w:r>
      <w:r>
        <w:rPr>
          <w:rFonts w:hint="eastAsia"/>
        </w:rPr>
        <w:t>工作票签发人</w:t>
      </w:r>
      <w:r>
        <w:tab/>
      </w:r>
      <w:r>
        <w:rPr>
          <w:rFonts w:hint="eastAsia"/>
        </w:rPr>
        <w:t xml:space="preserve">         </w:t>
      </w:r>
    </w:p>
    <w:p w:rsidR="00FC0EBA" w:rsidRDefault="00FC0EBA" w:rsidP="00FC0EBA">
      <w:r>
        <w:rPr>
          <w:rFonts w:hint="eastAsia"/>
        </w:rPr>
        <w:t>B.</w:t>
      </w:r>
      <w:r>
        <w:rPr>
          <w:rFonts w:hint="eastAsia"/>
        </w:rPr>
        <w:t>工作许可人</w:t>
      </w:r>
    </w:p>
    <w:p w:rsidR="00FC0EBA" w:rsidRDefault="00FC0EBA" w:rsidP="00FC0EBA">
      <w:r>
        <w:t>C.</w:t>
      </w:r>
      <w:r>
        <w:rPr>
          <w:rFonts w:hint="eastAsia"/>
        </w:rPr>
        <w:t>工作负责人（监护人）</w:t>
      </w:r>
      <w:r>
        <w:rPr>
          <w:rFonts w:hint="eastAsia"/>
        </w:rPr>
        <w:t xml:space="preserve">  </w:t>
      </w:r>
    </w:p>
    <w:p w:rsidR="00FC0EBA" w:rsidRDefault="00FC0EBA" w:rsidP="00FC0EBA">
      <w:r>
        <w:t>D.</w:t>
      </w:r>
      <w:r>
        <w:rPr>
          <w:rFonts w:hint="eastAsia"/>
        </w:rPr>
        <w:t>专责监护人</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65</w:t>
      </w:r>
      <w:r w:rsidR="00FC0EBA">
        <w:rPr>
          <w:rFonts w:hint="eastAsia"/>
        </w:rPr>
        <w:t>@</w:t>
      </w:r>
      <w:r w:rsidR="00FC0EBA">
        <w:rPr>
          <w:rFonts w:hint="eastAsia"/>
        </w:rPr>
        <w:t>工作许可人审票时，确认工作票所列安全措施是否正确完备，对工作票所列内容发生疑问时，应向（</w:t>
      </w:r>
      <w:r w:rsidR="00FC0EBA">
        <w:rPr>
          <w:rFonts w:hint="eastAsia"/>
        </w:rPr>
        <w:t xml:space="preserve">   </w:t>
      </w:r>
      <w:r w:rsidR="00FC0EBA">
        <w:rPr>
          <w:rFonts w:hint="eastAsia"/>
        </w:rPr>
        <w:t>）询问清楚，必要时予以补充。</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工作许可人</w:t>
      </w:r>
    </w:p>
    <w:p w:rsidR="00FC0EBA" w:rsidRDefault="00FC0EBA" w:rsidP="00FC0EBA">
      <w:r>
        <w:t>C.</w:t>
      </w:r>
      <w:r>
        <w:rPr>
          <w:rFonts w:hint="eastAsia"/>
        </w:rPr>
        <w:t>工作负责人（监护人）</w:t>
      </w:r>
      <w:r>
        <w:rPr>
          <w:rFonts w:hint="eastAsia"/>
        </w:rPr>
        <w:t xml:space="preserve"> </w:t>
      </w:r>
    </w:p>
    <w:p w:rsidR="00FC0EBA" w:rsidRDefault="00FC0EBA" w:rsidP="00FC0EBA">
      <w:r>
        <w:t>D.</w:t>
      </w:r>
      <w:r>
        <w:rPr>
          <w:rFonts w:hint="eastAsia"/>
        </w:rPr>
        <w:t>上级领导</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66</w:t>
      </w:r>
      <w:r w:rsidR="00FC0EBA">
        <w:rPr>
          <w:rFonts w:hint="eastAsia"/>
        </w:rPr>
        <w:t>@</w:t>
      </w:r>
      <w:r w:rsidR="00FC0EBA">
        <w:rPr>
          <w:rFonts w:hint="eastAsia"/>
        </w:rPr>
        <w:t>保证由其负责的停、送电和许可工作的命令正确是（</w:t>
      </w:r>
      <w:r w:rsidR="00FC0EBA">
        <w:tab/>
      </w:r>
      <w:r w:rsidR="00FC0EBA">
        <w:rPr>
          <w:rFonts w:hint="eastAsia"/>
        </w:rPr>
        <w:t>）的安全责任。</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工作许可人</w:t>
      </w:r>
    </w:p>
    <w:p w:rsidR="00FC0EBA" w:rsidRDefault="00FC0EBA" w:rsidP="00FC0EBA">
      <w:r>
        <w:t>C.</w:t>
      </w:r>
      <w:r>
        <w:rPr>
          <w:rFonts w:hint="eastAsia"/>
        </w:rPr>
        <w:t>工作负责人（监护人）</w:t>
      </w:r>
      <w:r>
        <w:rPr>
          <w:rFonts w:hint="eastAsia"/>
        </w:rPr>
        <w:t xml:space="preserve"> </w:t>
      </w:r>
    </w:p>
    <w:p w:rsidR="00FC0EBA" w:rsidRDefault="00FC0EBA" w:rsidP="00FC0EBA">
      <w:r>
        <w:t>D.</w:t>
      </w:r>
      <w:r>
        <w:rPr>
          <w:rFonts w:hint="eastAsia"/>
        </w:rPr>
        <w:t>专责监护人</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67</w:t>
      </w:r>
      <w:r w:rsidR="00FC0EBA">
        <w:rPr>
          <w:rFonts w:hint="eastAsia"/>
        </w:rPr>
        <w:t>@</w:t>
      </w:r>
      <w:r w:rsidR="00FC0EBA">
        <w:rPr>
          <w:rFonts w:hint="eastAsia"/>
        </w:rPr>
        <w:t>监督被监护人员遵守本规程和执行现场安全措施，及时纠正被监护人员的不安全行为是（</w:t>
      </w:r>
      <w:r w:rsidR="00FC0EBA">
        <w:tab/>
      </w:r>
      <w:r w:rsidR="00FC0EBA">
        <w:rPr>
          <w:rFonts w:hint="eastAsia"/>
        </w:rPr>
        <w:t>）的安全责任。</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工作许可人</w:t>
      </w:r>
    </w:p>
    <w:p w:rsidR="00FC0EBA" w:rsidRDefault="00FC0EBA" w:rsidP="00FC0EBA">
      <w:r>
        <w:t>C.</w:t>
      </w:r>
      <w:r>
        <w:rPr>
          <w:rFonts w:hint="eastAsia"/>
        </w:rPr>
        <w:t>工作负责人（监护人）</w:t>
      </w:r>
      <w:r>
        <w:rPr>
          <w:rFonts w:hint="eastAsia"/>
        </w:rPr>
        <w:t xml:space="preserve">  </w:t>
      </w:r>
    </w:p>
    <w:p w:rsidR="00FC0EBA" w:rsidRDefault="00FC0EBA" w:rsidP="00FC0EBA">
      <w:r>
        <w:t>D.</w:t>
      </w:r>
      <w:r>
        <w:rPr>
          <w:rFonts w:hint="eastAsia"/>
        </w:rPr>
        <w:t>专责监护人</w:t>
      </w:r>
    </w:p>
    <w:p w:rsidR="00FC0EBA" w:rsidRDefault="00FC0EBA" w:rsidP="00FC0EBA">
      <w:r>
        <w:rPr>
          <w:rFonts w:hint="eastAsia"/>
        </w:rPr>
        <w:t>答案：</w:t>
      </w:r>
      <w:r>
        <w:rPr>
          <w:rFonts w:hint="eastAsia"/>
        </w:rPr>
        <w:t>D</w:t>
      </w:r>
    </w:p>
    <w:p w:rsidR="00FC0EBA" w:rsidRDefault="00FC0EBA" w:rsidP="00FC0EBA">
      <w:r>
        <w:rPr>
          <w:rFonts w:hint="eastAsia"/>
        </w:rPr>
        <w:lastRenderedPageBreak/>
        <w:t>答题解析：</w:t>
      </w:r>
    </w:p>
    <w:p w:rsidR="00FC0EBA" w:rsidRDefault="00DC08BB" w:rsidP="00FC0EBA">
      <w:r>
        <w:rPr>
          <w:rFonts w:hint="eastAsia"/>
        </w:rPr>
        <w:t>【单选题】</w:t>
      </w:r>
    </w:p>
    <w:p w:rsidR="00FC0EBA" w:rsidRDefault="00960989" w:rsidP="00FC0EBA">
      <w:r>
        <w:rPr>
          <w:rFonts w:hint="eastAsia"/>
        </w:rPr>
        <w:t>68</w:t>
      </w:r>
      <w:r w:rsidR="00FC0EBA">
        <w:rPr>
          <w:rFonts w:hint="eastAsia"/>
        </w:rPr>
        <w:t>@</w:t>
      </w:r>
      <w:r w:rsidR="00FC0EBA">
        <w:rPr>
          <w:rFonts w:hint="eastAsia"/>
        </w:rPr>
        <w:t>工作班成员的安全责任：服从（</w:t>
      </w:r>
      <w:r w:rsidR="00FC0EBA">
        <w:tab/>
      </w:r>
      <w:r w:rsidR="00FC0EBA">
        <w:rPr>
          <w:rFonts w:hint="eastAsia"/>
        </w:rPr>
        <w:t>）的指挥，严格遵守本规程和劳动纪律，在确定的作业范围内工作，对自己在工作中的行为负责，互相关心工作安全。</w:t>
      </w:r>
    </w:p>
    <w:p w:rsidR="00FC0EBA" w:rsidRDefault="00FC0EBA" w:rsidP="00FC0EBA">
      <w:r>
        <w:rPr>
          <w:rFonts w:hint="eastAsia"/>
        </w:rPr>
        <w:t>A.</w:t>
      </w:r>
      <w:r>
        <w:rPr>
          <w:rFonts w:hint="eastAsia"/>
        </w:rPr>
        <w:t>工作负责人（监护人）、专责监护人</w:t>
      </w:r>
      <w:r>
        <w:rPr>
          <w:rFonts w:hint="eastAsia"/>
        </w:rPr>
        <w:t xml:space="preserve">  </w:t>
      </w:r>
    </w:p>
    <w:p w:rsidR="00FC0EBA" w:rsidRDefault="00FC0EBA" w:rsidP="00FC0EBA">
      <w:r>
        <w:rPr>
          <w:rFonts w:hint="eastAsia"/>
        </w:rPr>
        <w:t>B.</w:t>
      </w:r>
      <w:r>
        <w:rPr>
          <w:rFonts w:hint="eastAsia"/>
        </w:rPr>
        <w:t>工作负责人（监护人）</w:t>
      </w:r>
    </w:p>
    <w:p w:rsidR="00FC0EBA" w:rsidRDefault="00FC0EBA" w:rsidP="00FC0EBA">
      <w:r>
        <w:t>C</w:t>
      </w:r>
      <w:r>
        <w:rPr>
          <w:rFonts w:hint="eastAsia"/>
        </w:rPr>
        <w:t>.</w:t>
      </w:r>
      <w:r>
        <w:rPr>
          <w:rFonts w:hint="eastAsia"/>
        </w:rPr>
        <w:t>专责监护人</w:t>
      </w:r>
      <w:r>
        <w:rPr>
          <w:rFonts w:hint="eastAsia"/>
        </w:rPr>
        <w:t xml:space="preserve">         </w:t>
      </w:r>
    </w:p>
    <w:p w:rsidR="00FC0EBA" w:rsidRDefault="00FC0EBA" w:rsidP="00FC0EBA">
      <w:r>
        <w:rPr>
          <w:rFonts w:hint="eastAsia"/>
        </w:rPr>
        <w:t>D.</w:t>
      </w:r>
      <w:r>
        <w:rPr>
          <w:rFonts w:hint="eastAsia"/>
        </w:rPr>
        <w:t>工作负责人（监护人）、小组负责人</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69</w:t>
      </w:r>
      <w:r w:rsidR="00FC0EBA">
        <w:rPr>
          <w:rFonts w:hint="eastAsia"/>
        </w:rPr>
        <w:t>@</w:t>
      </w:r>
      <w:r w:rsidR="00FC0EBA">
        <w:rPr>
          <w:rFonts w:hint="eastAsia"/>
        </w:rPr>
        <w:t>正确使用施工机具、安全工器具和劳动防护用品是（</w:t>
      </w:r>
      <w:r w:rsidR="00FC0EBA">
        <w:tab/>
      </w:r>
      <w:r w:rsidR="00FC0EBA">
        <w:rPr>
          <w:rFonts w:hint="eastAsia"/>
        </w:rPr>
        <w:t>）的安全责任。</w:t>
      </w:r>
    </w:p>
    <w:p w:rsidR="00FC0EBA" w:rsidRDefault="00FC0EBA" w:rsidP="00FC0EBA">
      <w:r>
        <w:rPr>
          <w:rFonts w:hint="eastAsia"/>
        </w:rPr>
        <w:t>A.</w:t>
      </w:r>
      <w:r>
        <w:rPr>
          <w:rFonts w:hint="eastAsia"/>
        </w:rPr>
        <w:t>工作票签发人</w:t>
      </w:r>
      <w:r>
        <w:tab/>
      </w:r>
      <w:r>
        <w:rPr>
          <w:rFonts w:hint="eastAsia"/>
        </w:rPr>
        <w:t xml:space="preserve">          </w:t>
      </w:r>
    </w:p>
    <w:p w:rsidR="00FC0EBA" w:rsidRDefault="00FC0EBA" w:rsidP="00FC0EBA">
      <w:r>
        <w:t>B.</w:t>
      </w:r>
      <w:r>
        <w:rPr>
          <w:rFonts w:hint="eastAsia"/>
        </w:rPr>
        <w:t>工作班成员</w:t>
      </w:r>
    </w:p>
    <w:p w:rsidR="00FC0EBA" w:rsidRDefault="00FC0EBA" w:rsidP="00FC0EBA">
      <w:r>
        <w:t>C</w:t>
      </w:r>
      <w:r>
        <w:rPr>
          <w:rFonts w:hint="eastAsia"/>
        </w:rPr>
        <w:t>.</w:t>
      </w:r>
      <w:r>
        <w:rPr>
          <w:rFonts w:hint="eastAsia"/>
        </w:rPr>
        <w:t>工作负责人（监护人）</w:t>
      </w:r>
      <w:r>
        <w:rPr>
          <w:rFonts w:hint="eastAsia"/>
        </w:rPr>
        <w:t xml:space="preserve">   </w:t>
      </w:r>
    </w:p>
    <w:p w:rsidR="00FC0EBA" w:rsidRDefault="00FC0EBA" w:rsidP="00FC0EBA">
      <w:r>
        <w:t>D.</w:t>
      </w:r>
      <w:r>
        <w:rPr>
          <w:rFonts w:hint="eastAsia"/>
        </w:rPr>
        <w:t>专责监护人</w:t>
      </w:r>
    </w:p>
    <w:p w:rsidR="00FC0EBA" w:rsidRDefault="00FC0EBA" w:rsidP="00FC0EBA">
      <w:pPr>
        <w:jc w:val="left"/>
      </w:pPr>
      <w:r>
        <w:rPr>
          <w:rFonts w:hint="eastAsia"/>
        </w:rPr>
        <w:t>答案：</w:t>
      </w:r>
      <w:r>
        <w:rPr>
          <w:rFonts w:hint="eastAsia"/>
        </w:rPr>
        <w:t>B</w:t>
      </w:r>
    </w:p>
    <w:p w:rsidR="00FC0EBA" w:rsidRDefault="00FC0EBA" w:rsidP="00FC0EBA">
      <w:pPr>
        <w:jc w:val="left"/>
      </w:pPr>
      <w:r>
        <w:rPr>
          <w:rFonts w:hint="eastAsia"/>
        </w:rPr>
        <w:t>答题解析：</w:t>
      </w:r>
    </w:p>
    <w:p w:rsidR="00FC0EBA" w:rsidRDefault="00DC08BB" w:rsidP="00FC0EBA">
      <w:pPr>
        <w:jc w:val="left"/>
      </w:pPr>
      <w:r>
        <w:rPr>
          <w:rFonts w:hint="eastAsia"/>
        </w:rPr>
        <w:t>【单选题】</w:t>
      </w:r>
    </w:p>
    <w:p w:rsidR="00FC0EBA" w:rsidRDefault="00960989" w:rsidP="00FC0EBA">
      <w:pPr>
        <w:jc w:val="left"/>
      </w:pPr>
      <w:r>
        <w:rPr>
          <w:rFonts w:hint="eastAsia"/>
        </w:rPr>
        <w:t>70</w:t>
      </w:r>
      <w:r w:rsidR="00FC0EBA">
        <w:rPr>
          <w:rFonts w:hint="eastAsia"/>
        </w:rPr>
        <w:t>@</w:t>
      </w:r>
      <w:r w:rsidR="00FC0EBA">
        <w:rPr>
          <w:rFonts w:hint="eastAsia"/>
        </w:rPr>
        <w:t>填用第一种工作票进行工作，工作负责人应在得到（</w:t>
      </w:r>
      <w:r w:rsidR="00FC0EBA">
        <w:rPr>
          <w:rFonts w:hint="eastAsia"/>
        </w:rPr>
        <w:t xml:space="preserve">  </w:t>
      </w:r>
      <w:r w:rsidR="00FC0EBA">
        <w:rPr>
          <w:rFonts w:hint="eastAsia"/>
        </w:rPr>
        <w:t>）的许可后，方可开始工作。</w:t>
      </w:r>
    </w:p>
    <w:p w:rsidR="00FC0EBA" w:rsidRDefault="00FC0EBA" w:rsidP="00FC0EBA">
      <w:pPr>
        <w:jc w:val="left"/>
      </w:pPr>
      <w:r>
        <w:t>A.</w:t>
      </w:r>
      <w:r>
        <w:rPr>
          <w:rFonts w:hint="eastAsia"/>
        </w:rPr>
        <w:t>第一个工作许可人</w:t>
      </w:r>
      <w:r>
        <w:rPr>
          <w:rFonts w:hint="eastAsia"/>
        </w:rPr>
        <w:t xml:space="preserve">    </w:t>
      </w:r>
      <w:r>
        <w:tab/>
      </w:r>
    </w:p>
    <w:p w:rsidR="00FC0EBA" w:rsidRDefault="00FC0EBA" w:rsidP="00FC0EBA">
      <w:pPr>
        <w:jc w:val="left"/>
      </w:pPr>
      <w:r>
        <w:t>B.</w:t>
      </w:r>
      <w:r>
        <w:rPr>
          <w:rFonts w:hint="eastAsia"/>
        </w:rPr>
        <w:t>工作票签发人</w:t>
      </w:r>
    </w:p>
    <w:p w:rsidR="00FC0EBA" w:rsidRDefault="00FC0EBA" w:rsidP="00FC0EBA">
      <w:pPr>
        <w:jc w:val="left"/>
      </w:pPr>
      <w:r>
        <w:t>C.</w:t>
      </w:r>
      <w:r>
        <w:rPr>
          <w:rFonts w:hint="eastAsia"/>
        </w:rPr>
        <w:t>任何一个工作许可人</w:t>
      </w:r>
      <w:r>
        <w:tab/>
      </w:r>
      <w:r>
        <w:rPr>
          <w:rFonts w:hint="eastAsia"/>
        </w:rPr>
        <w:t xml:space="preserve">   </w:t>
      </w:r>
    </w:p>
    <w:p w:rsidR="00FC0EBA" w:rsidRDefault="00FC0EBA" w:rsidP="00FC0EBA">
      <w:pPr>
        <w:jc w:val="left"/>
      </w:pPr>
      <w:r>
        <w:t>D.</w:t>
      </w:r>
      <w:r>
        <w:rPr>
          <w:rFonts w:hint="eastAsia"/>
        </w:rPr>
        <w:t>全部工作许可人</w:t>
      </w:r>
    </w:p>
    <w:p w:rsidR="00FC0EBA" w:rsidRDefault="00FC0EBA" w:rsidP="00FC0EBA">
      <w:pPr>
        <w:jc w:val="left"/>
      </w:pPr>
      <w:r>
        <w:rPr>
          <w:rFonts w:hint="eastAsia"/>
        </w:rPr>
        <w:t>答案：</w:t>
      </w:r>
      <w:r>
        <w:rPr>
          <w:rFonts w:hint="eastAsia"/>
        </w:rPr>
        <w:t>D</w:t>
      </w:r>
    </w:p>
    <w:p w:rsidR="00FC0EBA" w:rsidRDefault="00FC0EBA" w:rsidP="00FC0EBA">
      <w:pPr>
        <w:jc w:val="left"/>
      </w:pPr>
      <w:r>
        <w:rPr>
          <w:rFonts w:hint="eastAsia"/>
        </w:rPr>
        <w:t>答题解析：</w:t>
      </w:r>
    </w:p>
    <w:p w:rsidR="00FC0EBA" w:rsidRDefault="00DC08BB" w:rsidP="00FC0EBA">
      <w:pPr>
        <w:jc w:val="left"/>
      </w:pPr>
      <w:r>
        <w:rPr>
          <w:rFonts w:hint="eastAsia"/>
        </w:rPr>
        <w:t>【单选题】</w:t>
      </w:r>
    </w:p>
    <w:p w:rsidR="00FC0EBA" w:rsidRDefault="00960989" w:rsidP="00FC0EBA">
      <w:pPr>
        <w:jc w:val="left"/>
      </w:pPr>
      <w:r>
        <w:rPr>
          <w:rFonts w:hint="eastAsia"/>
        </w:rPr>
        <w:t>71</w:t>
      </w:r>
      <w:r w:rsidR="00FC0EBA">
        <w:rPr>
          <w:rFonts w:hint="eastAsia"/>
        </w:rPr>
        <w:t>@</w:t>
      </w:r>
      <w:r w:rsidR="00FC0EBA">
        <w:rPr>
          <w:rFonts w:hint="eastAsia"/>
        </w:rPr>
        <w:t>线路停电检修，工作许可人应在线路可能受电的各方面（含变电站、发电厂、环网线路、分支线路、用户线路和配合停电的线路）都已停电，并挂好（</w:t>
      </w:r>
      <w:r w:rsidR="00FC0EBA">
        <w:rPr>
          <w:rFonts w:hint="eastAsia"/>
        </w:rPr>
        <w:t xml:space="preserve">    </w:t>
      </w:r>
      <w:r w:rsidR="00FC0EBA">
        <w:rPr>
          <w:rFonts w:hint="eastAsia"/>
        </w:rPr>
        <w:t>）后，方能发出许可</w:t>
      </w:r>
    </w:p>
    <w:p w:rsidR="00FC0EBA" w:rsidRDefault="00FC0EBA" w:rsidP="00FC0EBA">
      <w:pPr>
        <w:jc w:val="left"/>
      </w:pPr>
      <w:r>
        <w:rPr>
          <w:rFonts w:hint="eastAsia"/>
        </w:rPr>
        <w:t>工作的命令。</w:t>
      </w:r>
    </w:p>
    <w:p w:rsidR="00FC0EBA" w:rsidRDefault="00FC0EBA" w:rsidP="00FC0EBA">
      <w:pPr>
        <w:jc w:val="left"/>
      </w:pPr>
      <w:r>
        <w:t>A.</w:t>
      </w:r>
      <w:r>
        <w:rPr>
          <w:rFonts w:hint="eastAsia"/>
        </w:rPr>
        <w:t>安全警示牌</w:t>
      </w:r>
      <w:r>
        <w:tab/>
      </w:r>
      <w:r>
        <w:rPr>
          <w:rFonts w:hint="eastAsia"/>
        </w:rPr>
        <w:t xml:space="preserve">   </w:t>
      </w:r>
    </w:p>
    <w:p w:rsidR="00FC0EBA" w:rsidRDefault="00FC0EBA" w:rsidP="00FC0EBA">
      <w:pPr>
        <w:jc w:val="left"/>
      </w:pPr>
      <w:r>
        <w:t>B.</w:t>
      </w:r>
      <w:r>
        <w:rPr>
          <w:rFonts w:hint="eastAsia"/>
        </w:rPr>
        <w:t>工作接地线</w:t>
      </w:r>
    </w:p>
    <w:p w:rsidR="00FC0EBA" w:rsidRDefault="00FC0EBA" w:rsidP="00FC0EBA">
      <w:pPr>
        <w:jc w:val="left"/>
      </w:pPr>
      <w:r>
        <w:t>C.</w:t>
      </w:r>
      <w:r>
        <w:rPr>
          <w:rFonts w:hint="eastAsia"/>
        </w:rPr>
        <w:t>个人保安线</w:t>
      </w:r>
      <w:r>
        <w:tab/>
      </w:r>
      <w:r>
        <w:rPr>
          <w:rFonts w:hint="eastAsia"/>
        </w:rPr>
        <w:t xml:space="preserve">   </w:t>
      </w:r>
    </w:p>
    <w:p w:rsidR="00FC0EBA" w:rsidRDefault="00FC0EBA" w:rsidP="00FC0EBA">
      <w:pPr>
        <w:jc w:val="left"/>
      </w:pPr>
      <w:r>
        <w:t>D.</w:t>
      </w:r>
      <w:r>
        <w:rPr>
          <w:rFonts w:hint="eastAsia"/>
        </w:rPr>
        <w:t>操作接地线</w:t>
      </w:r>
    </w:p>
    <w:p w:rsidR="00FC0EBA" w:rsidRDefault="00FC0EBA" w:rsidP="00FC0EBA">
      <w:pPr>
        <w:jc w:val="left"/>
      </w:pPr>
      <w:r>
        <w:rPr>
          <w:rFonts w:hint="eastAsia"/>
        </w:rPr>
        <w:t>答案：</w:t>
      </w:r>
      <w:r>
        <w:rPr>
          <w:rFonts w:hint="eastAsia"/>
        </w:rPr>
        <w:t>D</w:t>
      </w:r>
    </w:p>
    <w:p w:rsidR="00FC0EBA" w:rsidRDefault="00FC0EBA" w:rsidP="00FC0EBA">
      <w:pPr>
        <w:jc w:val="left"/>
      </w:pPr>
      <w:r>
        <w:rPr>
          <w:rFonts w:hint="eastAsia"/>
        </w:rPr>
        <w:t>答题解析：</w:t>
      </w:r>
    </w:p>
    <w:p w:rsidR="00FC0EBA" w:rsidRDefault="00DC08BB" w:rsidP="00FC0EBA">
      <w:pPr>
        <w:jc w:val="left"/>
      </w:pPr>
      <w:r>
        <w:rPr>
          <w:rFonts w:hint="eastAsia"/>
        </w:rPr>
        <w:t>【单选题】</w:t>
      </w:r>
    </w:p>
    <w:p w:rsidR="00FC0EBA" w:rsidRDefault="00960989" w:rsidP="00FC0EBA">
      <w:r>
        <w:rPr>
          <w:rFonts w:hint="eastAsia"/>
        </w:rPr>
        <w:t>72</w:t>
      </w:r>
      <w:r w:rsidR="00FC0EBA">
        <w:rPr>
          <w:rFonts w:hint="eastAsia"/>
        </w:rPr>
        <w:t>@</w:t>
      </w:r>
      <w:r w:rsidR="00FC0EBA">
        <w:rPr>
          <w:rFonts w:hint="eastAsia"/>
        </w:rPr>
        <w:t>对直接在现场许可的停电工作，工作许可人和工作负责人应在工作票上记录（</w:t>
      </w:r>
      <w:r w:rsidR="00FC0EBA">
        <w:tab/>
      </w:r>
      <w:r w:rsidR="00FC0EBA">
        <w:rPr>
          <w:rFonts w:hint="eastAsia"/>
        </w:rPr>
        <w:t>），并签名。</w:t>
      </w:r>
    </w:p>
    <w:p w:rsidR="00FC0EBA" w:rsidRDefault="00FC0EBA" w:rsidP="00FC0EBA">
      <w:r>
        <w:t>A.</w:t>
      </w:r>
      <w:r>
        <w:rPr>
          <w:rFonts w:hint="eastAsia"/>
        </w:rPr>
        <w:t>工作内容</w:t>
      </w:r>
      <w:r>
        <w:tab/>
      </w:r>
      <w:r>
        <w:rPr>
          <w:rFonts w:hint="eastAsia"/>
        </w:rPr>
        <w:t xml:space="preserve">  </w:t>
      </w:r>
    </w:p>
    <w:p w:rsidR="00FC0EBA" w:rsidRDefault="00FC0EBA" w:rsidP="00FC0EBA">
      <w:r>
        <w:t>B.</w:t>
      </w:r>
      <w:r>
        <w:rPr>
          <w:rFonts w:hint="eastAsia"/>
        </w:rPr>
        <w:t>停电范围</w:t>
      </w:r>
      <w:r>
        <w:rPr>
          <w:rFonts w:hint="eastAsia"/>
        </w:rPr>
        <w:t xml:space="preserve">   </w:t>
      </w:r>
    </w:p>
    <w:p w:rsidR="00FC0EBA" w:rsidRDefault="00FC0EBA" w:rsidP="00FC0EBA">
      <w:r>
        <w:t>C.</w:t>
      </w:r>
      <w:r>
        <w:rPr>
          <w:rFonts w:hint="eastAsia"/>
        </w:rPr>
        <w:t>许可时间</w:t>
      </w:r>
      <w:r>
        <w:tab/>
      </w:r>
      <w:r>
        <w:rPr>
          <w:rFonts w:hint="eastAsia"/>
        </w:rPr>
        <w:t xml:space="preserve">  </w:t>
      </w:r>
    </w:p>
    <w:p w:rsidR="00FC0EBA" w:rsidRDefault="00FC0EBA" w:rsidP="00FC0EBA">
      <w:r>
        <w:t>D.</w:t>
      </w:r>
      <w:r>
        <w:rPr>
          <w:rFonts w:hint="eastAsia"/>
        </w:rPr>
        <w:t>安全措施</w:t>
      </w:r>
    </w:p>
    <w:p w:rsidR="00FC0EBA" w:rsidRDefault="00FC0EBA" w:rsidP="00FC0EBA">
      <w:r>
        <w:rPr>
          <w:rFonts w:hint="eastAsia"/>
        </w:rPr>
        <w:t>答案：</w:t>
      </w:r>
      <w:r>
        <w:rPr>
          <w:rFonts w:hint="eastAsia"/>
        </w:rPr>
        <w:t>C</w:t>
      </w:r>
    </w:p>
    <w:p w:rsidR="00FC0EBA" w:rsidRDefault="00FC0EBA" w:rsidP="00FC0EBA">
      <w:r>
        <w:rPr>
          <w:rFonts w:hint="eastAsia"/>
        </w:rPr>
        <w:lastRenderedPageBreak/>
        <w:t>答题解析：</w:t>
      </w:r>
    </w:p>
    <w:p w:rsidR="00FC0EBA" w:rsidRDefault="00DC08BB" w:rsidP="00FC0EBA">
      <w:r>
        <w:rPr>
          <w:rFonts w:hint="eastAsia"/>
        </w:rPr>
        <w:t>【单选题】</w:t>
      </w:r>
    </w:p>
    <w:p w:rsidR="00FC0EBA" w:rsidRDefault="00960989" w:rsidP="00FC0EBA">
      <w:r>
        <w:rPr>
          <w:rFonts w:hint="eastAsia"/>
        </w:rPr>
        <w:t>73</w:t>
      </w:r>
      <w:r w:rsidR="00FC0EBA">
        <w:rPr>
          <w:rFonts w:hint="eastAsia"/>
        </w:rPr>
        <w:t>@</w:t>
      </w:r>
      <w:r w:rsidR="00FC0EBA">
        <w:rPr>
          <w:rFonts w:hint="eastAsia"/>
        </w:rPr>
        <w:t>若停电线路作业还涉及其他单位配合停电的线路，工作负责人应在得到指定的配合停电设备（</w:t>
      </w:r>
      <w:r w:rsidR="00FC0EBA">
        <w:tab/>
      </w:r>
      <w:r w:rsidR="00FC0EBA">
        <w:rPr>
          <w:rFonts w:hint="eastAsia"/>
        </w:rPr>
        <w:t>）通知这些线路已停电和接地，并履行工作许可书面手续后，才可开始工作。</w:t>
      </w:r>
    </w:p>
    <w:p w:rsidR="00FC0EBA" w:rsidRDefault="00FC0EBA" w:rsidP="00FC0EBA">
      <w:r>
        <w:t>A.</w:t>
      </w:r>
      <w:r>
        <w:rPr>
          <w:rFonts w:hint="eastAsia"/>
        </w:rPr>
        <w:t>资产管理单位联系人</w:t>
      </w:r>
      <w:r>
        <w:t xml:space="preserve"> </w:t>
      </w:r>
    </w:p>
    <w:p w:rsidR="00FC0EBA" w:rsidRDefault="00FC0EBA" w:rsidP="00FC0EBA">
      <w:r>
        <w:t>B.</w:t>
      </w:r>
      <w:r>
        <w:rPr>
          <w:rFonts w:hint="eastAsia"/>
        </w:rPr>
        <w:t>运维管理单位联系人</w:t>
      </w:r>
    </w:p>
    <w:p w:rsidR="00FC0EBA" w:rsidRDefault="00FC0EBA" w:rsidP="00FC0EBA">
      <w:r>
        <w:rPr>
          <w:rFonts w:hint="eastAsia"/>
        </w:rPr>
        <w:t>C</w:t>
      </w:r>
      <w:r>
        <w:t>.</w:t>
      </w:r>
      <w:r>
        <w:rPr>
          <w:rFonts w:hint="eastAsia"/>
        </w:rPr>
        <w:t>调控值班员</w:t>
      </w:r>
      <w:r>
        <w:tab/>
      </w:r>
      <w:r>
        <w:rPr>
          <w:rFonts w:hint="eastAsia"/>
        </w:rPr>
        <w:t xml:space="preserve">      </w:t>
      </w:r>
    </w:p>
    <w:p w:rsidR="00FC0EBA" w:rsidRDefault="00FC0EBA" w:rsidP="00FC0EBA">
      <w:r>
        <w:t>D.</w:t>
      </w:r>
      <w:r>
        <w:rPr>
          <w:rFonts w:hint="eastAsia"/>
        </w:rPr>
        <w:t>运维人员</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74</w:t>
      </w:r>
      <w:r w:rsidR="00FC0EBA">
        <w:rPr>
          <w:rFonts w:hint="eastAsia"/>
        </w:rPr>
        <w:t>@</w:t>
      </w:r>
      <w:r w:rsidR="00FC0EBA">
        <w:rPr>
          <w:rFonts w:hint="eastAsia"/>
        </w:rPr>
        <w:t>填用（</w:t>
      </w:r>
      <w:r w:rsidR="00FC0EBA">
        <w:tab/>
      </w:r>
      <w:r w:rsidR="00FC0EBA">
        <w:rPr>
          <w:rFonts w:hint="eastAsia"/>
        </w:rPr>
        <w:t>）工作票时，不需要履行工作许可手续。</w:t>
      </w:r>
    </w:p>
    <w:p w:rsidR="00FC0EBA" w:rsidRDefault="00FC0EBA" w:rsidP="00FC0EBA">
      <w:r>
        <w:t>A.</w:t>
      </w:r>
      <w:r>
        <w:rPr>
          <w:rFonts w:hint="eastAsia"/>
        </w:rPr>
        <w:t>电力线路第一种</w:t>
      </w:r>
      <w:r>
        <w:tab/>
      </w:r>
      <w:r>
        <w:rPr>
          <w:rFonts w:hint="eastAsia"/>
        </w:rPr>
        <w:t xml:space="preserve">   </w:t>
      </w:r>
    </w:p>
    <w:p w:rsidR="00FC0EBA" w:rsidRDefault="00FC0EBA" w:rsidP="00FC0EBA">
      <w:r>
        <w:t>B.</w:t>
      </w:r>
      <w:r>
        <w:rPr>
          <w:rFonts w:hint="eastAsia"/>
        </w:rPr>
        <w:t>电力线路第二种</w:t>
      </w:r>
    </w:p>
    <w:p w:rsidR="00FC0EBA" w:rsidRDefault="00FC0EBA" w:rsidP="00FC0EBA">
      <w:r>
        <w:t>C.</w:t>
      </w:r>
      <w:r>
        <w:rPr>
          <w:rFonts w:hint="eastAsia"/>
        </w:rPr>
        <w:t>带电作业</w:t>
      </w:r>
      <w:r>
        <w:tab/>
      </w:r>
      <w:r>
        <w:rPr>
          <w:rFonts w:hint="eastAsia"/>
        </w:rPr>
        <w:t xml:space="preserve">         </w:t>
      </w:r>
    </w:p>
    <w:p w:rsidR="00FC0EBA" w:rsidRDefault="00FC0EBA" w:rsidP="00FC0EBA">
      <w:r>
        <w:t>D.</w:t>
      </w:r>
      <w:r>
        <w:rPr>
          <w:rFonts w:hint="eastAsia"/>
        </w:rPr>
        <w:t>电力电缆第一种工作票</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75</w:t>
      </w:r>
      <w:r w:rsidR="00FC0EBA">
        <w:rPr>
          <w:rFonts w:hint="eastAsia"/>
        </w:rPr>
        <w:t>@</w:t>
      </w:r>
      <w:r w:rsidR="00FC0EBA">
        <w:rPr>
          <w:rFonts w:hint="eastAsia"/>
        </w:rPr>
        <w:t>工作许可手续完成后，工作负责人、专责监护人应向工作班长成员交待工作内容、人员分工、带电部位现场安全措施、进行危险点告知，并履行确认手续（</w:t>
      </w:r>
      <w:r w:rsidR="00FC0EBA">
        <w:rPr>
          <w:rFonts w:hint="eastAsia"/>
        </w:rPr>
        <w:t xml:space="preserve">    </w:t>
      </w:r>
      <w:r w:rsidR="00FC0EBA">
        <w:rPr>
          <w:rFonts w:hint="eastAsia"/>
        </w:rPr>
        <w:t>）工作班方可开始工作。</w:t>
      </w:r>
    </w:p>
    <w:p w:rsidR="00FC0EBA" w:rsidRDefault="00FC0EBA" w:rsidP="00FC0EBA">
      <w:r>
        <w:rPr>
          <w:rFonts w:hint="eastAsia"/>
        </w:rPr>
        <w:t>A.</w:t>
      </w:r>
      <w:r>
        <w:rPr>
          <w:rFonts w:hint="eastAsia"/>
        </w:rPr>
        <w:t>所有人员签字后</w:t>
      </w:r>
      <w:r>
        <w:rPr>
          <w:rFonts w:hint="eastAsia"/>
        </w:rPr>
        <w:t xml:space="preserve">    </w:t>
      </w:r>
    </w:p>
    <w:p w:rsidR="00FC0EBA" w:rsidRDefault="00FC0EBA" w:rsidP="00FC0EBA">
      <w:r>
        <w:rPr>
          <w:rFonts w:hint="eastAsia"/>
        </w:rPr>
        <w:t>B.</w:t>
      </w:r>
      <w:r>
        <w:rPr>
          <w:rFonts w:hint="eastAsia"/>
        </w:rPr>
        <w:t>装完工作接地线后</w:t>
      </w:r>
      <w:r>
        <w:rPr>
          <w:rFonts w:hint="eastAsia"/>
        </w:rPr>
        <w:t xml:space="preserve"> </w:t>
      </w:r>
    </w:p>
    <w:p w:rsidR="00FC0EBA" w:rsidRDefault="00FC0EBA" w:rsidP="00FC0EBA">
      <w:r>
        <w:rPr>
          <w:rFonts w:hint="eastAsia"/>
        </w:rPr>
        <w:t>C.</w:t>
      </w:r>
      <w:r>
        <w:rPr>
          <w:rFonts w:hint="eastAsia"/>
        </w:rPr>
        <w:t>所有人员到位后</w:t>
      </w:r>
      <w:r>
        <w:rPr>
          <w:rFonts w:hint="eastAsia"/>
        </w:rPr>
        <w:t xml:space="preserve">    </w:t>
      </w:r>
    </w:p>
    <w:p w:rsidR="00FC0EBA" w:rsidRDefault="00FC0EBA" w:rsidP="00FC0EBA">
      <w:r>
        <w:rPr>
          <w:rFonts w:hint="eastAsia"/>
        </w:rPr>
        <w:t>D.</w:t>
      </w:r>
      <w:r>
        <w:rPr>
          <w:rFonts w:hint="eastAsia"/>
        </w:rPr>
        <w:t>现场准备工作完成后</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76</w:t>
      </w:r>
      <w:r w:rsidR="00FC0EBA">
        <w:rPr>
          <w:rFonts w:hint="eastAsia"/>
        </w:rPr>
        <w:t>@</w:t>
      </w:r>
      <w:r w:rsidR="00FC0EBA">
        <w:rPr>
          <w:rFonts w:hint="eastAsia"/>
        </w:rPr>
        <w:t>若专责监护人必须长时间离开工作现场时，应由</w:t>
      </w:r>
      <w:r w:rsidR="00FC0EBA">
        <w:t>(</w:t>
      </w:r>
      <w:r w:rsidR="00FC0EBA">
        <w:rPr>
          <w:rFonts w:hint="eastAsia"/>
        </w:rPr>
        <w:t xml:space="preserve">   </w:t>
      </w:r>
      <w:r w:rsidR="00FC0EBA">
        <w:t>)</w:t>
      </w:r>
      <w:r w:rsidR="00FC0EBA">
        <w:rPr>
          <w:rFonts w:hint="eastAsia"/>
        </w:rPr>
        <w:t>变更专责监护人，履行变更手续，并告知全体被监护工作人员。</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工作负责人</w:t>
      </w:r>
    </w:p>
    <w:p w:rsidR="00FC0EBA" w:rsidRDefault="00FC0EBA" w:rsidP="00FC0EBA">
      <w:r>
        <w:t>C.</w:t>
      </w:r>
      <w:r>
        <w:rPr>
          <w:rFonts w:hint="eastAsia"/>
        </w:rPr>
        <w:t>小组负责人</w:t>
      </w:r>
      <w:r>
        <w:tab/>
      </w:r>
      <w:r>
        <w:rPr>
          <w:rFonts w:hint="eastAsia"/>
        </w:rPr>
        <w:t xml:space="preserve">      </w:t>
      </w:r>
    </w:p>
    <w:p w:rsidR="00FC0EBA" w:rsidRDefault="00FC0EBA" w:rsidP="00FC0EBA">
      <w:r>
        <w:t>D.</w:t>
      </w:r>
      <w:r>
        <w:rPr>
          <w:rFonts w:hint="eastAsia"/>
        </w:rPr>
        <w:t>工作许可人</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77</w:t>
      </w:r>
      <w:r w:rsidR="00FC0EBA">
        <w:rPr>
          <w:rFonts w:hint="eastAsia"/>
        </w:rPr>
        <w:t>@</w:t>
      </w:r>
      <w:r w:rsidR="00FC0EBA">
        <w:rPr>
          <w:rFonts w:hint="eastAsia"/>
        </w:rPr>
        <w:t>若工作负责人必须长时间离开工作的现场时，应由（</w:t>
      </w:r>
      <w:r w:rsidR="00FC0EBA">
        <w:tab/>
      </w:r>
      <w:r w:rsidR="00FC0EBA">
        <w:rPr>
          <w:rFonts w:hint="eastAsia"/>
        </w:rPr>
        <w:t>）变更工作负责人，履行变更手续，并告知全体作业人</w:t>
      </w:r>
    </w:p>
    <w:p w:rsidR="00FC0EBA" w:rsidRDefault="00FC0EBA" w:rsidP="00FC0EBA">
      <w:r>
        <w:rPr>
          <w:rFonts w:hint="eastAsia"/>
        </w:rPr>
        <w:t>员及二作许可人。</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原工作票签发人</w:t>
      </w:r>
    </w:p>
    <w:p w:rsidR="00FC0EBA" w:rsidRDefault="00FC0EBA" w:rsidP="00FC0EBA">
      <w:r>
        <w:t>C.</w:t>
      </w:r>
      <w:r>
        <w:rPr>
          <w:rFonts w:hint="eastAsia"/>
        </w:rPr>
        <w:t>工作许可人</w:t>
      </w:r>
      <w:r>
        <w:tab/>
      </w:r>
      <w:r>
        <w:rPr>
          <w:rFonts w:hint="eastAsia"/>
        </w:rPr>
        <w:t xml:space="preserve">    </w:t>
      </w:r>
    </w:p>
    <w:p w:rsidR="00FC0EBA" w:rsidRDefault="00FC0EBA" w:rsidP="00FC0EBA">
      <w:r>
        <w:lastRenderedPageBreak/>
        <w:t>D.</w:t>
      </w:r>
      <w:r>
        <w:rPr>
          <w:rFonts w:hint="eastAsia"/>
        </w:rPr>
        <w:t>小组负责人</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78</w:t>
      </w:r>
      <w:r w:rsidR="00FC0EBA">
        <w:rPr>
          <w:rFonts w:hint="eastAsia"/>
        </w:rPr>
        <w:t>@</w:t>
      </w:r>
      <w:r w:rsidR="00FC0EBA">
        <w:rPr>
          <w:rFonts w:hint="eastAsia"/>
        </w:rPr>
        <w:t>工作期间，工作负责人若因故暂时离开工作现场时，应指定能胜任的人员临时代替，并告知（</w:t>
      </w:r>
      <w:r w:rsidR="00FC0EBA">
        <w:tab/>
      </w:r>
      <w:r w:rsidR="00FC0EBA">
        <w:rPr>
          <w:rFonts w:hint="eastAsia"/>
        </w:rPr>
        <w:t>）。</w:t>
      </w:r>
    </w:p>
    <w:p w:rsidR="00FC0EBA" w:rsidRDefault="00FC0EBA" w:rsidP="00FC0EBA">
      <w:r>
        <w:t>A.</w:t>
      </w:r>
      <w:r>
        <w:rPr>
          <w:rFonts w:hint="eastAsia"/>
        </w:rPr>
        <w:t>工作票签发人</w:t>
      </w:r>
      <w:r>
        <w:tab/>
      </w:r>
      <w:r>
        <w:rPr>
          <w:rFonts w:hint="eastAsia"/>
        </w:rPr>
        <w:t xml:space="preserve">    </w:t>
      </w:r>
    </w:p>
    <w:p w:rsidR="00FC0EBA" w:rsidRDefault="00FC0EBA" w:rsidP="00FC0EBA">
      <w:r>
        <w:t>B.</w:t>
      </w:r>
      <w:r>
        <w:rPr>
          <w:rFonts w:hint="eastAsia"/>
        </w:rPr>
        <w:t>调控值班员</w:t>
      </w:r>
    </w:p>
    <w:p w:rsidR="00FC0EBA" w:rsidRDefault="00FC0EBA" w:rsidP="00FC0EBA">
      <w:r>
        <w:t>C.</w:t>
      </w:r>
      <w:r>
        <w:rPr>
          <w:rFonts w:hint="eastAsia"/>
        </w:rPr>
        <w:t>工作许可人</w:t>
      </w:r>
      <w:r>
        <w:tab/>
      </w:r>
      <w:r>
        <w:rPr>
          <w:rFonts w:hint="eastAsia"/>
        </w:rPr>
        <w:t xml:space="preserve">     </w:t>
      </w:r>
    </w:p>
    <w:p w:rsidR="00FC0EBA" w:rsidRDefault="00FC0EBA" w:rsidP="00FC0EBA">
      <w:r>
        <w:t>D.</w:t>
      </w:r>
      <w:r>
        <w:rPr>
          <w:rFonts w:hint="eastAsia"/>
        </w:rPr>
        <w:t>工作班成员</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79</w:t>
      </w:r>
      <w:r w:rsidR="00FC0EBA">
        <w:rPr>
          <w:rFonts w:hint="eastAsia"/>
        </w:rPr>
        <w:t>@</w:t>
      </w:r>
      <w:r w:rsidR="00FC0EBA">
        <w:rPr>
          <w:rFonts w:hint="eastAsia"/>
        </w:rPr>
        <w:t>在工作中遇雷、雨、大风或其他任何情况威胁到</w:t>
      </w:r>
      <w:r w:rsidR="00FC0EBA">
        <w:t>(</w:t>
      </w:r>
      <w:r w:rsidR="00FC0EBA">
        <w:rPr>
          <w:rFonts w:hint="eastAsia"/>
        </w:rPr>
        <w:t xml:space="preserve">  </w:t>
      </w:r>
      <w:r w:rsidR="00FC0EBA">
        <w:t>)</w:t>
      </w:r>
      <w:r w:rsidR="00FC0EBA">
        <w:rPr>
          <w:rFonts w:hint="eastAsia"/>
        </w:rPr>
        <w:t>时，工作负责人或专责监护人可根据情况，临时停止工作。</w:t>
      </w:r>
    </w:p>
    <w:p w:rsidR="00FC0EBA" w:rsidRDefault="00FC0EBA" w:rsidP="00FC0EBA">
      <w:r>
        <w:t>A.</w:t>
      </w:r>
      <w:r>
        <w:rPr>
          <w:rFonts w:hint="eastAsia"/>
        </w:rPr>
        <w:t>作业人员的安全</w:t>
      </w:r>
      <w:r>
        <w:tab/>
      </w:r>
      <w:r>
        <w:rPr>
          <w:rFonts w:hint="eastAsia"/>
        </w:rPr>
        <w:t xml:space="preserve">  </w:t>
      </w:r>
    </w:p>
    <w:p w:rsidR="00FC0EBA" w:rsidRDefault="00FC0EBA" w:rsidP="00FC0EBA">
      <w:r>
        <w:t>B.</w:t>
      </w:r>
      <w:r>
        <w:rPr>
          <w:rFonts w:hint="eastAsia"/>
        </w:rPr>
        <w:t>电网的安全</w:t>
      </w:r>
    </w:p>
    <w:p w:rsidR="00FC0EBA" w:rsidRDefault="00FC0EBA" w:rsidP="00FC0EBA">
      <w:r>
        <w:t>C.</w:t>
      </w:r>
      <w:r>
        <w:rPr>
          <w:rFonts w:hint="eastAsia"/>
        </w:rPr>
        <w:t>设备的安全</w:t>
      </w:r>
      <w:r>
        <w:tab/>
      </w:r>
      <w:r>
        <w:rPr>
          <w:rFonts w:hint="eastAsia"/>
        </w:rPr>
        <w:t xml:space="preserve">     </w:t>
      </w:r>
    </w:p>
    <w:p w:rsidR="00FC0EBA" w:rsidRDefault="00FC0EBA" w:rsidP="00FC0EBA">
      <w:r>
        <w:t>D.</w:t>
      </w:r>
      <w:r>
        <w:rPr>
          <w:rFonts w:hint="eastAsia"/>
        </w:rPr>
        <w:t>施工机具的安全</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80</w:t>
      </w:r>
      <w:r w:rsidR="00FC0EBA">
        <w:rPr>
          <w:rFonts w:hint="eastAsia"/>
        </w:rPr>
        <w:t>@</w:t>
      </w:r>
      <w:r w:rsidR="00FC0EBA">
        <w:rPr>
          <w:rFonts w:hint="eastAsia"/>
        </w:rPr>
        <w:t>白天工作间断时，工作地点的（</w:t>
      </w:r>
      <w:r w:rsidR="00FC0EBA">
        <w:tab/>
      </w:r>
      <w:r w:rsidR="00FC0EBA">
        <w:rPr>
          <w:rFonts w:hint="eastAsia"/>
        </w:rPr>
        <w:t xml:space="preserve">  </w:t>
      </w:r>
      <w:r w:rsidR="00FC0EBA">
        <w:rPr>
          <w:rFonts w:hint="eastAsia"/>
        </w:rPr>
        <w:t>）仍保留不动。</w:t>
      </w:r>
    </w:p>
    <w:p w:rsidR="00FC0EBA" w:rsidRDefault="00FC0EBA" w:rsidP="00FC0EBA">
      <w:r>
        <w:t>A.</w:t>
      </w:r>
      <w:r>
        <w:rPr>
          <w:rFonts w:hint="eastAsia"/>
        </w:rPr>
        <w:t>操作接地线</w:t>
      </w:r>
      <w:r>
        <w:tab/>
      </w:r>
      <w:r>
        <w:rPr>
          <w:rFonts w:hint="eastAsia"/>
        </w:rPr>
        <w:t xml:space="preserve">  </w:t>
      </w:r>
    </w:p>
    <w:p w:rsidR="00FC0EBA" w:rsidRDefault="00FC0EBA" w:rsidP="00FC0EBA">
      <w:r>
        <w:t>B.</w:t>
      </w:r>
      <w:r>
        <w:rPr>
          <w:rFonts w:hint="eastAsia"/>
        </w:rPr>
        <w:t>工作接地线</w:t>
      </w:r>
    </w:p>
    <w:p w:rsidR="00FC0EBA" w:rsidRDefault="00FC0EBA" w:rsidP="00FC0EBA">
      <w:r>
        <w:t>C.</w:t>
      </w:r>
      <w:r>
        <w:rPr>
          <w:rFonts w:hint="eastAsia"/>
        </w:rPr>
        <w:t>全部接地线</w:t>
      </w:r>
      <w:r>
        <w:tab/>
      </w:r>
      <w:r>
        <w:rPr>
          <w:rFonts w:hint="eastAsia"/>
        </w:rPr>
        <w:t xml:space="preserve">  </w:t>
      </w:r>
    </w:p>
    <w:p w:rsidR="00FC0EBA" w:rsidRDefault="00FC0EBA" w:rsidP="00FC0EBA">
      <w:r>
        <w:t>D.</w:t>
      </w:r>
      <w:r>
        <w:rPr>
          <w:rFonts w:hint="eastAsia"/>
        </w:rPr>
        <w:t>安全警示牌</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81</w:t>
      </w:r>
      <w:r w:rsidR="00FC0EBA">
        <w:rPr>
          <w:rFonts w:hint="eastAsia"/>
        </w:rPr>
        <w:t>@</w:t>
      </w:r>
      <w:r w:rsidR="00FC0EBA">
        <w:rPr>
          <w:rFonts w:hint="eastAsia"/>
        </w:rPr>
        <w:t>填用数日内工作有效的第一种工作票，每日收工时如果将工作地点所装的接地线拆除，次日恢复工作前应（</w:t>
      </w:r>
      <w:r w:rsidR="00FC0EBA">
        <w:tab/>
      </w:r>
      <w:r w:rsidR="00FC0EBA">
        <w:rPr>
          <w:rFonts w:hint="eastAsia"/>
        </w:rPr>
        <w:t>）</w:t>
      </w:r>
      <w:r w:rsidR="00FC0EBA">
        <w:t>.</w:t>
      </w:r>
    </w:p>
    <w:p w:rsidR="00FC0EBA" w:rsidRDefault="00FC0EBA" w:rsidP="00FC0EBA">
      <w:r>
        <w:t>A.</w:t>
      </w:r>
      <w:r>
        <w:rPr>
          <w:rFonts w:hint="eastAsia"/>
        </w:rPr>
        <w:t>重新验电</w:t>
      </w:r>
      <w:r>
        <w:tab/>
      </w:r>
      <w:r>
        <w:rPr>
          <w:rFonts w:hint="eastAsia"/>
        </w:rPr>
        <w:t xml:space="preserve">         </w:t>
      </w:r>
    </w:p>
    <w:p w:rsidR="00FC0EBA" w:rsidRDefault="00FC0EBA" w:rsidP="00FC0EBA">
      <w:r>
        <w:t>B.</w:t>
      </w:r>
      <w:r>
        <w:rPr>
          <w:rFonts w:hint="eastAsia"/>
        </w:rPr>
        <w:t>直接挂接地线</w:t>
      </w:r>
    </w:p>
    <w:p w:rsidR="00FC0EBA" w:rsidRDefault="00FC0EBA" w:rsidP="00FC0EBA">
      <w:r>
        <w:t>C.</w:t>
      </w:r>
      <w:r>
        <w:rPr>
          <w:rFonts w:hint="eastAsia"/>
        </w:rPr>
        <w:t>重新验电挂接地线</w:t>
      </w:r>
      <w:r>
        <w:tab/>
      </w:r>
    </w:p>
    <w:p w:rsidR="00FC0EBA" w:rsidRDefault="00FC0EBA" w:rsidP="00FC0EBA">
      <w:r>
        <w:t>D.</w:t>
      </w:r>
      <w:r>
        <w:rPr>
          <w:rFonts w:hint="eastAsia"/>
        </w:rPr>
        <w:t>使用个人保安线</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82</w:t>
      </w:r>
      <w:r w:rsidR="00FC0EBA">
        <w:rPr>
          <w:rFonts w:hint="eastAsia"/>
        </w:rPr>
        <w:t>@</w:t>
      </w:r>
      <w:r w:rsidR="00FC0EBA">
        <w:rPr>
          <w:rFonts w:hint="eastAsia"/>
        </w:rPr>
        <w:t>完工后，（</w:t>
      </w:r>
      <w:r w:rsidR="00FC0EBA">
        <w:tab/>
      </w:r>
      <w:r w:rsidR="00FC0EBA">
        <w:rPr>
          <w:rFonts w:hint="eastAsia"/>
        </w:rPr>
        <w:t>）应检查线路检修地段的状况，确认在杆塔上、导线上、绝缘子串上及其他辅助设备上没有遗留的个人保安线、工具、材料等，查明全部作业人员确由杆塔上撤下后，再命令拆除工作地段所挂的接地线。</w:t>
      </w:r>
    </w:p>
    <w:p w:rsidR="00FC0EBA" w:rsidRDefault="00FC0EBA" w:rsidP="00FC0EBA">
      <w:r>
        <w:rPr>
          <w:rFonts w:hint="eastAsia"/>
        </w:rPr>
        <w:t>A.</w:t>
      </w:r>
      <w:r>
        <w:rPr>
          <w:rFonts w:hint="eastAsia"/>
        </w:rPr>
        <w:t>工作负责人（包括小组负责人）</w:t>
      </w:r>
      <w:r>
        <w:rPr>
          <w:rFonts w:hint="eastAsia"/>
        </w:rPr>
        <w:t xml:space="preserve">     </w:t>
      </w:r>
    </w:p>
    <w:p w:rsidR="00FC0EBA" w:rsidRDefault="00FC0EBA" w:rsidP="00FC0EBA">
      <w:r>
        <w:rPr>
          <w:rFonts w:hint="eastAsia"/>
        </w:rPr>
        <w:t>B.</w:t>
      </w:r>
      <w:r>
        <w:rPr>
          <w:rFonts w:hint="eastAsia"/>
        </w:rPr>
        <w:t>工作许可人</w:t>
      </w:r>
    </w:p>
    <w:p w:rsidR="00FC0EBA" w:rsidRDefault="00FC0EBA" w:rsidP="00FC0EBA">
      <w:r>
        <w:lastRenderedPageBreak/>
        <w:t>C</w:t>
      </w:r>
      <w:r>
        <w:rPr>
          <w:rFonts w:hint="eastAsia"/>
        </w:rPr>
        <w:t>.</w:t>
      </w:r>
      <w:r>
        <w:rPr>
          <w:rFonts w:hint="eastAsia"/>
        </w:rPr>
        <w:t>专责监护人</w:t>
      </w:r>
      <w:r>
        <w:rPr>
          <w:rFonts w:hint="eastAsia"/>
        </w:rPr>
        <w:t xml:space="preserve">        </w:t>
      </w:r>
    </w:p>
    <w:p w:rsidR="00FC0EBA" w:rsidRDefault="00FC0EBA" w:rsidP="00FC0EBA">
      <w:r>
        <w:rPr>
          <w:rFonts w:hint="eastAsia"/>
        </w:rPr>
        <w:t>D.</w:t>
      </w:r>
      <w:r>
        <w:rPr>
          <w:rFonts w:hint="eastAsia"/>
        </w:rPr>
        <w:t>班组人员</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83</w:t>
      </w:r>
      <w:r w:rsidR="00FC0EBA">
        <w:rPr>
          <w:rFonts w:hint="eastAsia"/>
        </w:rPr>
        <w:t>@</w:t>
      </w:r>
      <w:r w:rsidR="00FC0EBA">
        <w:rPr>
          <w:rFonts w:hint="eastAsia"/>
        </w:rPr>
        <w:t>完工（</w:t>
      </w:r>
      <w:r w:rsidR="00FC0EBA">
        <w:tab/>
      </w:r>
      <w:r w:rsidR="00FC0EBA">
        <w:rPr>
          <w:rFonts w:hint="eastAsia"/>
        </w:rPr>
        <w:t>），应即认为线路带电，不准任何人再登杆进行工作。</w:t>
      </w:r>
    </w:p>
    <w:p w:rsidR="00FC0EBA" w:rsidRDefault="00FC0EBA" w:rsidP="00FC0EBA">
      <w:r>
        <w:rPr>
          <w:rFonts w:hint="eastAsia"/>
        </w:rPr>
        <w:t>A.</w:t>
      </w:r>
      <w:r>
        <w:rPr>
          <w:rFonts w:hint="eastAsia"/>
        </w:rPr>
        <w:t>接地线拆除后</w:t>
      </w:r>
      <w:r>
        <w:rPr>
          <w:rFonts w:hint="eastAsia"/>
        </w:rPr>
        <w:t xml:space="preserve">        </w:t>
      </w:r>
    </w:p>
    <w:p w:rsidR="00FC0EBA" w:rsidRDefault="00FC0EBA" w:rsidP="00FC0EBA">
      <w:r>
        <w:rPr>
          <w:rFonts w:hint="eastAsia"/>
        </w:rPr>
        <w:t>B.</w:t>
      </w:r>
      <w:r>
        <w:rPr>
          <w:rFonts w:hint="eastAsia"/>
        </w:rPr>
        <w:t>作业人员确由杆塔上撤下后</w:t>
      </w:r>
      <w:r>
        <w:rPr>
          <w:rFonts w:hint="eastAsia"/>
        </w:rPr>
        <w:t xml:space="preserve">   </w:t>
      </w:r>
    </w:p>
    <w:p w:rsidR="00FC0EBA" w:rsidRDefault="00FC0EBA" w:rsidP="00FC0EBA">
      <w:r>
        <w:rPr>
          <w:rFonts w:hint="eastAsia"/>
        </w:rPr>
        <w:t>C.</w:t>
      </w:r>
      <w:r>
        <w:rPr>
          <w:rFonts w:hint="eastAsia"/>
        </w:rPr>
        <w:t>各作业点报完工后</w:t>
      </w:r>
      <w:r>
        <w:rPr>
          <w:rFonts w:hint="eastAsia"/>
        </w:rPr>
        <w:t xml:space="preserve">    </w:t>
      </w:r>
    </w:p>
    <w:p w:rsidR="00FC0EBA" w:rsidRDefault="00FC0EBA" w:rsidP="00FC0EBA">
      <w:r>
        <w:rPr>
          <w:rFonts w:hint="eastAsia"/>
        </w:rPr>
        <w:t>D.</w:t>
      </w:r>
      <w:r>
        <w:rPr>
          <w:rFonts w:hint="eastAsia"/>
        </w:rPr>
        <w:t>个人保安线拆除后</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84</w:t>
      </w:r>
      <w:r w:rsidR="00FC0EBA">
        <w:rPr>
          <w:rFonts w:hint="eastAsia"/>
        </w:rPr>
        <w:t>@</w:t>
      </w:r>
      <w:r w:rsidR="00FC0EBA">
        <w:rPr>
          <w:rFonts w:hint="eastAsia"/>
        </w:rPr>
        <w:t>多个小组工作，（</w:t>
      </w:r>
      <w:r w:rsidR="00FC0EBA">
        <w:tab/>
      </w:r>
      <w:r w:rsidR="00FC0EBA">
        <w:rPr>
          <w:rFonts w:hint="eastAsia"/>
        </w:rPr>
        <w:t>）应得到所有小组负责人工作结束的汇报。</w:t>
      </w:r>
    </w:p>
    <w:p w:rsidR="00FC0EBA" w:rsidRDefault="00FC0EBA" w:rsidP="00FC0EBA">
      <w:r>
        <w:t>A.</w:t>
      </w:r>
      <w:r>
        <w:rPr>
          <w:rFonts w:hint="eastAsia"/>
        </w:rPr>
        <w:t>工作许可人</w:t>
      </w:r>
      <w:r>
        <w:rPr>
          <w:rFonts w:hint="eastAsia"/>
        </w:rPr>
        <w:t xml:space="preserve"> </w:t>
      </w:r>
    </w:p>
    <w:p w:rsidR="00FC0EBA" w:rsidRDefault="00FC0EBA" w:rsidP="00FC0EBA">
      <w:r>
        <w:t>B.</w:t>
      </w:r>
      <w:r>
        <w:rPr>
          <w:rFonts w:hint="eastAsia"/>
        </w:rPr>
        <w:t>工作监护人</w:t>
      </w:r>
      <w:r>
        <w:rPr>
          <w:rFonts w:hint="eastAsia"/>
        </w:rPr>
        <w:t xml:space="preserve">  </w:t>
      </w:r>
    </w:p>
    <w:p w:rsidR="00FC0EBA" w:rsidRDefault="00FC0EBA" w:rsidP="00FC0EBA">
      <w:r>
        <w:t>C.</w:t>
      </w:r>
      <w:r>
        <w:rPr>
          <w:rFonts w:hint="eastAsia"/>
        </w:rPr>
        <w:t>工作票签发人</w:t>
      </w:r>
      <w:r>
        <w:rPr>
          <w:rFonts w:hint="eastAsia"/>
        </w:rPr>
        <w:t xml:space="preserve"> </w:t>
      </w:r>
    </w:p>
    <w:p w:rsidR="00FC0EBA" w:rsidRDefault="00FC0EBA" w:rsidP="00FC0EBA">
      <w:r>
        <w:t>D.</w:t>
      </w:r>
      <w:r>
        <w:rPr>
          <w:rFonts w:hint="eastAsia"/>
        </w:rPr>
        <w:t>工作负责人</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85</w:t>
      </w:r>
      <w:r w:rsidR="00FC0EBA">
        <w:rPr>
          <w:rFonts w:hint="eastAsia"/>
        </w:rPr>
        <w:t>@</w:t>
      </w:r>
      <w:r w:rsidR="00FC0EBA">
        <w:rPr>
          <w:rFonts w:hint="eastAsia"/>
        </w:rPr>
        <w:t>已终结的工作票、事故紧急抢修单、工作任务单应保存（</w:t>
      </w:r>
      <w:r w:rsidR="00FC0EBA">
        <w:tab/>
      </w:r>
      <w:r w:rsidR="00FC0EBA">
        <w:rPr>
          <w:rFonts w:hint="eastAsia"/>
        </w:rPr>
        <w:t>）。</w:t>
      </w:r>
    </w:p>
    <w:p w:rsidR="00FC0EBA" w:rsidRDefault="00FC0EBA" w:rsidP="00FC0EBA">
      <w:r>
        <w:t>A.6</w:t>
      </w:r>
      <w:r>
        <w:rPr>
          <w:rFonts w:hint="eastAsia"/>
        </w:rPr>
        <w:t>个月</w:t>
      </w:r>
      <w:r>
        <w:t xml:space="preserve"> </w:t>
      </w:r>
      <w:r>
        <w:rPr>
          <w:rFonts w:hint="eastAsia"/>
        </w:rPr>
        <w:t xml:space="preserve">  </w:t>
      </w:r>
    </w:p>
    <w:p w:rsidR="00FC0EBA" w:rsidRDefault="00FC0EBA" w:rsidP="00FC0EBA">
      <w:r>
        <w:t>B.9</w:t>
      </w:r>
      <w:r>
        <w:rPr>
          <w:rFonts w:hint="eastAsia"/>
        </w:rPr>
        <w:t>个月</w:t>
      </w:r>
      <w:r>
        <w:rPr>
          <w:rFonts w:hint="eastAsia"/>
        </w:rPr>
        <w:t xml:space="preserve">   </w:t>
      </w:r>
      <w:r>
        <w:t xml:space="preserve"> </w:t>
      </w:r>
    </w:p>
    <w:p w:rsidR="00FC0EBA" w:rsidRDefault="00FC0EBA" w:rsidP="00FC0EBA">
      <w:r>
        <w:t>C.</w:t>
      </w:r>
      <w:r>
        <w:rPr>
          <w:rFonts w:hint="eastAsia"/>
        </w:rPr>
        <w:t>一年</w:t>
      </w:r>
      <w:r>
        <w:t xml:space="preserve"> </w:t>
      </w:r>
      <w:r>
        <w:rPr>
          <w:rFonts w:hint="eastAsia"/>
        </w:rPr>
        <w:t xml:space="preserve">   </w:t>
      </w:r>
    </w:p>
    <w:p w:rsidR="00FC0EBA" w:rsidRDefault="00FC0EBA" w:rsidP="00FC0EBA">
      <w:r>
        <w:t>D.</w:t>
      </w:r>
      <w:r>
        <w:rPr>
          <w:rFonts w:hint="eastAsia"/>
        </w:rPr>
        <w:t>两年</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86</w:t>
      </w:r>
      <w:r w:rsidR="00FC0EBA">
        <w:rPr>
          <w:rFonts w:hint="eastAsia"/>
        </w:rPr>
        <w:t>@</w:t>
      </w:r>
      <w:r w:rsidR="00FC0EBA">
        <w:rPr>
          <w:rFonts w:hint="eastAsia"/>
        </w:rPr>
        <w:t>进行线路停电作业前，应断开线路上需要操作的</w:t>
      </w:r>
      <w:r w:rsidR="00FC0EBA">
        <w:t>(</w:t>
      </w:r>
      <w:r w:rsidR="00FC0EBA">
        <w:rPr>
          <w:rFonts w:hint="eastAsia"/>
        </w:rPr>
        <w:t xml:space="preserve">    </w:t>
      </w:r>
      <w:r w:rsidR="00FC0EBA">
        <w:t>)(</w:t>
      </w:r>
      <w:r w:rsidR="00FC0EBA">
        <w:rPr>
          <w:rFonts w:hint="eastAsia"/>
        </w:rPr>
        <w:t>含分支）断路器（开关）、隔离开关（刀闸）和熔断器。</w:t>
      </w:r>
    </w:p>
    <w:p w:rsidR="00FC0EBA" w:rsidRDefault="00FC0EBA" w:rsidP="00FC0EBA">
      <w:r>
        <w:t>A.</w:t>
      </w:r>
      <w:r>
        <w:rPr>
          <w:rFonts w:hint="eastAsia"/>
        </w:rPr>
        <w:t>各端</w:t>
      </w:r>
      <w:r>
        <w:t xml:space="preserve"> </w:t>
      </w:r>
      <w:r>
        <w:rPr>
          <w:rFonts w:hint="eastAsia"/>
        </w:rPr>
        <w:t xml:space="preserve">  </w:t>
      </w:r>
    </w:p>
    <w:p w:rsidR="00FC0EBA" w:rsidRDefault="00FC0EBA" w:rsidP="00FC0EBA">
      <w:r>
        <w:t>B.</w:t>
      </w:r>
      <w:r>
        <w:rPr>
          <w:rFonts w:hint="eastAsia"/>
        </w:rPr>
        <w:t>两端</w:t>
      </w:r>
      <w:r>
        <w:t xml:space="preserve"> </w:t>
      </w:r>
      <w:r>
        <w:rPr>
          <w:rFonts w:hint="eastAsia"/>
        </w:rPr>
        <w:t xml:space="preserve">  </w:t>
      </w:r>
    </w:p>
    <w:p w:rsidR="00FC0EBA" w:rsidRDefault="00FC0EBA" w:rsidP="00FC0EBA">
      <w:r>
        <w:t>C.</w:t>
      </w:r>
      <w:r>
        <w:rPr>
          <w:rFonts w:hint="eastAsia"/>
        </w:rPr>
        <w:t>电源侧</w:t>
      </w:r>
      <w:r>
        <w:t xml:space="preserve"> </w:t>
      </w:r>
      <w:r>
        <w:rPr>
          <w:rFonts w:hint="eastAsia"/>
        </w:rPr>
        <w:t xml:space="preserve">  </w:t>
      </w:r>
    </w:p>
    <w:p w:rsidR="00FC0EBA" w:rsidRDefault="00FC0EBA" w:rsidP="00FC0EBA">
      <w:r>
        <w:t>D.</w:t>
      </w:r>
      <w:r>
        <w:rPr>
          <w:rFonts w:hint="eastAsia"/>
        </w:rPr>
        <w:t>受电侧</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87</w:t>
      </w:r>
      <w:r w:rsidR="00FC0EBA">
        <w:rPr>
          <w:rFonts w:hint="eastAsia"/>
        </w:rPr>
        <w:t>@</w:t>
      </w:r>
      <w:r w:rsidR="00FC0EBA">
        <w:rPr>
          <w:rFonts w:hint="eastAsia"/>
        </w:rPr>
        <w:t>停电设备的各端，应有明显的断开点，若无法观察</w:t>
      </w:r>
      <w:r w:rsidR="00FC0EBA">
        <w:t xml:space="preserve"> </w:t>
      </w:r>
      <w:r w:rsidR="00FC0EBA">
        <w:rPr>
          <w:rFonts w:hint="eastAsia"/>
        </w:rPr>
        <w:t>到停电设备的断开点，应有能够反映设备运行状态的（</w:t>
      </w:r>
      <w:r w:rsidR="00FC0EBA">
        <w:tab/>
      </w:r>
      <w:r w:rsidR="00FC0EBA">
        <w:rPr>
          <w:rFonts w:hint="eastAsia"/>
        </w:rPr>
        <w:t>）等指示。</w:t>
      </w:r>
    </w:p>
    <w:p w:rsidR="00FC0EBA" w:rsidRDefault="00FC0EBA" w:rsidP="00FC0EBA">
      <w:r>
        <w:t>A.</w:t>
      </w:r>
      <w:r>
        <w:rPr>
          <w:rFonts w:hint="eastAsia"/>
        </w:rPr>
        <w:t>电气和机械</w:t>
      </w:r>
      <w:r>
        <w:tab/>
      </w:r>
      <w:r>
        <w:rPr>
          <w:rFonts w:hint="eastAsia"/>
        </w:rPr>
        <w:t xml:space="preserve"> </w:t>
      </w:r>
    </w:p>
    <w:p w:rsidR="00FC0EBA" w:rsidRDefault="00FC0EBA" w:rsidP="00FC0EBA">
      <w:r>
        <w:t>B.</w:t>
      </w:r>
      <w:r>
        <w:rPr>
          <w:rFonts w:hint="eastAsia"/>
        </w:rPr>
        <w:t>遥信信息</w:t>
      </w:r>
      <w:r>
        <w:rPr>
          <w:rFonts w:hint="eastAsia"/>
        </w:rPr>
        <w:t xml:space="preserve">    </w:t>
      </w:r>
    </w:p>
    <w:p w:rsidR="00FC0EBA" w:rsidRDefault="00FC0EBA" w:rsidP="00FC0EBA">
      <w:r>
        <w:t>C.</w:t>
      </w:r>
      <w:r>
        <w:rPr>
          <w:rFonts w:hint="eastAsia"/>
        </w:rPr>
        <w:t>机械</w:t>
      </w:r>
      <w:r>
        <w:tab/>
      </w:r>
      <w:r>
        <w:rPr>
          <w:rFonts w:hint="eastAsia"/>
        </w:rPr>
        <w:t xml:space="preserve">  </w:t>
      </w:r>
    </w:p>
    <w:p w:rsidR="00FC0EBA" w:rsidRDefault="00FC0EBA" w:rsidP="00FC0EBA">
      <w:r>
        <w:t>D.</w:t>
      </w:r>
      <w:r>
        <w:rPr>
          <w:rFonts w:hint="eastAsia"/>
        </w:rPr>
        <w:t>变位</w:t>
      </w:r>
    </w:p>
    <w:p w:rsidR="00FC0EBA" w:rsidRDefault="00FC0EBA" w:rsidP="00FC0EBA">
      <w:r>
        <w:rPr>
          <w:rFonts w:hint="eastAsia"/>
        </w:rPr>
        <w:lastRenderedPageBreak/>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88</w:t>
      </w:r>
      <w:r w:rsidR="00FC0EBA">
        <w:rPr>
          <w:rFonts w:hint="eastAsia"/>
        </w:rPr>
        <w:t>@</w:t>
      </w:r>
      <w:r w:rsidR="00FC0EBA">
        <w:rPr>
          <w:rFonts w:hint="eastAsia"/>
        </w:rPr>
        <w:t>断开跌落式熔断器后，跌落式熔断器的熔管应摘下或（</w:t>
      </w:r>
      <w:r w:rsidR="00FC0EBA">
        <w:tab/>
      </w:r>
      <w:r w:rsidR="00FC0EBA">
        <w:rPr>
          <w:rFonts w:hint="eastAsia"/>
        </w:rPr>
        <w:t>）。</w:t>
      </w:r>
    </w:p>
    <w:p w:rsidR="00FC0EBA" w:rsidRDefault="00FC0EBA" w:rsidP="00FC0EBA">
      <w:r>
        <w:t>A.</w:t>
      </w:r>
      <w:r>
        <w:rPr>
          <w:rFonts w:hint="eastAsia"/>
        </w:rPr>
        <w:t>悬挂标示牌</w:t>
      </w:r>
      <w:r>
        <w:tab/>
      </w:r>
      <w:r>
        <w:rPr>
          <w:rFonts w:hint="eastAsia"/>
        </w:rPr>
        <w:t xml:space="preserve"> </w:t>
      </w:r>
    </w:p>
    <w:p w:rsidR="00FC0EBA" w:rsidRDefault="00FC0EBA" w:rsidP="00FC0EBA">
      <w:r>
        <w:t>B.</w:t>
      </w:r>
      <w:r>
        <w:rPr>
          <w:rFonts w:hint="eastAsia"/>
        </w:rPr>
        <w:t>加锁</w:t>
      </w:r>
      <w:r>
        <w:rPr>
          <w:rFonts w:hint="eastAsia"/>
        </w:rPr>
        <w:t xml:space="preserve">   </w:t>
      </w:r>
    </w:p>
    <w:p w:rsidR="00FC0EBA" w:rsidRDefault="00FC0EBA" w:rsidP="00FC0EBA">
      <w:r>
        <w:t>C.</w:t>
      </w:r>
      <w:r>
        <w:rPr>
          <w:rFonts w:hint="eastAsia"/>
        </w:rPr>
        <w:t>设围栏</w:t>
      </w:r>
      <w:r>
        <w:tab/>
      </w:r>
      <w:r>
        <w:rPr>
          <w:rFonts w:hint="eastAsia"/>
        </w:rPr>
        <w:t xml:space="preserve">   </w:t>
      </w:r>
    </w:p>
    <w:p w:rsidR="00FC0EBA" w:rsidRDefault="00FC0EBA" w:rsidP="00FC0EBA">
      <w:r>
        <w:t>D.</w:t>
      </w:r>
      <w:r>
        <w:rPr>
          <w:rFonts w:hint="eastAsia"/>
        </w:rPr>
        <w:t>悬挂标示牌、加锁</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89</w:t>
      </w:r>
      <w:r w:rsidR="00FC0EBA">
        <w:rPr>
          <w:rFonts w:hint="eastAsia"/>
        </w:rPr>
        <w:t>@</w:t>
      </w:r>
      <w:r w:rsidR="00FC0EBA">
        <w:rPr>
          <w:rFonts w:hint="eastAsia"/>
        </w:rPr>
        <w:t>在停电线路工作地段接地前，应使用（</w:t>
      </w:r>
      <w:r w:rsidR="00FC0EBA">
        <w:tab/>
      </w:r>
      <w:r w:rsidR="00FC0EBA">
        <w:rPr>
          <w:rFonts w:hint="eastAsia"/>
        </w:rPr>
        <w:t xml:space="preserve">  </w:t>
      </w:r>
      <w:r w:rsidR="00FC0EBA">
        <w:rPr>
          <w:rFonts w:hint="eastAsia"/>
        </w:rPr>
        <w:t>）验明</w:t>
      </w:r>
    </w:p>
    <w:p w:rsidR="00FC0EBA" w:rsidRDefault="00FC0EBA" w:rsidP="00FC0EBA">
      <w:r>
        <w:rPr>
          <w:rFonts w:hint="eastAsia"/>
        </w:rPr>
        <w:t>线路确无电压。</w:t>
      </w:r>
    </w:p>
    <w:p w:rsidR="00FC0EBA" w:rsidRDefault="00FC0EBA" w:rsidP="00FC0EBA">
      <w:r>
        <w:rPr>
          <w:rFonts w:hint="eastAsia"/>
        </w:rPr>
        <w:t>A.</w:t>
      </w:r>
      <w:r>
        <w:rPr>
          <w:rFonts w:hint="eastAsia"/>
        </w:rPr>
        <w:t>不小于相应电压等级、合格的感应式验电器</w:t>
      </w:r>
    </w:p>
    <w:p w:rsidR="00FC0EBA" w:rsidRDefault="00FC0EBA" w:rsidP="00FC0EBA">
      <w:r>
        <w:t>B</w:t>
      </w:r>
      <w:r>
        <w:rPr>
          <w:rFonts w:hint="eastAsia"/>
        </w:rPr>
        <w:t>.</w:t>
      </w:r>
      <w:r>
        <w:rPr>
          <w:rFonts w:hint="eastAsia"/>
        </w:rPr>
        <w:t>相应电压等级、合格的接触式验电器</w:t>
      </w:r>
    </w:p>
    <w:p w:rsidR="00FC0EBA" w:rsidRDefault="00FC0EBA" w:rsidP="00FC0EBA">
      <w:r>
        <w:t>C</w:t>
      </w:r>
      <w:r>
        <w:rPr>
          <w:rFonts w:hint="eastAsia"/>
        </w:rPr>
        <w:t>.</w:t>
      </w:r>
      <w:r>
        <w:rPr>
          <w:rFonts w:hint="eastAsia"/>
        </w:rPr>
        <w:t>相应电压等级、合格的感应式验电器</w:t>
      </w:r>
    </w:p>
    <w:p w:rsidR="00FC0EBA" w:rsidRDefault="00FC0EBA" w:rsidP="00FC0EBA">
      <w:r>
        <w:t>D</w:t>
      </w:r>
      <w:r>
        <w:rPr>
          <w:rFonts w:hint="eastAsia"/>
        </w:rPr>
        <w:t>.</w:t>
      </w:r>
      <w:r>
        <w:rPr>
          <w:rFonts w:hint="eastAsia"/>
        </w:rPr>
        <w:t>不小于相应电压等级、合格的接触式验电器</w:t>
      </w:r>
      <w:r>
        <w:t xml:space="preserve"> </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90</w:t>
      </w:r>
      <w:r w:rsidR="00FC0EBA">
        <w:rPr>
          <w:rFonts w:hint="eastAsia"/>
        </w:rPr>
        <w:t>@</w:t>
      </w:r>
      <w:r w:rsidR="00FC0EBA">
        <w:rPr>
          <w:rFonts w:hint="eastAsia"/>
        </w:rPr>
        <w:t>直流线路和（</w:t>
      </w:r>
      <w:r w:rsidR="00FC0EBA">
        <w:tab/>
      </w:r>
      <w:r w:rsidR="00FC0EBA">
        <w:rPr>
          <w:rFonts w:hint="eastAsia"/>
        </w:rPr>
        <w:t xml:space="preserve"> </w:t>
      </w:r>
      <w:r w:rsidR="00FC0EBA">
        <w:rPr>
          <w:rFonts w:hint="eastAsia"/>
        </w:rPr>
        <w:t>）</w:t>
      </w:r>
      <w:r w:rsidR="00FC0EBA">
        <w:t>kV</w:t>
      </w:r>
      <w:r w:rsidR="00FC0EBA">
        <w:rPr>
          <w:rFonts w:hint="eastAsia"/>
        </w:rPr>
        <w:t>及以上的交流线路，可使用合格的绝缘棒或专用的绝缘绳验电。</w:t>
      </w:r>
    </w:p>
    <w:p w:rsidR="00FC0EBA" w:rsidRDefault="00FC0EBA" w:rsidP="00FC0EBA">
      <w:r>
        <w:t>A.35</w:t>
      </w:r>
      <w:r>
        <w:tab/>
      </w:r>
      <w:r>
        <w:rPr>
          <w:rFonts w:hint="eastAsia"/>
        </w:rPr>
        <w:t xml:space="preserve">      </w:t>
      </w:r>
    </w:p>
    <w:p w:rsidR="00FC0EBA" w:rsidRDefault="00FC0EBA" w:rsidP="00FC0EBA">
      <w:r>
        <w:t>B. 66</w:t>
      </w:r>
      <w:r>
        <w:tab/>
      </w:r>
      <w:r>
        <w:rPr>
          <w:rFonts w:hint="eastAsia"/>
        </w:rPr>
        <w:t xml:space="preserve">    </w:t>
      </w:r>
    </w:p>
    <w:p w:rsidR="00FC0EBA" w:rsidRDefault="00FC0EBA" w:rsidP="00FC0EBA">
      <w:r>
        <w:t>C. 110</w:t>
      </w:r>
      <w:r>
        <w:tab/>
      </w:r>
      <w:r>
        <w:rPr>
          <w:rFonts w:hint="eastAsia"/>
        </w:rPr>
        <w:t xml:space="preserve">  </w:t>
      </w:r>
    </w:p>
    <w:p w:rsidR="00FC0EBA" w:rsidRDefault="00FC0EBA" w:rsidP="00FC0EBA">
      <w:r>
        <w:t>D. 330</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91</w:t>
      </w:r>
      <w:r w:rsidR="00FC0EBA">
        <w:rPr>
          <w:rFonts w:hint="eastAsia"/>
        </w:rPr>
        <w:t>@</w:t>
      </w:r>
      <w:r w:rsidR="00FC0EBA">
        <w:t>66</w:t>
      </w:r>
      <w:r w:rsidR="00FC0EBA">
        <w:rPr>
          <w:rFonts w:hint="eastAsia"/>
        </w:rPr>
        <w:t>、</w:t>
      </w:r>
      <w:r w:rsidR="00FC0EBA">
        <w:rPr>
          <w:rFonts w:hint="eastAsia"/>
        </w:rPr>
        <w:t>110</w:t>
      </w:r>
      <w:r w:rsidR="00FC0EBA">
        <w:t>kV</w:t>
      </w:r>
      <w:r w:rsidR="00FC0EBA">
        <w:rPr>
          <w:rFonts w:hint="eastAsia"/>
        </w:rPr>
        <w:t>线路验电时，人体与被验电设备最小安全距离为（</w:t>
      </w:r>
      <w:r w:rsidR="00FC0EBA">
        <w:tab/>
      </w:r>
      <w:r w:rsidR="00FC0EBA">
        <w:rPr>
          <w:rFonts w:hint="eastAsia"/>
        </w:rPr>
        <w:t xml:space="preserve">  </w:t>
      </w:r>
      <w:r w:rsidR="00FC0EBA">
        <w:rPr>
          <w:rFonts w:hint="eastAsia"/>
        </w:rPr>
        <w:t>）</w:t>
      </w:r>
      <w:r w:rsidR="00FC0EBA">
        <w:t>m</w:t>
      </w:r>
      <w:r w:rsidR="00FC0EBA">
        <w:rPr>
          <w:rFonts w:hint="eastAsia"/>
        </w:rPr>
        <w:t>，并设专人监护。</w:t>
      </w:r>
    </w:p>
    <w:p w:rsidR="00FC0EBA" w:rsidRDefault="00FC0EBA" w:rsidP="00FC0EBA">
      <w:r>
        <w:t>A. 1</w:t>
      </w:r>
      <w:r>
        <w:tab/>
      </w:r>
      <w:r>
        <w:rPr>
          <w:rFonts w:hint="eastAsia"/>
        </w:rPr>
        <w:t xml:space="preserve">    </w:t>
      </w:r>
    </w:p>
    <w:p w:rsidR="00FC0EBA" w:rsidRDefault="00FC0EBA" w:rsidP="00FC0EBA">
      <w:r>
        <w:t>B.1.5</w:t>
      </w:r>
      <w:r>
        <w:rPr>
          <w:rFonts w:hint="eastAsia"/>
        </w:rPr>
        <w:t xml:space="preserve">    </w:t>
      </w:r>
      <w:r>
        <w:tab/>
      </w:r>
    </w:p>
    <w:p w:rsidR="00FC0EBA" w:rsidRDefault="00FC0EBA" w:rsidP="00FC0EBA">
      <w:r>
        <w:t>C.2</w:t>
      </w:r>
      <w:r>
        <w:tab/>
      </w:r>
      <w:r>
        <w:rPr>
          <w:rFonts w:hint="eastAsia"/>
        </w:rPr>
        <w:t xml:space="preserve">    </w:t>
      </w:r>
    </w:p>
    <w:p w:rsidR="00FC0EBA" w:rsidRDefault="00FC0EBA" w:rsidP="00FC0EBA">
      <w:r>
        <w:t>D.2.5</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92</w:t>
      </w:r>
      <w:r w:rsidR="00FC0EBA">
        <w:rPr>
          <w:rFonts w:hint="eastAsia"/>
        </w:rPr>
        <w:t>@</w:t>
      </w:r>
      <w:r w:rsidR="00FC0EBA">
        <w:t>500kV</w:t>
      </w:r>
      <w:r w:rsidR="00FC0EBA">
        <w:rPr>
          <w:rFonts w:hint="eastAsia"/>
        </w:rPr>
        <w:t>线路验电时，人体与被验电设备最小安全距离为（</w:t>
      </w:r>
      <w:r w:rsidR="00FC0EBA">
        <w:tab/>
      </w:r>
      <w:r w:rsidR="00FC0EBA">
        <w:rPr>
          <w:rFonts w:hint="eastAsia"/>
        </w:rPr>
        <w:t>）</w:t>
      </w:r>
      <w:r w:rsidR="00FC0EBA">
        <w:t>m</w:t>
      </w:r>
      <w:r w:rsidR="00FC0EBA">
        <w:rPr>
          <w:rFonts w:hint="eastAsia"/>
        </w:rPr>
        <w:t>，并设专人监护，</w:t>
      </w:r>
    </w:p>
    <w:p w:rsidR="00FC0EBA" w:rsidRDefault="00FC0EBA" w:rsidP="00FC0EBA">
      <w:r>
        <w:t>A.3</w:t>
      </w:r>
      <w:r>
        <w:tab/>
      </w:r>
    </w:p>
    <w:p w:rsidR="00FC0EBA" w:rsidRDefault="00FC0EBA" w:rsidP="00FC0EBA">
      <w:r>
        <w:t>B.4</w:t>
      </w:r>
      <w:r>
        <w:tab/>
      </w:r>
    </w:p>
    <w:p w:rsidR="00FC0EBA" w:rsidRDefault="00FC0EBA" w:rsidP="00FC0EBA">
      <w:r>
        <w:t>C.5</w:t>
      </w:r>
      <w:r>
        <w:tab/>
      </w:r>
    </w:p>
    <w:p w:rsidR="00FC0EBA" w:rsidRDefault="00FC0EBA" w:rsidP="00FC0EBA">
      <w:r>
        <w:t>D.6</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lastRenderedPageBreak/>
        <w:t>93</w:t>
      </w:r>
      <w:r w:rsidR="00FC0EBA">
        <w:rPr>
          <w:rFonts w:hint="eastAsia"/>
        </w:rPr>
        <w:t>@</w:t>
      </w:r>
      <w:r w:rsidR="00FC0EBA">
        <w:rPr>
          <w:rFonts w:hint="eastAsia"/>
        </w:rPr>
        <w:t>验电前，应先在有电设备上进行试验，确认验电器</w:t>
      </w:r>
      <w:r w:rsidR="00FC0EBA">
        <w:t xml:space="preserve"> </w:t>
      </w:r>
      <w:r w:rsidR="00FC0EBA">
        <w:rPr>
          <w:rFonts w:hint="eastAsia"/>
        </w:rPr>
        <w:t>良好；无法在有电设备上进行试验时，可用（</w:t>
      </w:r>
      <w:r w:rsidR="00FC0EBA">
        <w:tab/>
      </w:r>
      <w:r w:rsidR="00FC0EBA">
        <w:rPr>
          <w:rFonts w:hint="eastAsia"/>
        </w:rPr>
        <w:t>）高压发生器等确认验电器良好。</w:t>
      </w:r>
    </w:p>
    <w:p w:rsidR="00FC0EBA" w:rsidRDefault="00FC0EBA" w:rsidP="00FC0EBA">
      <w:r>
        <w:t>A.</w:t>
      </w:r>
      <w:r>
        <w:rPr>
          <w:rFonts w:hint="eastAsia"/>
        </w:rPr>
        <w:t>工频</w:t>
      </w:r>
      <w:r>
        <w:tab/>
      </w:r>
      <w:r>
        <w:rPr>
          <w:rFonts w:hint="eastAsia"/>
        </w:rPr>
        <w:t xml:space="preserve"> </w:t>
      </w:r>
    </w:p>
    <w:p w:rsidR="00FC0EBA" w:rsidRDefault="00FC0EBA" w:rsidP="00FC0EBA">
      <w:r>
        <w:t>B.</w:t>
      </w:r>
      <w:r>
        <w:rPr>
          <w:rFonts w:hint="eastAsia"/>
        </w:rPr>
        <w:t>高频</w:t>
      </w:r>
      <w:r>
        <w:rPr>
          <w:rFonts w:hint="eastAsia"/>
        </w:rPr>
        <w:t xml:space="preserve"> </w:t>
      </w:r>
      <w:r>
        <w:tab/>
      </w:r>
    </w:p>
    <w:p w:rsidR="00FC0EBA" w:rsidRDefault="00FC0EBA" w:rsidP="00FC0EBA">
      <w:r>
        <w:t>C.</w:t>
      </w:r>
      <w:r>
        <w:rPr>
          <w:rFonts w:hint="eastAsia"/>
        </w:rPr>
        <w:t>中频</w:t>
      </w:r>
      <w:r>
        <w:tab/>
      </w:r>
      <w:r>
        <w:rPr>
          <w:rFonts w:hint="eastAsia"/>
        </w:rPr>
        <w:t xml:space="preserve">  </w:t>
      </w:r>
    </w:p>
    <w:p w:rsidR="00FC0EBA" w:rsidRDefault="00FC0EBA" w:rsidP="00FC0EBA">
      <w:r>
        <w:t>D.</w:t>
      </w:r>
      <w:r>
        <w:rPr>
          <w:rFonts w:hint="eastAsia"/>
        </w:rPr>
        <w:t>低频</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94</w:t>
      </w:r>
      <w:r w:rsidR="00FC0EBA">
        <w:rPr>
          <w:rFonts w:hint="eastAsia"/>
        </w:rPr>
        <w:t>@</w:t>
      </w:r>
      <w:r w:rsidR="00FC0EBA">
        <w:rPr>
          <w:rFonts w:hint="eastAsia"/>
        </w:rPr>
        <w:t>使用伸缩式验电器时应保证绝缘的（</w:t>
      </w:r>
      <w:r w:rsidR="00FC0EBA">
        <w:tab/>
      </w:r>
      <w:r w:rsidR="00FC0EBA">
        <w:rPr>
          <w:rFonts w:hint="eastAsia"/>
        </w:rPr>
        <w:t>）</w:t>
      </w:r>
      <w:r w:rsidR="00FC0EBA">
        <w:t>.</w:t>
      </w:r>
    </w:p>
    <w:p w:rsidR="00FC0EBA" w:rsidRDefault="00FC0EBA" w:rsidP="00FC0EBA">
      <w:r>
        <w:t>A.</w:t>
      </w:r>
      <w:r>
        <w:rPr>
          <w:rFonts w:hint="eastAsia"/>
        </w:rPr>
        <w:t>长度</w:t>
      </w:r>
      <w:r>
        <w:tab/>
      </w:r>
      <w:r>
        <w:rPr>
          <w:rFonts w:hint="eastAsia"/>
        </w:rPr>
        <w:t xml:space="preserve">    </w:t>
      </w:r>
    </w:p>
    <w:p w:rsidR="00FC0EBA" w:rsidRDefault="00FC0EBA" w:rsidP="00FC0EBA">
      <w:r>
        <w:t>B.</w:t>
      </w:r>
      <w:r>
        <w:rPr>
          <w:rFonts w:hint="eastAsia"/>
        </w:rPr>
        <w:t>有效</w:t>
      </w:r>
      <w:r>
        <w:tab/>
      </w:r>
      <w:r>
        <w:rPr>
          <w:rFonts w:hint="eastAsia"/>
        </w:rPr>
        <w:t xml:space="preserve">  </w:t>
      </w:r>
    </w:p>
    <w:p w:rsidR="00FC0EBA" w:rsidRDefault="00FC0EBA" w:rsidP="00FC0EBA">
      <w:r>
        <w:t>C.</w:t>
      </w:r>
      <w:r>
        <w:rPr>
          <w:rFonts w:hint="eastAsia"/>
        </w:rPr>
        <w:t>有效长度</w:t>
      </w:r>
      <w:r>
        <w:tab/>
      </w:r>
      <w:r>
        <w:rPr>
          <w:rFonts w:hint="eastAsia"/>
        </w:rPr>
        <w:t xml:space="preserve">  </w:t>
      </w:r>
    </w:p>
    <w:p w:rsidR="00FC0EBA" w:rsidRDefault="00FC0EBA" w:rsidP="00FC0EBA">
      <w:r>
        <w:t>D.</w:t>
      </w:r>
      <w:r>
        <w:rPr>
          <w:rFonts w:hint="eastAsia"/>
        </w:rPr>
        <w:t>良好</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95</w:t>
      </w:r>
      <w:r w:rsidR="00FC0EBA">
        <w:rPr>
          <w:rFonts w:hint="eastAsia"/>
        </w:rPr>
        <w:t>@</w:t>
      </w:r>
      <w:r w:rsidR="00FC0EBA">
        <w:rPr>
          <w:rFonts w:hint="eastAsia"/>
        </w:rPr>
        <w:t>间接验电信号变化判断时，至少应有（</w:t>
      </w:r>
      <w:r w:rsidR="00FC0EBA">
        <w:rPr>
          <w:rFonts w:hint="eastAsia"/>
        </w:rPr>
        <w:t xml:space="preserve">  </w:t>
      </w:r>
      <w:r w:rsidR="00FC0EBA">
        <w:tab/>
      </w:r>
      <w:r w:rsidR="00FC0EBA">
        <w:rPr>
          <w:rFonts w:hint="eastAsia"/>
        </w:rPr>
        <w:t>）的指示发生对应变化，且所有这些确定的指示均已同时发生对应变化，才能确认该设备已无电。</w:t>
      </w:r>
    </w:p>
    <w:p w:rsidR="00FC0EBA" w:rsidRDefault="00FC0EBA" w:rsidP="00FC0EBA">
      <w:r>
        <w:t>A.</w:t>
      </w:r>
      <w:r>
        <w:rPr>
          <w:rFonts w:hint="eastAsia"/>
        </w:rPr>
        <w:t>两个机械指示位置</w:t>
      </w:r>
      <w:r>
        <w:tab/>
      </w:r>
      <w:r>
        <w:rPr>
          <w:rFonts w:hint="eastAsia"/>
        </w:rPr>
        <w:t xml:space="preserve">  </w:t>
      </w:r>
    </w:p>
    <w:p w:rsidR="00FC0EBA" w:rsidRDefault="00FC0EBA" w:rsidP="00FC0EBA">
      <w:r>
        <w:t>B.</w:t>
      </w:r>
      <w:r>
        <w:rPr>
          <w:rFonts w:hint="eastAsia"/>
        </w:rPr>
        <w:t>两个电气指示位置</w:t>
      </w:r>
    </w:p>
    <w:p w:rsidR="00FC0EBA" w:rsidRDefault="00FC0EBA" w:rsidP="00FC0EBA">
      <w:r>
        <w:t>C.</w:t>
      </w:r>
      <w:r>
        <w:rPr>
          <w:rFonts w:hint="eastAsia"/>
        </w:rPr>
        <w:t>带电显示装置</w:t>
      </w:r>
      <w:r>
        <w:tab/>
      </w:r>
      <w:r>
        <w:rPr>
          <w:rFonts w:hint="eastAsia"/>
        </w:rPr>
        <w:t xml:space="preserve">       </w:t>
      </w:r>
    </w:p>
    <w:p w:rsidR="00FC0EBA" w:rsidRDefault="00FC0EBA" w:rsidP="00FC0EBA">
      <w:r>
        <w:t>D.</w:t>
      </w:r>
      <w:r>
        <w:rPr>
          <w:rFonts w:hint="eastAsia"/>
        </w:rPr>
        <w:t>两个非同样原理或非同源</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96</w:t>
      </w:r>
      <w:r w:rsidR="00FC0EBA">
        <w:rPr>
          <w:rFonts w:hint="eastAsia"/>
        </w:rPr>
        <w:t>@</w:t>
      </w:r>
      <w:r w:rsidR="00FC0EBA">
        <w:rPr>
          <w:rFonts w:hint="eastAsia"/>
        </w:rPr>
        <w:t>对同杆塔架设的多层电力线路进行验电时，应（</w:t>
      </w:r>
      <w:r w:rsidR="00FC0EBA">
        <w:rPr>
          <w:rFonts w:hint="eastAsia"/>
        </w:rPr>
        <w:t xml:space="preserve">  </w:t>
      </w:r>
      <w:r w:rsidR="00FC0EBA">
        <w:rPr>
          <w:rFonts w:hint="eastAsia"/>
        </w:rPr>
        <w:t>）。</w:t>
      </w:r>
    </w:p>
    <w:p w:rsidR="00FC0EBA" w:rsidRDefault="00FC0EBA" w:rsidP="00FC0EBA">
      <w:r>
        <w:rPr>
          <w:rFonts w:hint="eastAsia"/>
        </w:rPr>
        <w:t>A.</w:t>
      </w:r>
      <w:r>
        <w:rPr>
          <w:rFonts w:hint="eastAsia"/>
        </w:rPr>
        <w:t>先验低压、后验高压，先验下层、后验上层，先验近侧、后验远侧</w:t>
      </w:r>
    </w:p>
    <w:p w:rsidR="00FC0EBA" w:rsidRDefault="00FC0EBA" w:rsidP="00FC0EBA">
      <w:r>
        <w:t>B</w:t>
      </w:r>
      <w:r>
        <w:rPr>
          <w:rFonts w:hint="eastAsia"/>
        </w:rPr>
        <w:t>.</w:t>
      </w:r>
      <w:r>
        <w:rPr>
          <w:rFonts w:hint="eastAsia"/>
        </w:rPr>
        <w:t>先验高压、后验低压，先验上层、后验下层，先验远侧、后验近侧</w:t>
      </w:r>
    </w:p>
    <w:p w:rsidR="00FC0EBA" w:rsidRDefault="00FC0EBA" w:rsidP="00FC0EBA">
      <w:r>
        <w:t>C</w:t>
      </w:r>
      <w:r>
        <w:rPr>
          <w:rFonts w:hint="eastAsia"/>
        </w:rPr>
        <w:t>.</w:t>
      </w:r>
      <w:r>
        <w:rPr>
          <w:rFonts w:hint="eastAsia"/>
        </w:rPr>
        <w:t>先验低压、后验高压，先验上层、后验下层，先验远侧、后验近侧</w:t>
      </w:r>
    </w:p>
    <w:p w:rsidR="00FC0EBA" w:rsidRDefault="00FC0EBA" w:rsidP="00FC0EBA">
      <w:r>
        <w:t>D</w:t>
      </w:r>
      <w:r>
        <w:rPr>
          <w:rFonts w:hint="eastAsia"/>
        </w:rPr>
        <w:t>.</w:t>
      </w:r>
      <w:r>
        <w:rPr>
          <w:rFonts w:hint="eastAsia"/>
        </w:rPr>
        <w:t>先验高压、后验低压，先验下层、后验上层，先验近侧、</w:t>
      </w:r>
      <w:r>
        <w:t xml:space="preserve"> </w:t>
      </w:r>
      <w:r>
        <w:rPr>
          <w:rFonts w:hint="eastAsia"/>
        </w:rPr>
        <w:t>后验远侧</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97</w:t>
      </w:r>
      <w:r w:rsidR="00FC0EBA">
        <w:rPr>
          <w:rFonts w:hint="eastAsia"/>
        </w:rPr>
        <w:t>@</w:t>
      </w:r>
      <w:r w:rsidR="00FC0EBA">
        <w:rPr>
          <w:rFonts w:hint="eastAsia"/>
        </w:rPr>
        <w:t>线路的验电应逐相（直流线路逐极）进行。检修联络用的断路器（开关）、隔离开关（刀闸）或其组合时，应在其（</w:t>
      </w:r>
      <w:r w:rsidR="00FC0EBA">
        <w:rPr>
          <w:rFonts w:hint="eastAsia"/>
        </w:rPr>
        <w:t xml:space="preserve">  </w:t>
      </w:r>
      <w:r w:rsidR="00FC0EBA">
        <w:rPr>
          <w:rFonts w:hint="eastAsia"/>
        </w:rPr>
        <w:t>）验电。</w:t>
      </w:r>
    </w:p>
    <w:p w:rsidR="00FC0EBA" w:rsidRDefault="00FC0EBA" w:rsidP="00FC0EBA">
      <w:r>
        <w:t>A.</w:t>
      </w:r>
      <w:r>
        <w:rPr>
          <w:rFonts w:hint="eastAsia"/>
        </w:rPr>
        <w:t>送电侧</w:t>
      </w:r>
      <w:r>
        <w:t xml:space="preserve"> </w:t>
      </w:r>
      <w:r>
        <w:rPr>
          <w:rFonts w:hint="eastAsia"/>
        </w:rPr>
        <w:t xml:space="preserve">  </w:t>
      </w:r>
    </w:p>
    <w:p w:rsidR="00FC0EBA" w:rsidRDefault="00FC0EBA" w:rsidP="00FC0EBA">
      <w:r>
        <w:t>B.</w:t>
      </w:r>
      <w:r>
        <w:rPr>
          <w:rFonts w:hint="eastAsia"/>
        </w:rPr>
        <w:t>受电侧</w:t>
      </w:r>
      <w:r>
        <w:t xml:space="preserve"> </w:t>
      </w:r>
      <w:r>
        <w:rPr>
          <w:rFonts w:hint="eastAsia"/>
        </w:rPr>
        <w:t xml:space="preserve">  </w:t>
      </w:r>
    </w:p>
    <w:p w:rsidR="00FC0EBA" w:rsidRDefault="00FC0EBA" w:rsidP="00FC0EBA">
      <w:r>
        <w:t>C.</w:t>
      </w:r>
      <w:r>
        <w:rPr>
          <w:rFonts w:hint="eastAsia"/>
        </w:rPr>
        <w:t>两侧</w:t>
      </w:r>
      <w:r>
        <w:t xml:space="preserve"> </w:t>
      </w:r>
      <w:r>
        <w:rPr>
          <w:rFonts w:hint="eastAsia"/>
        </w:rPr>
        <w:t xml:space="preserve">  </w:t>
      </w:r>
    </w:p>
    <w:p w:rsidR="00FC0EBA" w:rsidRDefault="00FC0EBA" w:rsidP="00FC0EBA">
      <w:r>
        <w:t>D.</w:t>
      </w:r>
      <w:r>
        <w:rPr>
          <w:rFonts w:hint="eastAsia"/>
        </w:rPr>
        <w:t>任意一侧</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98</w:t>
      </w:r>
      <w:r w:rsidR="00FC0EBA">
        <w:rPr>
          <w:rFonts w:hint="eastAsia"/>
        </w:rPr>
        <w:t>@</w:t>
      </w:r>
      <w:r w:rsidR="00FC0EBA">
        <w:rPr>
          <w:rFonts w:hint="eastAsia"/>
        </w:rPr>
        <w:t>工作接地线应全部列入（</w:t>
      </w:r>
      <w:r w:rsidR="00FC0EBA">
        <w:rPr>
          <w:rFonts w:hint="eastAsia"/>
        </w:rPr>
        <w:t xml:space="preserve">   </w:t>
      </w:r>
      <w:r w:rsidR="00FC0EBA">
        <w:rPr>
          <w:rFonts w:hint="eastAsia"/>
        </w:rPr>
        <w:t>），工作负责人应确认所有工作接地线均已挂设完成方可宣</w:t>
      </w:r>
      <w:r w:rsidR="00FC0EBA">
        <w:rPr>
          <w:rFonts w:hint="eastAsia"/>
        </w:rPr>
        <w:lastRenderedPageBreak/>
        <w:t>布开工。</w:t>
      </w:r>
    </w:p>
    <w:p w:rsidR="00FC0EBA" w:rsidRDefault="00FC0EBA" w:rsidP="00FC0EBA">
      <w:r>
        <w:rPr>
          <w:rFonts w:hint="eastAsia"/>
        </w:rPr>
        <w:t>A.</w:t>
      </w:r>
      <w:r>
        <w:rPr>
          <w:rFonts w:hint="eastAsia"/>
        </w:rPr>
        <w:t>工作票</w:t>
      </w:r>
      <w:r>
        <w:rPr>
          <w:rFonts w:hint="eastAsia"/>
        </w:rPr>
        <w:t xml:space="preserve">   </w:t>
      </w:r>
    </w:p>
    <w:p w:rsidR="00FC0EBA" w:rsidRDefault="00FC0EBA" w:rsidP="00FC0EBA">
      <w:r>
        <w:rPr>
          <w:rFonts w:hint="eastAsia"/>
        </w:rPr>
        <w:t>B.</w:t>
      </w:r>
      <w:r>
        <w:rPr>
          <w:rFonts w:hint="eastAsia"/>
        </w:rPr>
        <w:t>操作票</w:t>
      </w:r>
      <w:r>
        <w:rPr>
          <w:rFonts w:hint="eastAsia"/>
        </w:rPr>
        <w:t xml:space="preserve">   </w:t>
      </w:r>
    </w:p>
    <w:p w:rsidR="00FC0EBA" w:rsidRDefault="00FC0EBA" w:rsidP="00FC0EBA">
      <w:r>
        <w:rPr>
          <w:rFonts w:hint="eastAsia"/>
        </w:rPr>
        <w:t>C.</w:t>
      </w:r>
      <w:r>
        <w:rPr>
          <w:rFonts w:hint="eastAsia"/>
        </w:rPr>
        <w:t>工作任务单</w:t>
      </w:r>
      <w:r>
        <w:rPr>
          <w:rFonts w:hint="eastAsia"/>
        </w:rPr>
        <w:t xml:space="preserve">   </w:t>
      </w:r>
    </w:p>
    <w:p w:rsidR="00FC0EBA" w:rsidRDefault="00FC0EBA" w:rsidP="00FC0EBA">
      <w:r>
        <w:rPr>
          <w:rFonts w:hint="eastAsia"/>
        </w:rPr>
        <w:t>D.</w:t>
      </w:r>
      <w:r>
        <w:rPr>
          <w:rFonts w:hint="eastAsia"/>
        </w:rPr>
        <w:t>现场交底记录</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99</w:t>
      </w:r>
      <w:r w:rsidR="00FC0EBA">
        <w:rPr>
          <w:rFonts w:hint="eastAsia"/>
        </w:rPr>
        <w:t>@</w:t>
      </w:r>
      <w:r w:rsidR="00FC0EBA">
        <w:rPr>
          <w:rFonts w:hint="eastAsia"/>
        </w:rPr>
        <w:t>各工作班（</w:t>
      </w:r>
      <w:r w:rsidR="00FC0EBA">
        <w:rPr>
          <w:rFonts w:hint="eastAsia"/>
        </w:rPr>
        <w:t xml:space="preserve">   </w:t>
      </w:r>
      <w:r w:rsidR="00FC0EBA">
        <w:rPr>
          <w:rFonts w:hint="eastAsia"/>
        </w:rPr>
        <w:t>）各端和工作地段内有可能反送电的各分支线（包括用户）都应接地。</w:t>
      </w:r>
    </w:p>
    <w:p w:rsidR="00FC0EBA" w:rsidRDefault="00FC0EBA" w:rsidP="00FC0EBA">
      <w:r>
        <w:rPr>
          <w:rFonts w:hint="eastAsia"/>
        </w:rPr>
        <w:t>A.</w:t>
      </w:r>
      <w:r>
        <w:rPr>
          <w:rFonts w:hint="eastAsia"/>
        </w:rPr>
        <w:t>作业杆塔</w:t>
      </w:r>
      <w:r>
        <w:rPr>
          <w:rFonts w:hint="eastAsia"/>
        </w:rPr>
        <w:t xml:space="preserve">   </w:t>
      </w:r>
    </w:p>
    <w:p w:rsidR="00FC0EBA" w:rsidRDefault="00FC0EBA" w:rsidP="00FC0EBA">
      <w:r>
        <w:rPr>
          <w:rFonts w:hint="eastAsia"/>
        </w:rPr>
        <w:t>B.</w:t>
      </w:r>
      <w:r>
        <w:rPr>
          <w:rFonts w:hint="eastAsia"/>
        </w:rPr>
        <w:t>工作线路</w:t>
      </w:r>
      <w:r>
        <w:rPr>
          <w:rFonts w:hint="eastAsia"/>
        </w:rPr>
        <w:t xml:space="preserve">   </w:t>
      </w:r>
    </w:p>
    <w:p w:rsidR="00FC0EBA" w:rsidRDefault="00FC0EBA" w:rsidP="00FC0EBA">
      <w:r>
        <w:rPr>
          <w:rFonts w:hint="eastAsia"/>
        </w:rPr>
        <w:t>C.</w:t>
      </w:r>
      <w:r>
        <w:rPr>
          <w:rFonts w:hint="eastAsia"/>
        </w:rPr>
        <w:t>停电线路</w:t>
      </w:r>
      <w:r>
        <w:rPr>
          <w:rFonts w:hint="eastAsia"/>
        </w:rPr>
        <w:t xml:space="preserve">  </w:t>
      </w:r>
    </w:p>
    <w:p w:rsidR="00FC0EBA" w:rsidRDefault="00FC0EBA" w:rsidP="00FC0EBA">
      <w:r>
        <w:rPr>
          <w:rFonts w:hint="eastAsia"/>
        </w:rPr>
        <w:t>D.</w:t>
      </w:r>
      <w:r>
        <w:rPr>
          <w:rFonts w:hint="eastAsia"/>
        </w:rPr>
        <w:t>工作地段</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100</w:t>
      </w:r>
      <w:r w:rsidR="00FC0EBA">
        <w:rPr>
          <w:rFonts w:hint="eastAsia"/>
        </w:rPr>
        <w:t>@</w:t>
      </w:r>
      <w:r w:rsidR="00FC0EBA">
        <w:rPr>
          <w:rFonts w:hint="eastAsia"/>
        </w:rPr>
        <w:t>（</w:t>
      </w:r>
      <w:r w:rsidR="00FC0EBA">
        <w:rPr>
          <w:rFonts w:hint="eastAsia"/>
        </w:rPr>
        <w:t xml:space="preserve">    </w:t>
      </w:r>
      <w:r w:rsidR="00FC0EBA">
        <w:rPr>
          <w:rFonts w:hint="eastAsia"/>
        </w:rPr>
        <w:t>）线路可以只在工作地点附近装设一组工作接地线。</w:t>
      </w:r>
    </w:p>
    <w:p w:rsidR="00FC0EBA" w:rsidRDefault="00FC0EBA" w:rsidP="00FC0EBA">
      <w:r>
        <w:rPr>
          <w:rFonts w:hint="eastAsia"/>
        </w:rPr>
        <w:t>A.</w:t>
      </w:r>
      <w:r>
        <w:rPr>
          <w:rFonts w:hint="eastAsia"/>
        </w:rPr>
        <w:t>作业杆塔</w:t>
      </w:r>
      <w:r>
        <w:rPr>
          <w:rFonts w:hint="eastAsia"/>
        </w:rPr>
        <w:t xml:space="preserve">  </w:t>
      </w:r>
    </w:p>
    <w:p w:rsidR="00FC0EBA" w:rsidRDefault="00FC0EBA" w:rsidP="00FC0EBA">
      <w:r>
        <w:rPr>
          <w:rFonts w:hint="eastAsia"/>
        </w:rPr>
        <w:t>B.</w:t>
      </w:r>
      <w:r>
        <w:rPr>
          <w:rFonts w:hint="eastAsia"/>
        </w:rPr>
        <w:t>配合停电的</w:t>
      </w:r>
      <w:r>
        <w:rPr>
          <w:rFonts w:hint="eastAsia"/>
        </w:rPr>
        <w:t xml:space="preserve">   </w:t>
      </w:r>
    </w:p>
    <w:p w:rsidR="00FC0EBA" w:rsidRDefault="00FC0EBA" w:rsidP="00FC0EBA">
      <w:r>
        <w:rPr>
          <w:rFonts w:hint="eastAsia"/>
        </w:rPr>
        <w:t>C.</w:t>
      </w:r>
      <w:r>
        <w:rPr>
          <w:rFonts w:hint="eastAsia"/>
        </w:rPr>
        <w:t>停电线路</w:t>
      </w:r>
      <w:r>
        <w:rPr>
          <w:rFonts w:hint="eastAsia"/>
        </w:rPr>
        <w:t xml:space="preserve">  </w:t>
      </w:r>
    </w:p>
    <w:p w:rsidR="00FC0EBA" w:rsidRDefault="00FC0EBA" w:rsidP="00FC0EBA">
      <w:r>
        <w:rPr>
          <w:rFonts w:hint="eastAsia"/>
        </w:rPr>
        <w:t>D.</w:t>
      </w:r>
      <w:r>
        <w:rPr>
          <w:rFonts w:hint="eastAsia"/>
        </w:rPr>
        <w:t>工作地段</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101</w:t>
      </w:r>
      <w:r w:rsidR="00FC0EBA">
        <w:rPr>
          <w:rFonts w:hint="eastAsia"/>
        </w:rPr>
        <w:t>@</w:t>
      </w:r>
      <w:r w:rsidR="00FC0EBA">
        <w:rPr>
          <w:rFonts w:hint="eastAsia"/>
        </w:rPr>
        <w:t>禁止作业人员擅自变更工作票中指定的接地线位置。如需变更，应由工作负责人征得（</w:t>
      </w:r>
      <w:r w:rsidR="00FC0EBA">
        <w:rPr>
          <w:rFonts w:hint="eastAsia"/>
        </w:rPr>
        <w:t xml:space="preserve">   </w:t>
      </w:r>
      <w:r w:rsidR="00FC0EBA">
        <w:rPr>
          <w:rFonts w:hint="eastAsia"/>
        </w:rPr>
        <w:t>）同意，并在工作票上注明变更情况。</w:t>
      </w:r>
    </w:p>
    <w:p w:rsidR="00FC0EBA" w:rsidRDefault="00FC0EBA" w:rsidP="00FC0EBA">
      <w:r>
        <w:rPr>
          <w:rFonts w:hint="eastAsia"/>
        </w:rPr>
        <w:t>A.</w:t>
      </w:r>
      <w:r>
        <w:rPr>
          <w:rFonts w:hint="eastAsia"/>
        </w:rPr>
        <w:t>工作许可人</w:t>
      </w:r>
      <w:r>
        <w:rPr>
          <w:rFonts w:hint="eastAsia"/>
        </w:rPr>
        <w:t xml:space="preserve">    </w:t>
      </w:r>
    </w:p>
    <w:p w:rsidR="00FC0EBA" w:rsidRDefault="00FC0EBA" w:rsidP="00FC0EBA">
      <w:r>
        <w:rPr>
          <w:rFonts w:hint="eastAsia"/>
        </w:rPr>
        <w:t>B.</w:t>
      </w:r>
      <w:r>
        <w:rPr>
          <w:rFonts w:hint="eastAsia"/>
        </w:rPr>
        <w:t>调控值班员</w:t>
      </w:r>
      <w:r>
        <w:rPr>
          <w:rFonts w:hint="eastAsia"/>
        </w:rPr>
        <w:t xml:space="preserve"> </w:t>
      </w:r>
    </w:p>
    <w:p w:rsidR="00FC0EBA" w:rsidRDefault="00FC0EBA" w:rsidP="00FC0EBA">
      <w:r>
        <w:rPr>
          <w:rFonts w:hint="eastAsia"/>
        </w:rPr>
        <w:t>C.</w:t>
      </w:r>
      <w:r>
        <w:rPr>
          <w:rFonts w:hint="eastAsia"/>
        </w:rPr>
        <w:t>工作票签发人</w:t>
      </w:r>
      <w:r>
        <w:rPr>
          <w:rFonts w:hint="eastAsia"/>
        </w:rPr>
        <w:t xml:space="preserve">  </w:t>
      </w:r>
    </w:p>
    <w:p w:rsidR="00FC0EBA" w:rsidRDefault="00FC0EBA" w:rsidP="00FC0EBA">
      <w:r>
        <w:rPr>
          <w:rFonts w:hint="eastAsia"/>
        </w:rPr>
        <w:t>D.</w:t>
      </w:r>
      <w:r>
        <w:rPr>
          <w:rFonts w:hint="eastAsia"/>
        </w:rPr>
        <w:t>各小组负责人</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102</w:t>
      </w:r>
      <w:r w:rsidR="00FC0EBA">
        <w:rPr>
          <w:rFonts w:hint="eastAsia"/>
        </w:rPr>
        <w:t>@</w:t>
      </w:r>
      <w:r w:rsidR="00FC0EBA">
        <w:rPr>
          <w:rFonts w:hint="eastAsia"/>
        </w:rPr>
        <w:t>禁止作业人员（</w:t>
      </w:r>
      <w:r w:rsidR="00FC0EBA">
        <w:rPr>
          <w:rFonts w:hint="eastAsia"/>
        </w:rPr>
        <w:t xml:space="preserve">   </w:t>
      </w:r>
      <w:r w:rsidR="00FC0EBA">
        <w:rPr>
          <w:rFonts w:hint="eastAsia"/>
        </w:rPr>
        <w:t>）接地线位置。</w:t>
      </w:r>
    </w:p>
    <w:p w:rsidR="00FC0EBA" w:rsidRDefault="00FC0EBA" w:rsidP="00FC0EBA">
      <w:r>
        <w:rPr>
          <w:rFonts w:hint="eastAsia"/>
        </w:rPr>
        <w:t>A.</w:t>
      </w:r>
      <w:r>
        <w:rPr>
          <w:rFonts w:hint="eastAsia"/>
        </w:rPr>
        <w:t>变更工作票中指定的</w:t>
      </w:r>
      <w:r>
        <w:rPr>
          <w:rFonts w:hint="eastAsia"/>
        </w:rPr>
        <w:t xml:space="preserve">       </w:t>
      </w:r>
    </w:p>
    <w:p w:rsidR="00FC0EBA" w:rsidRDefault="00FC0EBA" w:rsidP="00FC0EBA">
      <w:r>
        <w:rPr>
          <w:rFonts w:hint="eastAsia"/>
        </w:rPr>
        <w:t>B.</w:t>
      </w:r>
      <w:r>
        <w:rPr>
          <w:rFonts w:hint="eastAsia"/>
        </w:rPr>
        <w:t>变更</w:t>
      </w:r>
    </w:p>
    <w:p w:rsidR="00FC0EBA" w:rsidRDefault="00FC0EBA" w:rsidP="00FC0EBA">
      <w:r>
        <w:rPr>
          <w:rFonts w:hint="eastAsia"/>
        </w:rPr>
        <w:t>C.</w:t>
      </w:r>
      <w:r>
        <w:rPr>
          <w:rFonts w:hint="eastAsia"/>
        </w:rPr>
        <w:t>擅自变更工作票中指定的</w:t>
      </w:r>
      <w:r>
        <w:rPr>
          <w:rFonts w:hint="eastAsia"/>
        </w:rPr>
        <w:t xml:space="preserve">   </w:t>
      </w:r>
    </w:p>
    <w:p w:rsidR="00FC0EBA" w:rsidRDefault="00FC0EBA" w:rsidP="00FC0EBA">
      <w:r>
        <w:rPr>
          <w:rFonts w:hint="eastAsia"/>
        </w:rPr>
        <w:t>D.</w:t>
      </w:r>
      <w:r>
        <w:rPr>
          <w:rFonts w:hint="eastAsia"/>
        </w:rPr>
        <w:t>改变</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103</w:t>
      </w:r>
      <w:r w:rsidR="00FC0EBA">
        <w:rPr>
          <w:rFonts w:hint="eastAsia"/>
        </w:rPr>
        <w:t>@</w:t>
      </w:r>
      <w:r w:rsidR="00FC0EBA">
        <w:rPr>
          <w:rFonts w:hint="eastAsia"/>
        </w:rPr>
        <w:t>对同杆塔架设的多层电力线路挂接地线时，应（</w:t>
      </w:r>
      <w:r w:rsidR="00FC0EBA">
        <w:rPr>
          <w:rFonts w:hint="eastAsia"/>
        </w:rPr>
        <w:t xml:space="preserve">   </w:t>
      </w:r>
      <w:r w:rsidR="00FC0EBA">
        <w:rPr>
          <w:rFonts w:hint="eastAsia"/>
        </w:rPr>
        <w:t>）。</w:t>
      </w:r>
    </w:p>
    <w:p w:rsidR="00FC0EBA" w:rsidRDefault="00FC0EBA" w:rsidP="00FC0EBA">
      <w:r>
        <w:rPr>
          <w:rFonts w:hint="eastAsia"/>
        </w:rPr>
        <w:t>A.</w:t>
      </w:r>
      <w:r>
        <w:rPr>
          <w:rFonts w:hint="eastAsia"/>
        </w:rPr>
        <w:t>先挂低压、后挂高压，先挂上层、后挂下层，先挂远侧、后挂近侧</w:t>
      </w:r>
    </w:p>
    <w:p w:rsidR="00FC0EBA" w:rsidRDefault="00FC0EBA" w:rsidP="00FC0EBA">
      <w:r>
        <w:rPr>
          <w:rFonts w:hint="eastAsia"/>
        </w:rPr>
        <w:t>B.</w:t>
      </w:r>
      <w:r>
        <w:rPr>
          <w:rFonts w:hint="eastAsia"/>
        </w:rPr>
        <w:t>先挂高压、后挂低压，先挂上层、后挂下层，先挂近侧、后挂远侧</w:t>
      </w:r>
    </w:p>
    <w:p w:rsidR="00FC0EBA" w:rsidRDefault="00FC0EBA" w:rsidP="00FC0EBA">
      <w:r>
        <w:rPr>
          <w:rFonts w:hint="eastAsia"/>
        </w:rPr>
        <w:lastRenderedPageBreak/>
        <w:t>C.</w:t>
      </w:r>
      <w:r>
        <w:rPr>
          <w:rFonts w:hint="eastAsia"/>
        </w:rPr>
        <w:t>先挂低压、后挂高压，先挂下层、后挂上层，先挂近侧、后挂远侧</w:t>
      </w:r>
    </w:p>
    <w:p w:rsidR="00FC0EBA" w:rsidRDefault="00FC0EBA" w:rsidP="00FC0EBA">
      <w:r>
        <w:rPr>
          <w:rFonts w:hint="eastAsia"/>
        </w:rPr>
        <w:t>D.</w:t>
      </w:r>
      <w:r>
        <w:rPr>
          <w:rFonts w:hint="eastAsia"/>
        </w:rPr>
        <w:t>先挂高压、后挂低压，先挂下层、后挂上层，先挂远侧、后挂近侧</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104</w:t>
      </w:r>
      <w:r w:rsidR="00FC0EBA">
        <w:rPr>
          <w:rFonts w:hint="eastAsia"/>
        </w:rPr>
        <w:t>@</w:t>
      </w:r>
      <w:r w:rsidR="00FC0EBA">
        <w:rPr>
          <w:rFonts w:hint="eastAsia"/>
        </w:rPr>
        <w:t>对同杆塔架设的多层电力线路拆除接地线时，应（</w:t>
      </w:r>
      <w:r w:rsidR="00FC0EBA">
        <w:rPr>
          <w:rFonts w:hint="eastAsia"/>
        </w:rPr>
        <w:t xml:space="preserve">   </w:t>
      </w:r>
      <w:r w:rsidR="00FC0EBA">
        <w:rPr>
          <w:rFonts w:hint="eastAsia"/>
        </w:rPr>
        <w:t>）。</w:t>
      </w:r>
    </w:p>
    <w:p w:rsidR="00FC0EBA" w:rsidRDefault="00FC0EBA" w:rsidP="00FC0EBA">
      <w:r>
        <w:rPr>
          <w:rFonts w:hint="eastAsia"/>
        </w:rPr>
        <w:t>A.</w:t>
      </w:r>
      <w:r>
        <w:rPr>
          <w:rFonts w:hint="eastAsia"/>
        </w:rPr>
        <w:t>先拆低压、后拆高压，先拆上层、后拆下层，先拆近侧、后拆远侧</w:t>
      </w:r>
    </w:p>
    <w:p w:rsidR="00FC0EBA" w:rsidRDefault="00FC0EBA" w:rsidP="00FC0EBA">
      <w:r>
        <w:rPr>
          <w:rFonts w:hint="eastAsia"/>
        </w:rPr>
        <w:t>B.</w:t>
      </w:r>
      <w:r>
        <w:rPr>
          <w:rFonts w:hint="eastAsia"/>
        </w:rPr>
        <w:t>先拆高压、后拆低压，先拆上层、后拆下层，先拆远侧、后拆近侧</w:t>
      </w:r>
    </w:p>
    <w:p w:rsidR="00FC0EBA" w:rsidRDefault="00FC0EBA" w:rsidP="00FC0EBA">
      <w:r>
        <w:rPr>
          <w:rFonts w:hint="eastAsia"/>
        </w:rPr>
        <w:t>C.</w:t>
      </w:r>
      <w:r>
        <w:rPr>
          <w:rFonts w:hint="eastAsia"/>
        </w:rPr>
        <w:t>先拆低压、后拆高压，先拆下层、后拆上层，先拆近侧、后拆远侧</w:t>
      </w:r>
    </w:p>
    <w:p w:rsidR="00FC0EBA" w:rsidRDefault="00FC0EBA" w:rsidP="00FC0EBA">
      <w:r>
        <w:rPr>
          <w:rFonts w:hint="eastAsia"/>
        </w:rPr>
        <w:t>D.</w:t>
      </w:r>
      <w:r>
        <w:rPr>
          <w:rFonts w:hint="eastAsia"/>
        </w:rPr>
        <w:t>先拆高压、后拆低压，先拆下层、后拆上层，先拆远侧、后拆近侧</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105</w:t>
      </w:r>
      <w:r w:rsidR="00FC0EBA">
        <w:rPr>
          <w:rFonts w:hint="eastAsia"/>
        </w:rPr>
        <w:t>@</w:t>
      </w:r>
      <w:r w:rsidR="00FC0EBA">
        <w:rPr>
          <w:rFonts w:hint="eastAsia"/>
        </w:rPr>
        <w:t>成套接地线应由有透明护套的多股软铜线和专用线夹组成，其截面不准小于（</w:t>
      </w:r>
      <w:r w:rsidR="00FC0EBA">
        <w:rPr>
          <w:rFonts w:hint="eastAsia"/>
        </w:rPr>
        <w:t xml:space="preserve">   </w:t>
      </w:r>
      <w:r w:rsidR="00FC0EBA">
        <w:rPr>
          <w:rFonts w:hint="eastAsia"/>
        </w:rPr>
        <w:t>）</w:t>
      </w:r>
      <w:r w:rsidR="00FC0EBA">
        <w:rPr>
          <w:rFonts w:hint="eastAsia"/>
        </w:rPr>
        <w:t>mm</w:t>
      </w:r>
      <w:r w:rsidR="00FC0EBA">
        <w:rPr>
          <w:rFonts w:hint="eastAsia"/>
          <w:vertAlign w:val="superscript"/>
        </w:rPr>
        <w:t>2</w:t>
      </w:r>
      <w:r w:rsidR="00FC0EBA">
        <w:rPr>
          <w:rFonts w:hint="eastAsia"/>
        </w:rPr>
        <w:t>，同时应满足装设地点短路电流的要求。禁止使用其他导线接地或短路。</w:t>
      </w:r>
    </w:p>
    <w:p w:rsidR="00FC0EBA" w:rsidRDefault="00FC0EBA" w:rsidP="00FC0EBA">
      <w:r>
        <w:rPr>
          <w:rFonts w:hint="eastAsia"/>
        </w:rPr>
        <w:t xml:space="preserve">A.18    </w:t>
      </w:r>
    </w:p>
    <w:p w:rsidR="00FC0EBA" w:rsidRDefault="00FC0EBA" w:rsidP="00FC0EBA">
      <w:r>
        <w:rPr>
          <w:rFonts w:hint="eastAsia"/>
        </w:rPr>
        <w:t xml:space="preserve">B.20   </w:t>
      </w:r>
    </w:p>
    <w:p w:rsidR="00FC0EBA" w:rsidRDefault="00FC0EBA" w:rsidP="00FC0EBA">
      <w:r>
        <w:rPr>
          <w:rFonts w:hint="eastAsia"/>
        </w:rPr>
        <w:t xml:space="preserve">C.25   </w:t>
      </w:r>
    </w:p>
    <w:p w:rsidR="00FC0EBA" w:rsidRDefault="00FC0EBA" w:rsidP="00FC0EBA">
      <w:r>
        <w:rPr>
          <w:rFonts w:hint="eastAsia"/>
        </w:rPr>
        <w:t>D.30</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106</w:t>
      </w:r>
      <w:r w:rsidR="00FC0EBA">
        <w:rPr>
          <w:rFonts w:hint="eastAsia"/>
        </w:rPr>
        <w:t>@</w:t>
      </w:r>
      <w:r w:rsidR="00FC0EBA">
        <w:rPr>
          <w:rFonts w:hint="eastAsia"/>
        </w:rPr>
        <w:t>装、拆接地线时，人体不准碰触（</w:t>
      </w:r>
      <w:r w:rsidR="00FC0EBA">
        <w:rPr>
          <w:rFonts w:hint="eastAsia"/>
        </w:rPr>
        <w:t xml:space="preserve">   </w:t>
      </w:r>
      <w:r w:rsidR="00FC0EBA">
        <w:rPr>
          <w:rFonts w:hint="eastAsia"/>
        </w:rPr>
        <w:t>）。</w:t>
      </w:r>
    </w:p>
    <w:p w:rsidR="00FC0EBA" w:rsidRDefault="00FC0EBA" w:rsidP="00FC0EBA">
      <w:r>
        <w:rPr>
          <w:rFonts w:hint="eastAsia"/>
        </w:rPr>
        <w:t>A.</w:t>
      </w:r>
      <w:r>
        <w:rPr>
          <w:rFonts w:hint="eastAsia"/>
        </w:rPr>
        <w:t>接地线的接地端</w:t>
      </w:r>
      <w:r>
        <w:rPr>
          <w:rFonts w:hint="eastAsia"/>
        </w:rPr>
        <w:t xml:space="preserve">    </w:t>
      </w:r>
    </w:p>
    <w:p w:rsidR="00FC0EBA" w:rsidRDefault="00FC0EBA" w:rsidP="00FC0EBA">
      <w:r>
        <w:rPr>
          <w:rFonts w:hint="eastAsia"/>
        </w:rPr>
        <w:t>B.</w:t>
      </w:r>
      <w:r>
        <w:rPr>
          <w:rFonts w:hint="eastAsia"/>
        </w:rPr>
        <w:t>接地线和未接地的导线</w:t>
      </w:r>
    </w:p>
    <w:p w:rsidR="00FC0EBA" w:rsidRDefault="00FC0EBA" w:rsidP="00FC0EBA">
      <w:r>
        <w:rPr>
          <w:rFonts w:hint="eastAsia"/>
        </w:rPr>
        <w:t>C.</w:t>
      </w:r>
      <w:r>
        <w:rPr>
          <w:rFonts w:hint="eastAsia"/>
        </w:rPr>
        <w:t>已接地的导线</w:t>
      </w:r>
      <w:r>
        <w:rPr>
          <w:rFonts w:hint="eastAsia"/>
        </w:rPr>
        <w:t xml:space="preserve">      </w:t>
      </w:r>
    </w:p>
    <w:p w:rsidR="00FC0EBA" w:rsidRDefault="00FC0EBA" w:rsidP="00FC0EBA">
      <w:r>
        <w:rPr>
          <w:rFonts w:hint="eastAsia"/>
        </w:rPr>
        <w:t>D.</w:t>
      </w:r>
      <w:r>
        <w:rPr>
          <w:rFonts w:hint="eastAsia"/>
        </w:rPr>
        <w:t>接地通道</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107</w:t>
      </w:r>
      <w:r w:rsidR="00FC0EBA">
        <w:rPr>
          <w:rFonts w:hint="eastAsia"/>
        </w:rPr>
        <w:t>@</w:t>
      </w:r>
      <w:r w:rsidR="00FC0EBA">
        <w:rPr>
          <w:rFonts w:hint="eastAsia"/>
        </w:rPr>
        <w:t>在杆塔或横担接地良好的条件下装设接地线时，接地线可单独或合并后接到杆塔上，但杆塔接地电阻和（</w:t>
      </w:r>
      <w:r w:rsidR="00FC0EBA">
        <w:rPr>
          <w:rFonts w:hint="eastAsia"/>
        </w:rPr>
        <w:t xml:space="preserve">   </w:t>
      </w:r>
      <w:r w:rsidR="00FC0EBA">
        <w:rPr>
          <w:rFonts w:hint="eastAsia"/>
        </w:rPr>
        <w:t>）应良好。</w:t>
      </w:r>
    </w:p>
    <w:p w:rsidR="00FC0EBA" w:rsidRDefault="00FC0EBA" w:rsidP="00FC0EBA">
      <w:r>
        <w:rPr>
          <w:rFonts w:hint="eastAsia"/>
        </w:rPr>
        <w:t>A.</w:t>
      </w:r>
      <w:r>
        <w:rPr>
          <w:rFonts w:hint="eastAsia"/>
        </w:rPr>
        <w:t>接地装置</w:t>
      </w:r>
      <w:r>
        <w:rPr>
          <w:rFonts w:hint="eastAsia"/>
        </w:rPr>
        <w:t xml:space="preserve">   </w:t>
      </w:r>
    </w:p>
    <w:p w:rsidR="00FC0EBA" w:rsidRDefault="00FC0EBA" w:rsidP="00FC0EBA">
      <w:r>
        <w:rPr>
          <w:rFonts w:hint="eastAsia"/>
        </w:rPr>
        <w:t>B.</w:t>
      </w:r>
      <w:r>
        <w:rPr>
          <w:rFonts w:hint="eastAsia"/>
        </w:rPr>
        <w:t>接地通道</w:t>
      </w:r>
      <w:r>
        <w:rPr>
          <w:rFonts w:hint="eastAsia"/>
        </w:rPr>
        <w:t xml:space="preserve">   </w:t>
      </w:r>
    </w:p>
    <w:p w:rsidR="00FC0EBA" w:rsidRDefault="00FC0EBA" w:rsidP="00FC0EBA">
      <w:r>
        <w:rPr>
          <w:rFonts w:hint="eastAsia"/>
        </w:rPr>
        <w:t>C.</w:t>
      </w:r>
      <w:r>
        <w:rPr>
          <w:rFonts w:hint="eastAsia"/>
        </w:rPr>
        <w:t>杆塔基础</w:t>
      </w:r>
      <w:r>
        <w:rPr>
          <w:rFonts w:hint="eastAsia"/>
        </w:rPr>
        <w:t xml:space="preserve">   </w:t>
      </w:r>
    </w:p>
    <w:p w:rsidR="00FC0EBA" w:rsidRDefault="00FC0EBA" w:rsidP="00FC0EBA">
      <w:r>
        <w:rPr>
          <w:rFonts w:hint="eastAsia"/>
        </w:rPr>
        <w:t>D.</w:t>
      </w:r>
      <w:r>
        <w:rPr>
          <w:rFonts w:hint="eastAsia"/>
        </w:rPr>
        <w:t>土壤电阻</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108</w:t>
      </w:r>
      <w:r w:rsidR="00FC0EBA">
        <w:rPr>
          <w:rFonts w:hint="eastAsia"/>
        </w:rPr>
        <w:t>@</w:t>
      </w:r>
      <w:r w:rsidR="00FC0EBA">
        <w:rPr>
          <w:rFonts w:hint="eastAsia"/>
        </w:rPr>
        <w:t>无接地引下线的杆塔，可采用临时接地体。临时接地体的截面积和埋深分别不准小于（</w:t>
      </w:r>
      <w:r w:rsidR="00FC0EBA">
        <w:rPr>
          <w:rFonts w:hint="eastAsia"/>
        </w:rPr>
        <w:t xml:space="preserve">   </w:t>
      </w:r>
      <w:r w:rsidR="00FC0EBA">
        <w:rPr>
          <w:rFonts w:hint="eastAsia"/>
        </w:rPr>
        <w:t>）。</w:t>
      </w:r>
    </w:p>
    <w:p w:rsidR="00FC0EBA" w:rsidRDefault="00FC0EBA" w:rsidP="00FC0EBA">
      <w:r>
        <w:rPr>
          <w:rFonts w:hint="eastAsia"/>
        </w:rPr>
        <w:t>A.190mm</w:t>
      </w:r>
      <w:r>
        <w:rPr>
          <w:rFonts w:hint="eastAsia"/>
          <w:vertAlign w:val="superscript"/>
        </w:rPr>
        <w:t>2</w:t>
      </w:r>
      <w:r>
        <w:rPr>
          <w:rFonts w:hint="eastAsia"/>
        </w:rPr>
        <w:t>和</w:t>
      </w:r>
      <w:r>
        <w:rPr>
          <w:rFonts w:hint="eastAsia"/>
        </w:rPr>
        <w:t xml:space="preserve">0.4m   </w:t>
      </w:r>
    </w:p>
    <w:p w:rsidR="00FC0EBA" w:rsidRDefault="00FC0EBA" w:rsidP="00FC0EBA">
      <w:r>
        <w:rPr>
          <w:rFonts w:hint="eastAsia"/>
        </w:rPr>
        <w:t>B.160mm</w:t>
      </w:r>
      <w:r>
        <w:rPr>
          <w:rFonts w:hint="eastAsia"/>
          <w:vertAlign w:val="superscript"/>
        </w:rPr>
        <w:t>2</w:t>
      </w:r>
      <w:r>
        <w:rPr>
          <w:rFonts w:hint="eastAsia"/>
        </w:rPr>
        <w:t>和</w:t>
      </w:r>
      <w:r>
        <w:rPr>
          <w:rFonts w:hint="eastAsia"/>
        </w:rPr>
        <w:t xml:space="preserve">0.6m </w:t>
      </w:r>
    </w:p>
    <w:p w:rsidR="00FC0EBA" w:rsidRDefault="00FC0EBA" w:rsidP="00FC0EBA">
      <w:r>
        <w:rPr>
          <w:rFonts w:hint="eastAsia"/>
        </w:rPr>
        <w:t>C.160mm</w:t>
      </w:r>
      <w:r>
        <w:rPr>
          <w:rFonts w:hint="eastAsia"/>
          <w:vertAlign w:val="superscript"/>
        </w:rPr>
        <w:t>2</w:t>
      </w:r>
      <w:r>
        <w:rPr>
          <w:rFonts w:hint="eastAsia"/>
        </w:rPr>
        <w:t>和</w:t>
      </w:r>
      <w:r>
        <w:rPr>
          <w:rFonts w:hint="eastAsia"/>
        </w:rPr>
        <w:t xml:space="preserve">0.8m   </w:t>
      </w:r>
    </w:p>
    <w:p w:rsidR="00FC0EBA" w:rsidRDefault="00FC0EBA" w:rsidP="00FC0EBA">
      <w:r>
        <w:rPr>
          <w:rFonts w:hint="eastAsia"/>
        </w:rPr>
        <w:lastRenderedPageBreak/>
        <w:t>D. 190mm</w:t>
      </w:r>
      <w:r>
        <w:rPr>
          <w:rFonts w:hint="eastAsia"/>
          <w:vertAlign w:val="superscript"/>
        </w:rPr>
        <w:t>2</w:t>
      </w:r>
      <w:r>
        <w:rPr>
          <w:rFonts w:hint="eastAsia"/>
        </w:rPr>
        <w:t>和</w:t>
      </w:r>
      <w:r>
        <w:rPr>
          <w:rFonts w:hint="eastAsia"/>
        </w:rPr>
        <w:t>0.6m</w:t>
      </w:r>
    </w:p>
    <w:p w:rsidR="00FC0EBA" w:rsidRDefault="00FC0EBA" w:rsidP="00FC0EBA">
      <w:r>
        <w:rPr>
          <w:rFonts w:hint="eastAsia"/>
        </w:rPr>
        <w:t>答案：</w:t>
      </w:r>
      <w:r>
        <w:rPr>
          <w:rFonts w:hint="eastAsia"/>
        </w:rPr>
        <w:t>D</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109</w:t>
      </w:r>
      <w:r w:rsidR="00FC0EBA">
        <w:rPr>
          <w:rFonts w:hint="eastAsia"/>
        </w:rPr>
        <w:t>@</w:t>
      </w:r>
      <w:r w:rsidR="00FC0EBA">
        <w:rPr>
          <w:rFonts w:hint="eastAsia"/>
        </w:rPr>
        <w:t>断开耐张杆塔引线或工作中需要拉开断路器（开关）、隔离开关（刀闸）时，应先在其（</w:t>
      </w:r>
      <w:r w:rsidR="00FC0EBA">
        <w:rPr>
          <w:rFonts w:hint="eastAsia"/>
        </w:rPr>
        <w:t xml:space="preserve">  </w:t>
      </w:r>
      <w:r w:rsidR="00FC0EBA">
        <w:rPr>
          <w:rFonts w:hint="eastAsia"/>
        </w:rPr>
        <w:t>）装设接地线。</w:t>
      </w:r>
    </w:p>
    <w:p w:rsidR="00FC0EBA" w:rsidRDefault="00FC0EBA" w:rsidP="00FC0EBA">
      <w:r>
        <w:rPr>
          <w:rFonts w:hint="eastAsia"/>
        </w:rPr>
        <w:t>A.</w:t>
      </w:r>
      <w:r>
        <w:rPr>
          <w:rFonts w:hint="eastAsia"/>
        </w:rPr>
        <w:t>两侧</w:t>
      </w:r>
      <w:r>
        <w:rPr>
          <w:rFonts w:hint="eastAsia"/>
        </w:rPr>
        <w:t xml:space="preserve">   </w:t>
      </w:r>
    </w:p>
    <w:p w:rsidR="00FC0EBA" w:rsidRDefault="00FC0EBA" w:rsidP="00FC0EBA">
      <w:r>
        <w:rPr>
          <w:rFonts w:hint="eastAsia"/>
        </w:rPr>
        <w:t>B.</w:t>
      </w:r>
      <w:r>
        <w:rPr>
          <w:rFonts w:hint="eastAsia"/>
        </w:rPr>
        <w:t>受电侧</w:t>
      </w:r>
      <w:r>
        <w:rPr>
          <w:rFonts w:hint="eastAsia"/>
        </w:rPr>
        <w:t xml:space="preserve">   </w:t>
      </w:r>
    </w:p>
    <w:p w:rsidR="00FC0EBA" w:rsidRDefault="00FC0EBA" w:rsidP="00FC0EBA">
      <w:r>
        <w:rPr>
          <w:rFonts w:hint="eastAsia"/>
        </w:rPr>
        <w:t>C.</w:t>
      </w:r>
      <w:r>
        <w:rPr>
          <w:rFonts w:hint="eastAsia"/>
        </w:rPr>
        <w:t>送电侧</w:t>
      </w:r>
      <w:r>
        <w:rPr>
          <w:rFonts w:hint="eastAsia"/>
        </w:rPr>
        <w:t xml:space="preserve">   </w:t>
      </w:r>
    </w:p>
    <w:p w:rsidR="00FC0EBA" w:rsidRDefault="00FC0EBA" w:rsidP="00FC0EBA">
      <w:r>
        <w:rPr>
          <w:rFonts w:hint="eastAsia"/>
        </w:rPr>
        <w:t>D.</w:t>
      </w:r>
      <w:r>
        <w:rPr>
          <w:rFonts w:hint="eastAsia"/>
        </w:rPr>
        <w:t>任意一侧</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110</w:t>
      </w:r>
      <w:r w:rsidR="00FC0EBA">
        <w:rPr>
          <w:rFonts w:hint="eastAsia"/>
        </w:rPr>
        <w:t>@</w:t>
      </w:r>
      <w:r w:rsidR="00FC0EBA">
        <w:rPr>
          <w:rFonts w:hint="eastAsia"/>
        </w:rPr>
        <w:t>电缆及电容器接地前应（</w:t>
      </w:r>
      <w:r w:rsidR="00FC0EBA">
        <w:rPr>
          <w:rFonts w:hint="eastAsia"/>
        </w:rPr>
        <w:t xml:space="preserve">   </w:t>
      </w:r>
      <w:r w:rsidR="00FC0EBA">
        <w:rPr>
          <w:rFonts w:hint="eastAsia"/>
        </w:rPr>
        <w:t>）放电。</w:t>
      </w:r>
    </w:p>
    <w:p w:rsidR="00FC0EBA" w:rsidRDefault="00FC0EBA" w:rsidP="00FC0EBA">
      <w:r>
        <w:rPr>
          <w:rFonts w:hint="eastAsia"/>
        </w:rPr>
        <w:t>A.</w:t>
      </w:r>
      <w:r>
        <w:rPr>
          <w:rFonts w:hint="eastAsia"/>
        </w:rPr>
        <w:t>逐相</w:t>
      </w:r>
      <w:r>
        <w:rPr>
          <w:rFonts w:hint="eastAsia"/>
        </w:rPr>
        <w:t xml:space="preserve">   </w:t>
      </w:r>
    </w:p>
    <w:p w:rsidR="00FC0EBA" w:rsidRDefault="00FC0EBA" w:rsidP="00FC0EBA">
      <w:r>
        <w:rPr>
          <w:rFonts w:hint="eastAsia"/>
        </w:rPr>
        <w:t>B.</w:t>
      </w:r>
      <w:r>
        <w:rPr>
          <w:rFonts w:hint="eastAsia"/>
        </w:rPr>
        <w:t>充分</w:t>
      </w:r>
      <w:r>
        <w:rPr>
          <w:rFonts w:hint="eastAsia"/>
        </w:rPr>
        <w:t xml:space="preserve">   </w:t>
      </w:r>
    </w:p>
    <w:p w:rsidR="00FC0EBA" w:rsidRDefault="00FC0EBA" w:rsidP="00FC0EBA">
      <w:r>
        <w:rPr>
          <w:rFonts w:hint="eastAsia"/>
        </w:rPr>
        <w:t>C.</w:t>
      </w:r>
      <w:r>
        <w:rPr>
          <w:rFonts w:hint="eastAsia"/>
        </w:rPr>
        <w:t>逐相充分</w:t>
      </w:r>
      <w:r>
        <w:rPr>
          <w:rFonts w:hint="eastAsia"/>
        </w:rPr>
        <w:t xml:space="preserve">   </w:t>
      </w:r>
    </w:p>
    <w:p w:rsidR="00FC0EBA" w:rsidRDefault="00FC0EBA" w:rsidP="00FC0EBA">
      <w:r>
        <w:rPr>
          <w:rFonts w:hint="eastAsia"/>
        </w:rPr>
        <w:t>D.</w:t>
      </w:r>
      <w:r>
        <w:rPr>
          <w:rFonts w:hint="eastAsia"/>
        </w:rPr>
        <w:t>依次</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111</w:t>
      </w:r>
      <w:r w:rsidR="00FC0EBA">
        <w:rPr>
          <w:rFonts w:hint="eastAsia"/>
        </w:rPr>
        <w:t>@</w:t>
      </w:r>
      <w:r w:rsidR="00FC0EBA">
        <w:rPr>
          <w:rFonts w:hint="eastAsia"/>
        </w:rPr>
        <w:t>工作地段如有邻近、平行、交叉跨越及同杆塔架设线路，为防止停电检修线路上感应电压伤人，在需要（</w:t>
      </w:r>
      <w:r w:rsidR="00FC0EBA">
        <w:rPr>
          <w:rFonts w:hint="eastAsia"/>
        </w:rPr>
        <w:t xml:space="preserve">   </w:t>
      </w:r>
      <w:r w:rsidR="00FC0EBA">
        <w:rPr>
          <w:rFonts w:hint="eastAsia"/>
        </w:rPr>
        <w:t>）工作时，应使用个人保安线。</w:t>
      </w:r>
    </w:p>
    <w:p w:rsidR="00FC0EBA" w:rsidRDefault="00FC0EBA" w:rsidP="00FC0EBA">
      <w:r>
        <w:rPr>
          <w:rFonts w:hint="eastAsia"/>
        </w:rPr>
        <w:t>A.</w:t>
      </w:r>
      <w:r>
        <w:rPr>
          <w:rFonts w:hint="eastAsia"/>
        </w:rPr>
        <w:t>杆塔上</w:t>
      </w:r>
      <w:r>
        <w:rPr>
          <w:rFonts w:hint="eastAsia"/>
        </w:rPr>
        <w:t xml:space="preserve">          </w:t>
      </w:r>
    </w:p>
    <w:p w:rsidR="00FC0EBA" w:rsidRDefault="00FC0EBA" w:rsidP="00FC0EBA">
      <w:r>
        <w:rPr>
          <w:rFonts w:hint="eastAsia"/>
        </w:rPr>
        <w:t>B.</w:t>
      </w:r>
      <w:r>
        <w:rPr>
          <w:rFonts w:hint="eastAsia"/>
        </w:rPr>
        <w:t>绝缘子串上</w:t>
      </w:r>
    </w:p>
    <w:p w:rsidR="00FC0EBA" w:rsidRDefault="00FC0EBA" w:rsidP="00FC0EBA">
      <w:r>
        <w:rPr>
          <w:rFonts w:hint="eastAsia"/>
        </w:rPr>
        <w:t>C.</w:t>
      </w:r>
      <w:r>
        <w:rPr>
          <w:rFonts w:hint="eastAsia"/>
        </w:rPr>
        <w:t>接触或接近导线</w:t>
      </w:r>
      <w:r>
        <w:rPr>
          <w:rFonts w:hint="eastAsia"/>
        </w:rPr>
        <w:t xml:space="preserve">  </w:t>
      </w:r>
    </w:p>
    <w:p w:rsidR="00FC0EBA" w:rsidRDefault="00FC0EBA" w:rsidP="00FC0EBA">
      <w:r>
        <w:rPr>
          <w:rFonts w:hint="eastAsia"/>
        </w:rPr>
        <w:t>D.</w:t>
      </w:r>
      <w:r>
        <w:rPr>
          <w:rFonts w:hint="eastAsia"/>
        </w:rPr>
        <w:t>架空地线上</w:t>
      </w:r>
    </w:p>
    <w:p w:rsidR="00FC0EBA" w:rsidRDefault="00FC0EBA" w:rsidP="00FC0EBA">
      <w:r>
        <w:rPr>
          <w:rFonts w:hint="eastAsia"/>
        </w:rPr>
        <w:t>答案：</w:t>
      </w:r>
      <w:r>
        <w:rPr>
          <w:rFonts w:hint="eastAsia"/>
        </w:rPr>
        <w:t>C</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112</w:t>
      </w:r>
      <w:r w:rsidR="00FC0EBA">
        <w:rPr>
          <w:rFonts w:hint="eastAsia"/>
        </w:rPr>
        <w:t>@</w:t>
      </w:r>
      <w:r w:rsidR="00FC0EBA">
        <w:rPr>
          <w:rFonts w:hint="eastAsia"/>
        </w:rPr>
        <w:t>个人保安线由（</w:t>
      </w:r>
      <w:r w:rsidR="00FC0EBA">
        <w:rPr>
          <w:rFonts w:hint="eastAsia"/>
        </w:rPr>
        <w:t xml:space="preserve">   </w:t>
      </w:r>
      <w:r w:rsidR="00FC0EBA">
        <w:rPr>
          <w:rFonts w:hint="eastAsia"/>
        </w:rPr>
        <w:t>）负责自行装、拆。</w:t>
      </w:r>
    </w:p>
    <w:p w:rsidR="00FC0EBA" w:rsidRDefault="00FC0EBA" w:rsidP="00FC0EBA">
      <w:r>
        <w:rPr>
          <w:rFonts w:hint="eastAsia"/>
        </w:rPr>
        <w:t>A.</w:t>
      </w:r>
      <w:r>
        <w:rPr>
          <w:rFonts w:hint="eastAsia"/>
        </w:rPr>
        <w:t>作业人员</w:t>
      </w:r>
      <w:r>
        <w:rPr>
          <w:rFonts w:hint="eastAsia"/>
        </w:rPr>
        <w:t xml:space="preserve">     </w:t>
      </w:r>
    </w:p>
    <w:p w:rsidR="00FC0EBA" w:rsidRDefault="00FC0EBA" w:rsidP="00FC0EBA">
      <w:r>
        <w:rPr>
          <w:rFonts w:hint="eastAsia"/>
        </w:rPr>
        <w:t>B.</w:t>
      </w:r>
      <w:r>
        <w:rPr>
          <w:rFonts w:hint="eastAsia"/>
        </w:rPr>
        <w:t>专责监护人</w:t>
      </w:r>
    </w:p>
    <w:p w:rsidR="00FC0EBA" w:rsidRDefault="00FC0EBA" w:rsidP="00FC0EBA">
      <w:r>
        <w:rPr>
          <w:rFonts w:hint="eastAsia"/>
        </w:rPr>
        <w:t>C.</w:t>
      </w:r>
      <w:r>
        <w:rPr>
          <w:rFonts w:hint="eastAsia"/>
        </w:rPr>
        <w:t>工作负责人</w:t>
      </w:r>
      <w:r>
        <w:rPr>
          <w:rFonts w:hint="eastAsia"/>
        </w:rPr>
        <w:t xml:space="preserve">   </w:t>
      </w:r>
    </w:p>
    <w:p w:rsidR="00FC0EBA" w:rsidRDefault="00FC0EBA" w:rsidP="00FC0EBA">
      <w:r>
        <w:rPr>
          <w:rFonts w:hint="eastAsia"/>
        </w:rPr>
        <w:t>D.</w:t>
      </w:r>
      <w:r>
        <w:rPr>
          <w:rFonts w:hint="eastAsia"/>
        </w:rPr>
        <w:t>小组负责人</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113</w:t>
      </w:r>
      <w:r w:rsidR="00FC0EBA">
        <w:rPr>
          <w:rFonts w:hint="eastAsia"/>
        </w:rPr>
        <w:t>@</w:t>
      </w:r>
      <w:r w:rsidR="00FC0EBA">
        <w:rPr>
          <w:rFonts w:hint="eastAsia"/>
        </w:rPr>
        <w:t>个人保安线应在杆塔上接触或接近导线的（</w:t>
      </w:r>
      <w:r w:rsidR="00FC0EBA">
        <w:rPr>
          <w:rFonts w:hint="eastAsia"/>
        </w:rPr>
        <w:t xml:space="preserve">   </w:t>
      </w:r>
      <w:r w:rsidR="00FC0EBA">
        <w:rPr>
          <w:rFonts w:hint="eastAsia"/>
        </w:rPr>
        <w:t>）挂接，作业结束脱离导线后拆除。</w:t>
      </w:r>
    </w:p>
    <w:p w:rsidR="00FC0EBA" w:rsidRDefault="00FC0EBA" w:rsidP="00FC0EBA">
      <w:r>
        <w:rPr>
          <w:rFonts w:hint="eastAsia"/>
        </w:rPr>
        <w:t>A.</w:t>
      </w:r>
      <w:r>
        <w:rPr>
          <w:rFonts w:hint="eastAsia"/>
        </w:rPr>
        <w:t>作业开始前</w:t>
      </w:r>
      <w:r>
        <w:rPr>
          <w:rFonts w:hint="eastAsia"/>
        </w:rPr>
        <w:t xml:space="preserve">   </w:t>
      </w:r>
    </w:p>
    <w:p w:rsidR="00FC0EBA" w:rsidRDefault="00FC0EBA" w:rsidP="00FC0EBA">
      <w:r>
        <w:rPr>
          <w:rFonts w:hint="eastAsia"/>
        </w:rPr>
        <w:t>B.</w:t>
      </w:r>
      <w:r>
        <w:rPr>
          <w:rFonts w:hint="eastAsia"/>
        </w:rPr>
        <w:t>作业时</w:t>
      </w:r>
      <w:r>
        <w:rPr>
          <w:rFonts w:hint="eastAsia"/>
        </w:rPr>
        <w:t xml:space="preserve">   </w:t>
      </w:r>
    </w:p>
    <w:p w:rsidR="00FC0EBA" w:rsidRDefault="00FC0EBA" w:rsidP="00FC0EBA">
      <w:r>
        <w:rPr>
          <w:rFonts w:hint="eastAsia"/>
        </w:rPr>
        <w:t>C.</w:t>
      </w:r>
      <w:r>
        <w:rPr>
          <w:rFonts w:hint="eastAsia"/>
        </w:rPr>
        <w:t>开工前</w:t>
      </w:r>
      <w:r>
        <w:rPr>
          <w:rFonts w:hint="eastAsia"/>
        </w:rPr>
        <w:t xml:space="preserve">  </w:t>
      </w:r>
    </w:p>
    <w:p w:rsidR="00FC0EBA" w:rsidRDefault="00FC0EBA" w:rsidP="00FC0EBA">
      <w:r>
        <w:rPr>
          <w:rFonts w:hint="eastAsia"/>
        </w:rPr>
        <w:t>D.</w:t>
      </w:r>
      <w:r>
        <w:rPr>
          <w:rFonts w:hint="eastAsia"/>
        </w:rPr>
        <w:t>许可工作前</w:t>
      </w:r>
    </w:p>
    <w:p w:rsidR="00FC0EBA" w:rsidRDefault="00FC0EBA" w:rsidP="00FC0EBA">
      <w:r>
        <w:rPr>
          <w:rFonts w:hint="eastAsia"/>
        </w:rPr>
        <w:t>答案：</w:t>
      </w:r>
      <w:r>
        <w:rPr>
          <w:rFonts w:hint="eastAsia"/>
        </w:rPr>
        <w:t>A</w:t>
      </w:r>
    </w:p>
    <w:p w:rsidR="00FC0EBA" w:rsidRDefault="00FC0EBA" w:rsidP="00FC0EBA">
      <w:r>
        <w:rPr>
          <w:rFonts w:hint="eastAsia"/>
        </w:rPr>
        <w:lastRenderedPageBreak/>
        <w:t>答题解析：</w:t>
      </w:r>
    </w:p>
    <w:p w:rsidR="00FC0EBA" w:rsidRDefault="00DC08BB" w:rsidP="00FC0EBA">
      <w:r>
        <w:rPr>
          <w:rFonts w:hint="eastAsia"/>
        </w:rPr>
        <w:t>【单选题】</w:t>
      </w:r>
    </w:p>
    <w:p w:rsidR="00FC0EBA" w:rsidRDefault="00960989" w:rsidP="00FC0EBA">
      <w:r>
        <w:rPr>
          <w:rFonts w:hint="eastAsia"/>
        </w:rPr>
        <w:t>114</w:t>
      </w:r>
      <w:r w:rsidR="00FC0EBA">
        <w:rPr>
          <w:rFonts w:hint="eastAsia"/>
        </w:rPr>
        <w:t>@</w:t>
      </w:r>
      <w:r w:rsidR="00FC0EBA">
        <w:rPr>
          <w:rFonts w:hint="eastAsia"/>
        </w:rPr>
        <w:t>个人保安线应使用有透明护套的多股软铜线，截面积不准小于（</w:t>
      </w:r>
      <w:r w:rsidR="00FC0EBA">
        <w:rPr>
          <w:rFonts w:hint="eastAsia"/>
        </w:rPr>
        <w:t xml:space="preserve">   </w:t>
      </w:r>
      <w:r w:rsidR="00FC0EBA">
        <w:rPr>
          <w:rFonts w:hint="eastAsia"/>
        </w:rPr>
        <w:t>）</w:t>
      </w:r>
      <w:r w:rsidR="00FC0EBA">
        <w:rPr>
          <w:rFonts w:hint="eastAsia"/>
        </w:rPr>
        <w:t>mm</w:t>
      </w:r>
      <w:r w:rsidR="00FC0EBA">
        <w:rPr>
          <w:rFonts w:hint="eastAsia"/>
          <w:vertAlign w:val="superscript"/>
        </w:rPr>
        <w:t>2</w:t>
      </w:r>
      <w:r w:rsidR="00FC0EBA">
        <w:rPr>
          <w:rFonts w:hint="eastAsia"/>
        </w:rPr>
        <w:t>，且应带有绝缘手柄或绝缘部件。</w:t>
      </w:r>
    </w:p>
    <w:p w:rsidR="00FC0EBA" w:rsidRDefault="00FC0EBA" w:rsidP="00FC0EBA">
      <w:r>
        <w:rPr>
          <w:rFonts w:hint="eastAsia"/>
        </w:rPr>
        <w:t xml:space="preserve">A.20   </w:t>
      </w:r>
    </w:p>
    <w:p w:rsidR="00FC0EBA" w:rsidRDefault="00FC0EBA" w:rsidP="00FC0EBA">
      <w:r>
        <w:rPr>
          <w:rFonts w:hint="eastAsia"/>
        </w:rPr>
        <w:t xml:space="preserve">B.16   </w:t>
      </w:r>
    </w:p>
    <w:p w:rsidR="00FC0EBA" w:rsidRDefault="00FC0EBA" w:rsidP="00FC0EBA">
      <w:r>
        <w:rPr>
          <w:rFonts w:hint="eastAsia"/>
        </w:rPr>
        <w:t xml:space="preserve">C.14   </w:t>
      </w:r>
    </w:p>
    <w:p w:rsidR="00FC0EBA" w:rsidRDefault="00FC0EBA" w:rsidP="00FC0EBA">
      <w:r>
        <w:rPr>
          <w:rFonts w:hint="eastAsia"/>
        </w:rPr>
        <w:t>D.12</w:t>
      </w:r>
    </w:p>
    <w:p w:rsidR="00FC0EBA" w:rsidRDefault="00FC0EBA" w:rsidP="00FC0EBA">
      <w:r>
        <w:rPr>
          <w:rFonts w:hint="eastAsia"/>
        </w:rPr>
        <w:t>答案：</w:t>
      </w:r>
      <w:r>
        <w:rPr>
          <w:rFonts w:hint="eastAsia"/>
        </w:rPr>
        <w:t>B</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115</w:t>
      </w:r>
      <w:r w:rsidR="00FC0EBA">
        <w:rPr>
          <w:rFonts w:hint="eastAsia"/>
        </w:rPr>
        <w:t>@</w:t>
      </w:r>
      <w:r w:rsidR="00FC0EBA">
        <w:rPr>
          <w:rFonts w:hint="eastAsia"/>
        </w:rPr>
        <w:t>进行地面</w:t>
      </w:r>
      <w:r w:rsidR="00FC0EBA">
        <w:rPr>
          <w:rFonts w:hint="eastAsia"/>
        </w:rPr>
        <w:t>10KV</w:t>
      </w:r>
      <w:r w:rsidR="00FC0EBA">
        <w:rPr>
          <w:rFonts w:hint="eastAsia"/>
        </w:rPr>
        <w:t>配电设备部分停电的工作，人员工作时距设备小于（</w:t>
      </w:r>
      <w:r w:rsidR="00FC0EBA">
        <w:rPr>
          <w:rFonts w:hint="eastAsia"/>
        </w:rPr>
        <w:t xml:space="preserve">   </w:t>
      </w:r>
      <w:r w:rsidR="00FC0EBA">
        <w:rPr>
          <w:rFonts w:hint="eastAsia"/>
        </w:rPr>
        <w:t>）</w:t>
      </w:r>
      <w:r w:rsidR="00FC0EBA">
        <w:rPr>
          <w:rFonts w:hint="eastAsia"/>
        </w:rPr>
        <w:t>m</w:t>
      </w:r>
      <w:r w:rsidR="00FC0EBA">
        <w:rPr>
          <w:rFonts w:hint="eastAsia"/>
        </w:rPr>
        <w:t>安全距离以内的未停电设备，应增设临时围栏。临时围栏与带电部分的距离，不准小于</w:t>
      </w:r>
      <w:r w:rsidR="00FC0EBA">
        <w:rPr>
          <w:rFonts w:hint="eastAsia"/>
        </w:rPr>
        <w:t>0.35m</w:t>
      </w:r>
      <w:r w:rsidR="00FC0EBA">
        <w:rPr>
          <w:rFonts w:hint="eastAsia"/>
        </w:rPr>
        <w:t>。</w:t>
      </w:r>
    </w:p>
    <w:p w:rsidR="00FC0EBA" w:rsidRDefault="00FC0EBA" w:rsidP="00FC0EBA">
      <w:r>
        <w:rPr>
          <w:rFonts w:hint="eastAsia"/>
        </w:rPr>
        <w:t xml:space="preserve">A.0.7   </w:t>
      </w:r>
    </w:p>
    <w:p w:rsidR="00FC0EBA" w:rsidRDefault="00FC0EBA" w:rsidP="00FC0EBA">
      <w:r>
        <w:rPr>
          <w:rFonts w:hint="eastAsia"/>
        </w:rPr>
        <w:t xml:space="preserve">B.1.0   </w:t>
      </w:r>
    </w:p>
    <w:p w:rsidR="00FC0EBA" w:rsidRDefault="00FC0EBA" w:rsidP="00FC0EBA">
      <w:r>
        <w:rPr>
          <w:rFonts w:hint="eastAsia"/>
        </w:rPr>
        <w:t xml:space="preserve">C.1.2   </w:t>
      </w:r>
    </w:p>
    <w:p w:rsidR="00FC0EBA" w:rsidRDefault="00FC0EBA" w:rsidP="00FC0EBA">
      <w:r>
        <w:rPr>
          <w:rFonts w:hint="eastAsia"/>
        </w:rPr>
        <w:t>D.1.5</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116</w:t>
      </w:r>
      <w:r w:rsidR="00FC0EBA">
        <w:rPr>
          <w:rFonts w:hint="eastAsia"/>
        </w:rPr>
        <w:t>@</w:t>
      </w:r>
      <w:r w:rsidR="00FC0EBA">
        <w:rPr>
          <w:rFonts w:hint="eastAsia"/>
        </w:rPr>
        <w:t>进行地面配电设备部分停电的工作，所增设的临时围栏应装设牢固，并悬挂（</w:t>
      </w:r>
      <w:r w:rsidR="00FC0EBA">
        <w:rPr>
          <w:rFonts w:hint="eastAsia"/>
        </w:rPr>
        <w:t xml:space="preserve">   </w:t>
      </w:r>
      <w:r w:rsidR="00FC0EBA">
        <w:rPr>
          <w:rFonts w:hint="eastAsia"/>
        </w:rPr>
        <w:t>）的标示牌。</w:t>
      </w:r>
    </w:p>
    <w:p w:rsidR="00FC0EBA" w:rsidRDefault="00FC0EBA" w:rsidP="00FC0EBA">
      <w:r>
        <w:rPr>
          <w:rFonts w:hint="eastAsia"/>
        </w:rPr>
        <w:t>A.</w:t>
      </w:r>
      <w:r>
        <w:rPr>
          <w:rFonts w:hint="eastAsia"/>
        </w:rPr>
        <w:t>“止步，高压危险！”</w:t>
      </w:r>
    </w:p>
    <w:p w:rsidR="00FC0EBA" w:rsidRDefault="00FC0EBA" w:rsidP="00FC0EBA">
      <w:r>
        <w:rPr>
          <w:rFonts w:hint="eastAsia"/>
        </w:rPr>
        <w:t>B.</w:t>
      </w:r>
      <w:r>
        <w:rPr>
          <w:rFonts w:hint="eastAsia"/>
        </w:rPr>
        <w:t>“禁止合闸，有人工作！”</w:t>
      </w:r>
    </w:p>
    <w:p w:rsidR="00FC0EBA" w:rsidRDefault="00FC0EBA" w:rsidP="00FC0EBA">
      <w:r>
        <w:rPr>
          <w:rFonts w:hint="eastAsia"/>
        </w:rPr>
        <w:t>C.</w:t>
      </w:r>
      <w:r>
        <w:rPr>
          <w:rFonts w:hint="eastAsia"/>
        </w:rPr>
        <w:t>“禁止攀登，高压危险！”</w:t>
      </w:r>
    </w:p>
    <w:p w:rsidR="00FC0EBA" w:rsidRDefault="00FC0EBA" w:rsidP="00FC0EBA">
      <w:r>
        <w:rPr>
          <w:rFonts w:hint="eastAsia"/>
        </w:rPr>
        <w:t>D.</w:t>
      </w:r>
      <w:r>
        <w:rPr>
          <w:rFonts w:hint="eastAsia"/>
        </w:rPr>
        <w:t>“在此工作！”</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FC0EBA" w:rsidRDefault="00DC08BB" w:rsidP="00FC0EBA">
      <w:r>
        <w:rPr>
          <w:rFonts w:hint="eastAsia"/>
        </w:rPr>
        <w:t>【单选题】</w:t>
      </w:r>
    </w:p>
    <w:p w:rsidR="00FC0EBA" w:rsidRDefault="00960989" w:rsidP="00FC0EBA">
      <w:r>
        <w:rPr>
          <w:rFonts w:hint="eastAsia"/>
        </w:rPr>
        <w:t>117</w:t>
      </w:r>
      <w:r w:rsidR="00FC0EBA">
        <w:rPr>
          <w:rFonts w:hint="eastAsia"/>
        </w:rPr>
        <w:t>@</w:t>
      </w:r>
      <w:r w:rsidR="00FC0EBA">
        <w:rPr>
          <w:rFonts w:hint="eastAsia"/>
        </w:rPr>
        <w:t>高压配电设备做耐压试验时应在周围设围栏，围栏上应向外悬挂适当数量的（</w:t>
      </w:r>
      <w:r w:rsidR="00FC0EBA">
        <w:rPr>
          <w:rFonts w:hint="eastAsia"/>
        </w:rPr>
        <w:t xml:space="preserve">    </w:t>
      </w:r>
      <w:r w:rsidR="00FC0EBA">
        <w:rPr>
          <w:rFonts w:hint="eastAsia"/>
        </w:rPr>
        <w:t>）标示牌。</w:t>
      </w:r>
    </w:p>
    <w:p w:rsidR="00FC0EBA" w:rsidRDefault="00FC0EBA" w:rsidP="00FC0EBA">
      <w:r>
        <w:rPr>
          <w:rFonts w:hint="eastAsia"/>
        </w:rPr>
        <w:t>A.</w:t>
      </w:r>
      <w:r>
        <w:rPr>
          <w:rFonts w:hint="eastAsia"/>
        </w:rPr>
        <w:t>“止步，高压危险！”</w:t>
      </w:r>
    </w:p>
    <w:p w:rsidR="00FC0EBA" w:rsidRDefault="00FC0EBA" w:rsidP="00FC0EBA">
      <w:r>
        <w:rPr>
          <w:rFonts w:hint="eastAsia"/>
        </w:rPr>
        <w:t>B.</w:t>
      </w:r>
      <w:r>
        <w:rPr>
          <w:rFonts w:hint="eastAsia"/>
        </w:rPr>
        <w:t>“禁止合闸，有人工作！”</w:t>
      </w:r>
    </w:p>
    <w:p w:rsidR="00FC0EBA" w:rsidRDefault="00FC0EBA" w:rsidP="00FC0EBA">
      <w:r>
        <w:rPr>
          <w:rFonts w:hint="eastAsia"/>
        </w:rPr>
        <w:t>C.</w:t>
      </w:r>
      <w:r>
        <w:rPr>
          <w:rFonts w:hint="eastAsia"/>
        </w:rPr>
        <w:t>“禁止攀登，高压危险！”</w:t>
      </w:r>
    </w:p>
    <w:p w:rsidR="00FC0EBA" w:rsidRDefault="00FC0EBA" w:rsidP="00FC0EBA">
      <w:r>
        <w:rPr>
          <w:rFonts w:hint="eastAsia"/>
        </w:rPr>
        <w:t>D.</w:t>
      </w:r>
      <w:r>
        <w:rPr>
          <w:rFonts w:hint="eastAsia"/>
        </w:rPr>
        <w:t>“在此工作！”</w:t>
      </w:r>
    </w:p>
    <w:p w:rsidR="00FC0EBA" w:rsidRDefault="00FC0EBA" w:rsidP="00FC0EBA">
      <w:r>
        <w:rPr>
          <w:rFonts w:hint="eastAsia"/>
        </w:rPr>
        <w:t>答案：</w:t>
      </w:r>
      <w:r>
        <w:rPr>
          <w:rFonts w:hint="eastAsia"/>
        </w:rPr>
        <w:t>A</w:t>
      </w:r>
    </w:p>
    <w:p w:rsidR="00FC0EBA" w:rsidRDefault="00FC0EBA" w:rsidP="00FC0EBA">
      <w:r>
        <w:rPr>
          <w:rFonts w:hint="eastAsia"/>
        </w:rPr>
        <w:t>答题解析：</w:t>
      </w:r>
    </w:p>
    <w:p w:rsidR="00AE4EBC" w:rsidRDefault="00DC08BB" w:rsidP="00AE4EBC">
      <w:r>
        <w:rPr>
          <w:rFonts w:hint="eastAsia"/>
        </w:rPr>
        <w:t>【单选题】</w:t>
      </w:r>
    </w:p>
    <w:p w:rsidR="00AE4EBC" w:rsidRDefault="00960989" w:rsidP="00AE4EBC">
      <w:r>
        <w:rPr>
          <w:rFonts w:hint="eastAsia"/>
        </w:rPr>
        <w:t>118</w:t>
      </w:r>
      <w:r w:rsidR="00AE4EBC">
        <w:rPr>
          <w:rFonts w:hint="eastAsia"/>
        </w:rPr>
        <w:t>@</w:t>
      </w:r>
      <w:r w:rsidR="00AE4EBC">
        <w:rPr>
          <w:rFonts w:hint="eastAsia"/>
        </w:rPr>
        <w:t>夜间巡线应沿线路（</w:t>
      </w:r>
      <w:r w:rsidR="00AE4EBC">
        <w:rPr>
          <w:rFonts w:hint="eastAsia"/>
        </w:rPr>
        <w:t xml:space="preserve">   </w:t>
      </w:r>
      <w:r w:rsidR="00AE4EBC">
        <w:rPr>
          <w:rFonts w:hint="eastAsia"/>
        </w:rPr>
        <w:t>）进行；大风时，巡线应沿线路（</w:t>
      </w:r>
      <w:r w:rsidR="00AE4EBC">
        <w:rPr>
          <w:rFonts w:hint="eastAsia"/>
        </w:rPr>
        <w:t xml:space="preserve">   </w:t>
      </w:r>
      <w:r w:rsidR="00AE4EBC">
        <w:rPr>
          <w:rFonts w:hint="eastAsia"/>
        </w:rPr>
        <w:t>）前进，以免万一触及断落的导线。</w:t>
      </w:r>
    </w:p>
    <w:p w:rsidR="00AE4EBC" w:rsidRDefault="00AE4EBC" w:rsidP="00AE4EBC">
      <w:r>
        <w:rPr>
          <w:rFonts w:hint="eastAsia"/>
        </w:rPr>
        <w:t>A.</w:t>
      </w:r>
      <w:r>
        <w:rPr>
          <w:rFonts w:hint="eastAsia"/>
        </w:rPr>
        <w:t>外侧；上风侧</w:t>
      </w:r>
      <w:r>
        <w:rPr>
          <w:rFonts w:hint="eastAsia"/>
        </w:rPr>
        <w:t xml:space="preserve">   </w:t>
      </w:r>
    </w:p>
    <w:p w:rsidR="00AE4EBC" w:rsidRDefault="00AE4EBC" w:rsidP="00AE4EBC">
      <w:r>
        <w:rPr>
          <w:rFonts w:hint="eastAsia"/>
        </w:rPr>
        <w:t>B.</w:t>
      </w:r>
      <w:r>
        <w:rPr>
          <w:rFonts w:hint="eastAsia"/>
        </w:rPr>
        <w:t>内侧；下风侧</w:t>
      </w:r>
    </w:p>
    <w:p w:rsidR="00AE4EBC" w:rsidRDefault="00AE4EBC" w:rsidP="00AE4EBC">
      <w:r>
        <w:rPr>
          <w:rFonts w:hint="eastAsia"/>
        </w:rPr>
        <w:t>C.</w:t>
      </w:r>
      <w:r>
        <w:rPr>
          <w:rFonts w:hint="eastAsia"/>
        </w:rPr>
        <w:t>外侧；下风侧</w:t>
      </w:r>
      <w:r>
        <w:rPr>
          <w:rFonts w:hint="eastAsia"/>
        </w:rPr>
        <w:t xml:space="preserve">   </w:t>
      </w:r>
    </w:p>
    <w:p w:rsidR="00AE4EBC" w:rsidRDefault="00AE4EBC" w:rsidP="00AE4EBC">
      <w:r>
        <w:rPr>
          <w:rFonts w:hint="eastAsia"/>
        </w:rPr>
        <w:t>D.</w:t>
      </w:r>
      <w:r>
        <w:rPr>
          <w:rFonts w:hint="eastAsia"/>
        </w:rPr>
        <w:t>内侧；上风侧</w:t>
      </w:r>
    </w:p>
    <w:p w:rsidR="00AE4EBC" w:rsidRDefault="00AE4EBC" w:rsidP="00AE4EBC">
      <w:r>
        <w:rPr>
          <w:rFonts w:hint="eastAsia"/>
        </w:rPr>
        <w:lastRenderedPageBreak/>
        <w:t>答案：</w:t>
      </w:r>
      <w:r>
        <w:rPr>
          <w:rFonts w:hint="eastAsia"/>
        </w:rPr>
        <w:t>A</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119</w:t>
      </w:r>
      <w:r w:rsidR="00AE4EBC">
        <w:rPr>
          <w:rFonts w:hint="eastAsia"/>
        </w:rPr>
        <w:t>@</w:t>
      </w:r>
      <w:r w:rsidR="00AE4EBC">
        <w:rPr>
          <w:rFonts w:hint="eastAsia"/>
        </w:rPr>
        <w:t>巡线人员发现导线、电缆断落地面或悬挂空中，应设法防止行人靠近断线地点（</w:t>
      </w:r>
      <w:r w:rsidR="00AE4EBC">
        <w:rPr>
          <w:rFonts w:hint="eastAsia"/>
        </w:rPr>
        <w:t xml:space="preserve">   </w:t>
      </w:r>
      <w:r w:rsidR="00AE4EBC">
        <w:rPr>
          <w:rFonts w:hint="eastAsia"/>
        </w:rPr>
        <w:t>）</w:t>
      </w:r>
      <w:r w:rsidR="00AE4EBC">
        <w:rPr>
          <w:rFonts w:hint="eastAsia"/>
        </w:rPr>
        <w:t>m</w:t>
      </w:r>
      <w:r w:rsidR="00AE4EBC">
        <w:rPr>
          <w:rFonts w:hint="eastAsia"/>
        </w:rPr>
        <w:t>以内，以免跨步电压伤人，并迅速报告调控人员和上级，等候处理。</w:t>
      </w:r>
    </w:p>
    <w:p w:rsidR="00AE4EBC" w:rsidRDefault="00AE4EBC" w:rsidP="00AE4EBC">
      <w:r>
        <w:rPr>
          <w:rFonts w:hint="eastAsia"/>
        </w:rPr>
        <w:t xml:space="preserve">A.4    </w:t>
      </w:r>
    </w:p>
    <w:p w:rsidR="00AE4EBC" w:rsidRDefault="00AE4EBC" w:rsidP="00AE4EBC">
      <w:r>
        <w:rPr>
          <w:rFonts w:hint="eastAsia"/>
        </w:rPr>
        <w:t xml:space="preserve">B.6    </w:t>
      </w:r>
    </w:p>
    <w:p w:rsidR="00AE4EBC" w:rsidRDefault="00AE4EBC" w:rsidP="00AE4EBC">
      <w:r>
        <w:rPr>
          <w:rFonts w:hint="eastAsia"/>
        </w:rPr>
        <w:t xml:space="preserve">C.8    </w:t>
      </w:r>
    </w:p>
    <w:p w:rsidR="00AE4EBC" w:rsidRDefault="00AE4EBC" w:rsidP="00AE4EBC">
      <w:r>
        <w:rPr>
          <w:rFonts w:hint="eastAsia"/>
        </w:rPr>
        <w:t>D.10</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120</w:t>
      </w:r>
      <w:r w:rsidR="00AE4EBC">
        <w:rPr>
          <w:rFonts w:hint="eastAsia"/>
        </w:rPr>
        <w:t>@</w:t>
      </w:r>
      <w:r w:rsidR="00AE4EBC">
        <w:rPr>
          <w:rFonts w:hint="eastAsia"/>
        </w:rPr>
        <w:t>进行配电设备巡视的人员，应熟悉设备的（</w:t>
      </w:r>
      <w:r w:rsidR="00AE4EBC">
        <w:rPr>
          <w:rFonts w:hint="eastAsia"/>
        </w:rPr>
        <w:t xml:space="preserve">   </w:t>
      </w:r>
      <w:r w:rsidR="00AE4EBC">
        <w:rPr>
          <w:rFonts w:hint="eastAsia"/>
        </w:rPr>
        <w:t>）</w:t>
      </w:r>
    </w:p>
    <w:p w:rsidR="00AE4EBC" w:rsidRDefault="00AE4EBC" w:rsidP="00AE4EBC">
      <w:r>
        <w:rPr>
          <w:rFonts w:hint="eastAsia"/>
        </w:rPr>
        <w:t>A.</w:t>
      </w:r>
      <w:r>
        <w:rPr>
          <w:rFonts w:hint="eastAsia"/>
        </w:rPr>
        <w:t>投运时间和检修周期</w:t>
      </w:r>
      <w:r>
        <w:rPr>
          <w:rFonts w:hint="eastAsia"/>
        </w:rPr>
        <w:t xml:space="preserve">   </w:t>
      </w:r>
    </w:p>
    <w:p w:rsidR="00AE4EBC" w:rsidRDefault="00AE4EBC" w:rsidP="00AE4EBC">
      <w:r>
        <w:rPr>
          <w:rFonts w:hint="eastAsia"/>
        </w:rPr>
        <w:t>B.</w:t>
      </w:r>
      <w:r>
        <w:rPr>
          <w:rFonts w:hint="eastAsia"/>
        </w:rPr>
        <w:t>内部结构和接线情况</w:t>
      </w:r>
      <w:r>
        <w:rPr>
          <w:rFonts w:hint="eastAsia"/>
        </w:rPr>
        <w:t xml:space="preserve"> </w:t>
      </w:r>
    </w:p>
    <w:p w:rsidR="00AE4EBC" w:rsidRDefault="00AE4EBC" w:rsidP="00AE4EBC">
      <w:r>
        <w:rPr>
          <w:rFonts w:hint="eastAsia"/>
        </w:rPr>
        <w:t>C.</w:t>
      </w:r>
      <w:r>
        <w:rPr>
          <w:rFonts w:hint="eastAsia"/>
        </w:rPr>
        <w:t>内部结构和投运时间</w:t>
      </w:r>
      <w:r>
        <w:rPr>
          <w:rFonts w:hint="eastAsia"/>
        </w:rPr>
        <w:t xml:space="preserve">   </w:t>
      </w:r>
    </w:p>
    <w:p w:rsidR="00AE4EBC" w:rsidRDefault="00AE4EBC" w:rsidP="00AE4EBC">
      <w:r>
        <w:rPr>
          <w:rFonts w:hint="eastAsia"/>
        </w:rPr>
        <w:t>D.</w:t>
      </w:r>
      <w:r>
        <w:rPr>
          <w:rFonts w:hint="eastAsia"/>
        </w:rPr>
        <w:t>内部结构和检修周期</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121</w:t>
      </w:r>
      <w:r w:rsidR="00AE4EBC">
        <w:rPr>
          <w:rFonts w:hint="eastAsia"/>
        </w:rPr>
        <w:t>@</w:t>
      </w:r>
      <w:r w:rsidR="00AE4EBC">
        <w:rPr>
          <w:rFonts w:hint="eastAsia"/>
        </w:rPr>
        <w:t>倒闸操作应使用（</w:t>
      </w:r>
      <w:r w:rsidR="00AE4EBC">
        <w:rPr>
          <w:rFonts w:hint="eastAsia"/>
        </w:rPr>
        <w:t xml:space="preserve">   </w:t>
      </w:r>
      <w:r w:rsidR="00AE4EBC">
        <w:rPr>
          <w:rFonts w:hint="eastAsia"/>
        </w:rPr>
        <w:t>）（见附录</w:t>
      </w:r>
      <w:r w:rsidR="00AE4EBC">
        <w:rPr>
          <w:rFonts w:hint="eastAsia"/>
        </w:rPr>
        <w:t>I</w:t>
      </w:r>
      <w:r w:rsidR="00AE4EBC">
        <w:rPr>
          <w:rFonts w:hint="eastAsia"/>
        </w:rPr>
        <w:t>）</w:t>
      </w:r>
    </w:p>
    <w:p w:rsidR="00AE4EBC" w:rsidRDefault="00AE4EBC" w:rsidP="00AE4EBC">
      <w:r>
        <w:rPr>
          <w:rFonts w:hint="eastAsia"/>
        </w:rPr>
        <w:t>A.</w:t>
      </w:r>
      <w:r>
        <w:rPr>
          <w:rFonts w:hint="eastAsia"/>
        </w:rPr>
        <w:t>操作票</w:t>
      </w:r>
      <w:r>
        <w:rPr>
          <w:rFonts w:hint="eastAsia"/>
        </w:rPr>
        <w:t xml:space="preserve">  </w:t>
      </w:r>
    </w:p>
    <w:p w:rsidR="00AE4EBC" w:rsidRDefault="00AE4EBC" w:rsidP="00AE4EBC">
      <w:r>
        <w:rPr>
          <w:rFonts w:hint="eastAsia"/>
        </w:rPr>
        <w:t>B.</w:t>
      </w:r>
      <w:r>
        <w:rPr>
          <w:rFonts w:hint="eastAsia"/>
        </w:rPr>
        <w:t>倒闸操作票</w:t>
      </w:r>
      <w:r>
        <w:rPr>
          <w:rFonts w:hint="eastAsia"/>
        </w:rPr>
        <w:t xml:space="preserve">   </w:t>
      </w:r>
    </w:p>
    <w:p w:rsidR="00AE4EBC" w:rsidRDefault="00AE4EBC" w:rsidP="00AE4EBC">
      <w:r>
        <w:rPr>
          <w:rFonts w:hint="eastAsia"/>
        </w:rPr>
        <w:t>C.</w:t>
      </w:r>
      <w:r>
        <w:rPr>
          <w:rFonts w:hint="eastAsia"/>
        </w:rPr>
        <w:t>倒闸票</w:t>
      </w:r>
      <w:r>
        <w:rPr>
          <w:rFonts w:hint="eastAsia"/>
        </w:rPr>
        <w:t xml:space="preserve">   </w:t>
      </w:r>
    </w:p>
    <w:p w:rsidR="00AE4EBC" w:rsidRDefault="00AE4EBC" w:rsidP="00AE4EBC">
      <w:r>
        <w:rPr>
          <w:rFonts w:hint="eastAsia"/>
        </w:rPr>
        <w:t>D.</w:t>
      </w:r>
      <w:r>
        <w:rPr>
          <w:rFonts w:hint="eastAsia"/>
        </w:rPr>
        <w:t>倒闸工作票</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122</w:t>
      </w:r>
      <w:r w:rsidR="00AE4EBC">
        <w:rPr>
          <w:rFonts w:hint="eastAsia"/>
        </w:rPr>
        <w:t>@</w:t>
      </w:r>
      <w:r w:rsidR="00AE4EBC">
        <w:rPr>
          <w:rFonts w:hint="eastAsia"/>
        </w:rPr>
        <w:t>操作后无法看到设备实际位置，需通过各类信号进行判断时，至少应有（</w:t>
      </w:r>
      <w:r w:rsidR="00AE4EBC">
        <w:rPr>
          <w:rFonts w:hint="eastAsia"/>
        </w:rPr>
        <w:t xml:space="preserve">  </w:t>
      </w:r>
      <w:r w:rsidR="00AE4EBC">
        <w:rPr>
          <w:rFonts w:hint="eastAsia"/>
        </w:rPr>
        <w:t>）指示发生对应变化，且所有这些确定的指示均已同时发生对应变化，方可确认该设备已操作到位。</w:t>
      </w:r>
    </w:p>
    <w:p w:rsidR="00AE4EBC" w:rsidRDefault="00AE4EBC" w:rsidP="00AE4EBC">
      <w:r>
        <w:rPr>
          <w:rFonts w:hint="eastAsia"/>
        </w:rPr>
        <w:t>A.</w:t>
      </w:r>
      <w:r>
        <w:rPr>
          <w:rFonts w:hint="eastAsia"/>
        </w:rPr>
        <w:t>两个非同样原理</w:t>
      </w:r>
      <w:r>
        <w:rPr>
          <w:rFonts w:hint="eastAsia"/>
        </w:rPr>
        <w:t xml:space="preserve">  </w:t>
      </w:r>
    </w:p>
    <w:p w:rsidR="00AE4EBC" w:rsidRDefault="00AE4EBC" w:rsidP="00AE4EBC">
      <w:r>
        <w:rPr>
          <w:rFonts w:hint="eastAsia"/>
        </w:rPr>
        <w:t>B.</w:t>
      </w:r>
      <w:r>
        <w:rPr>
          <w:rFonts w:hint="eastAsia"/>
        </w:rPr>
        <w:t>两个非同源的</w:t>
      </w:r>
    </w:p>
    <w:p w:rsidR="00AE4EBC" w:rsidRDefault="00AE4EBC" w:rsidP="00AE4EBC">
      <w:r>
        <w:rPr>
          <w:rFonts w:hint="eastAsia"/>
        </w:rPr>
        <w:t>C.</w:t>
      </w:r>
      <w:r>
        <w:rPr>
          <w:rFonts w:hint="eastAsia"/>
        </w:rPr>
        <w:t>两个同样原理和同源的</w:t>
      </w:r>
    </w:p>
    <w:p w:rsidR="00AE4EBC" w:rsidRDefault="00AE4EBC" w:rsidP="00AE4EBC">
      <w:r>
        <w:rPr>
          <w:rFonts w:hint="eastAsia"/>
        </w:rPr>
        <w:t>D.</w:t>
      </w:r>
      <w:r>
        <w:rPr>
          <w:rFonts w:hint="eastAsia"/>
        </w:rPr>
        <w:t>两个非同样原理或非同源的</w:t>
      </w:r>
    </w:p>
    <w:p w:rsidR="00AE4EBC" w:rsidRDefault="00AE4EBC" w:rsidP="00AE4EBC">
      <w:r>
        <w:rPr>
          <w:rFonts w:hint="eastAsia"/>
        </w:rPr>
        <w:t>答案：</w:t>
      </w:r>
      <w:r>
        <w:rPr>
          <w:rFonts w:hint="eastAsia"/>
        </w:rPr>
        <w:t>D</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123</w:t>
      </w:r>
      <w:r w:rsidR="00AE4EBC">
        <w:rPr>
          <w:rFonts w:hint="eastAsia"/>
        </w:rPr>
        <w:t>@</w:t>
      </w:r>
      <w:r w:rsidR="00AE4EBC">
        <w:rPr>
          <w:rFonts w:hint="eastAsia"/>
        </w:rPr>
        <w:t>操作中发生疑问时，不准擅自更改操作票，应向（</w:t>
      </w:r>
      <w:r w:rsidR="00AE4EBC">
        <w:rPr>
          <w:rFonts w:hint="eastAsia"/>
        </w:rPr>
        <w:t xml:space="preserve">   </w:t>
      </w:r>
      <w:r w:rsidR="00AE4EBC">
        <w:rPr>
          <w:rFonts w:hint="eastAsia"/>
        </w:rPr>
        <w:t>）询问清楚无误后再进行操作。</w:t>
      </w:r>
    </w:p>
    <w:p w:rsidR="00AE4EBC" w:rsidRDefault="00AE4EBC" w:rsidP="00AE4EBC">
      <w:r>
        <w:rPr>
          <w:rFonts w:hint="eastAsia"/>
        </w:rPr>
        <w:t>A.</w:t>
      </w:r>
      <w:r>
        <w:rPr>
          <w:rFonts w:hint="eastAsia"/>
        </w:rPr>
        <w:t>调控值班员</w:t>
      </w:r>
      <w:r>
        <w:rPr>
          <w:rFonts w:hint="eastAsia"/>
        </w:rPr>
        <w:t xml:space="preserve">   </w:t>
      </w:r>
    </w:p>
    <w:p w:rsidR="00AE4EBC" w:rsidRDefault="00AE4EBC" w:rsidP="00AE4EBC">
      <w:r>
        <w:rPr>
          <w:rFonts w:hint="eastAsia"/>
        </w:rPr>
        <w:t>B.</w:t>
      </w:r>
      <w:r>
        <w:rPr>
          <w:rFonts w:hint="eastAsia"/>
        </w:rPr>
        <w:t>操作监护人</w:t>
      </w:r>
    </w:p>
    <w:p w:rsidR="00AE4EBC" w:rsidRDefault="00AE4EBC" w:rsidP="00AE4EBC">
      <w:r>
        <w:rPr>
          <w:rFonts w:hint="eastAsia"/>
        </w:rPr>
        <w:t>C.</w:t>
      </w:r>
      <w:r>
        <w:rPr>
          <w:rFonts w:hint="eastAsia"/>
        </w:rPr>
        <w:t>运维值班员</w:t>
      </w:r>
      <w:r>
        <w:rPr>
          <w:rFonts w:hint="eastAsia"/>
        </w:rPr>
        <w:t xml:space="preserve">   </w:t>
      </w:r>
    </w:p>
    <w:p w:rsidR="00AE4EBC" w:rsidRDefault="00AE4EBC" w:rsidP="00AE4EBC">
      <w:r>
        <w:rPr>
          <w:rFonts w:hint="eastAsia"/>
        </w:rPr>
        <w:t>D.</w:t>
      </w:r>
      <w:r>
        <w:rPr>
          <w:rFonts w:hint="eastAsia"/>
        </w:rPr>
        <w:t>操作发令人</w:t>
      </w:r>
    </w:p>
    <w:p w:rsidR="00AE4EBC" w:rsidRDefault="00AE4EBC" w:rsidP="00AE4EBC">
      <w:r>
        <w:rPr>
          <w:rFonts w:hint="eastAsia"/>
        </w:rPr>
        <w:t>答案：</w:t>
      </w:r>
      <w:r>
        <w:rPr>
          <w:rFonts w:hint="eastAsia"/>
        </w:rPr>
        <w:t>D</w:t>
      </w:r>
    </w:p>
    <w:p w:rsidR="00AE4EBC" w:rsidRDefault="00AE4EBC" w:rsidP="00AE4EBC">
      <w:r>
        <w:rPr>
          <w:rFonts w:hint="eastAsia"/>
        </w:rPr>
        <w:t>答题解析：</w:t>
      </w:r>
    </w:p>
    <w:p w:rsidR="00AE4EBC" w:rsidRDefault="00DC08BB" w:rsidP="00AE4EBC">
      <w:r>
        <w:rPr>
          <w:rFonts w:hint="eastAsia"/>
        </w:rPr>
        <w:lastRenderedPageBreak/>
        <w:t>【单选题】</w:t>
      </w:r>
    </w:p>
    <w:p w:rsidR="00AE4EBC" w:rsidRDefault="00960989" w:rsidP="00AE4EBC">
      <w:r>
        <w:rPr>
          <w:rFonts w:hint="eastAsia"/>
        </w:rPr>
        <w:t>124</w:t>
      </w:r>
      <w:r w:rsidR="00AE4EBC">
        <w:rPr>
          <w:rFonts w:hint="eastAsia"/>
        </w:rPr>
        <w:t>@</w:t>
      </w:r>
      <w:r w:rsidR="00AE4EBC">
        <w:rPr>
          <w:rFonts w:hint="eastAsia"/>
        </w:rPr>
        <w:t>在操作柱上断路器（开关）时，应有防止断路器（开关）（</w:t>
      </w:r>
      <w:r w:rsidR="00AE4EBC">
        <w:rPr>
          <w:rFonts w:hint="eastAsia"/>
        </w:rPr>
        <w:t xml:space="preserve">    </w:t>
      </w:r>
      <w:r w:rsidR="00AE4EBC">
        <w:rPr>
          <w:rFonts w:hint="eastAsia"/>
        </w:rPr>
        <w:t>）时伤人的措施。</w:t>
      </w:r>
    </w:p>
    <w:p w:rsidR="00AE4EBC" w:rsidRDefault="00AE4EBC" w:rsidP="00AE4EBC">
      <w:r>
        <w:rPr>
          <w:rFonts w:hint="eastAsia"/>
        </w:rPr>
        <w:t>A.</w:t>
      </w:r>
      <w:r>
        <w:rPr>
          <w:rFonts w:hint="eastAsia"/>
        </w:rPr>
        <w:t>失灵</w:t>
      </w:r>
      <w:r>
        <w:rPr>
          <w:rFonts w:hint="eastAsia"/>
        </w:rPr>
        <w:t xml:space="preserve">   </w:t>
      </w:r>
    </w:p>
    <w:p w:rsidR="00AE4EBC" w:rsidRDefault="00AE4EBC" w:rsidP="00AE4EBC">
      <w:r>
        <w:rPr>
          <w:rFonts w:hint="eastAsia"/>
        </w:rPr>
        <w:t>B.</w:t>
      </w:r>
      <w:r>
        <w:rPr>
          <w:rFonts w:hint="eastAsia"/>
        </w:rPr>
        <w:t>坠落</w:t>
      </w:r>
      <w:r>
        <w:rPr>
          <w:rFonts w:hint="eastAsia"/>
        </w:rPr>
        <w:t xml:space="preserve">   </w:t>
      </w:r>
    </w:p>
    <w:p w:rsidR="00AE4EBC" w:rsidRDefault="00AE4EBC" w:rsidP="00AE4EBC">
      <w:r>
        <w:rPr>
          <w:rFonts w:hint="eastAsia"/>
        </w:rPr>
        <w:t>C.</w:t>
      </w:r>
      <w:r>
        <w:rPr>
          <w:rFonts w:hint="eastAsia"/>
        </w:rPr>
        <w:t>损坏</w:t>
      </w:r>
      <w:r>
        <w:rPr>
          <w:rFonts w:hint="eastAsia"/>
        </w:rPr>
        <w:t xml:space="preserve">   </w:t>
      </w:r>
    </w:p>
    <w:p w:rsidR="00AE4EBC" w:rsidRDefault="00AE4EBC" w:rsidP="00AE4EBC">
      <w:r>
        <w:rPr>
          <w:rFonts w:hint="eastAsia"/>
        </w:rPr>
        <w:t>D.</w:t>
      </w:r>
      <w:r>
        <w:rPr>
          <w:rFonts w:hint="eastAsia"/>
        </w:rPr>
        <w:t>爆炸</w:t>
      </w:r>
    </w:p>
    <w:p w:rsidR="00AE4EBC" w:rsidRDefault="00AE4EBC" w:rsidP="00AE4EBC">
      <w:r>
        <w:rPr>
          <w:rFonts w:hint="eastAsia"/>
        </w:rPr>
        <w:t>答案：</w:t>
      </w:r>
      <w:r>
        <w:rPr>
          <w:rFonts w:hint="eastAsia"/>
        </w:rPr>
        <w:t>D</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125</w:t>
      </w:r>
      <w:r w:rsidR="00AE4EBC">
        <w:rPr>
          <w:rFonts w:hint="eastAsia"/>
        </w:rPr>
        <w:t>@</w:t>
      </w:r>
      <w:r w:rsidR="00AE4EBC">
        <w:rPr>
          <w:rFonts w:hint="eastAsia"/>
        </w:rPr>
        <w:t>雨天操作应使用有防雨罩的绝缘棒，并（</w:t>
      </w:r>
      <w:r w:rsidR="00AE4EBC">
        <w:rPr>
          <w:rFonts w:hint="eastAsia"/>
        </w:rPr>
        <w:t xml:space="preserve">   </w:t>
      </w:r>
      <w:r w:rsidR="00AE4EBC">
        <w:rPr>
          <w:rFonts w:hint="eastAsia"/>
        </w:rPr>
        <w:t>）</w:t>
      </w:r>
    </w:p>
    <w:p w:rsidR="00AE4EBC" w:rsidRDefault="00AE4EBC" w:rsidP="00AE4EBC">
      <w:r>
        <w:rPr>
          <w:rFonts w:hint="eastAsia"/>
        </w:rPr>
        <w:t>A.</w:t>
      </w:r>
      <w:r>
        <w:rPr>
          <w:rFonts w:hint="eastAsia"/>
        </w:rPr>
        <w:t>穿绝缘鞋、戴绝缘手套</w:t>
      </w:r>
      <w:r>
        <w:rPr>
          <w:rFonts w:hint="eastAsia"/>
        </w:rPr>
        <w:t xml:space="preserve">    </w:t>
      </w:r>
    </w:p>
    <w:p w:rsidR="00AE4EBC" w:rsidRDefault="00AE4EBC" w:rsidP="00AE4EBC">
      <w:r>
        <w:rPr>
          <w:rFonts w:hint="eastAsia"/>
        </w:rPr>
        <w:t xml:space="preserve">B. </w:t>
      </w:r>
      <w:r>
        <w:rPr>
          <w:rFonts w:hint="eastAsia"/>
        </w:rPr>
        <w:t>穿绝缘靴、戴橡胶手套</w:t>
      </w:r>
    </w:p>
    <w:p w:rsidR="00AE4EBC" w:rsidRDefault="00AE4EBC" w:rsidP="00AE4EBC">
      <w:r>
        <w:rPr>
          <w:rFonts w:hint="eastAsia"/>
        </w:rPr>
        <w:t xml:space="preserve">C. </w:t>
      </w:r>
      <w:r>
        <w:rPr>
          <w:rFonts w:hint="eastAsia"/>
        </w:rPr>
        <w:t>穿绝缘鞋、戴橡胶手套</w:t>
      </w:r>
      <w:r>
        <w:rPr>
          <w:rFonts w:hint="eastAsia"/>
        </w:rPr>
        <w:t xml:space="preserve">   </w:t>
      </w:r>
    </w:p>
    <w:p w:rsidR="00AE4EBC" w:rsidRDefault="00AE4EBC" w:rsidP="00AE4EBC">
      <w:r>
        <w:rPr>
          <w:rFonts w:hint="eastAsia"/>
        </w:rPr>
        <w:t xml:space="preserve">D. </w:t>
      </w:r>
      <w:r>
        <w:rPr>
          <w:rFonts w:hint="eastAsia"/>
        </w:rPr>
        <w:t>穿绝缘靴、戴绝缘手套</w:t>
      </w:r>
    </w:p>
    <w:p w:rsidR="00AE4EBC" w:rsidRDefault="00AE4EBC" w:rsidP="00AE4EBC">
      <w:r>
        <w:rPr>
          <w:rFonts w:hint="eastAsia"/>
        </w:rPr>
        <w:t>答案：</w:t>
      </w:r>
      <w:r>
        <w:rPr>
          <w:rFonts w:hint="eastAsia"/>
        </w:rPr>
        <w:t>D</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126</w:t>
      </w:r>
      <w:r w:rsidR="00AE4EBC">
        <w:rPr>
          <w:rFonts w:hint="eastAsia"/>
        </w:rPr>
        <w:t>@</w:t>
      </w:r>
      <w:r w:rsidR="00AE4EBC">
        <w:rPr>
          <w:rFonts w:hint="eastAsia"/>
        </w:rPr>
        <w:t>更换配电变压器跌落式熔断器熔丝的工作，应先将（</w:t>
      </w:r>
      <w:r w:rsidR="00AE4EBC">
        <w:rPr>
          <w:rFonts w:hint="eastAsia"/>
        </w:rPr>
        <w:t xml:space="preserve">   </w:t>
      </w:r>
      <w:r w:rsidR="00AE4EBC">
        <w:rPr>
          <w:rFonts w:hint="eastAsia"/>
        </w:rPr>
        <w:t>）拉开。</w:t>
      </w:r>
    </w:p>
    <w:p w:rsidR="00AE4EBC" w:rsidRDefault="00AE4EBC" w:rsidP="00AE4EBC">
      <w:r>
        <w:rPr>
          <w:rFonts w:hint="eastAsia"/>
        </w:rPr>
        <w:t>A.</w:t>
      </w:r>
      <w:r>
        <w:rPr>
          <w:rFonts w:hint="eastAsia"/>
        </w:rPr>
        <w:t>低压刀闸</w:t>
      </w:r>
    </w:p>
    <w:p w:rsidR="00AE4EBC" w:rsidRDefault="00AE4EBC" w:rsidP="00AE4EBC">
      <w:r>
        <w:rPr>
          <w:rFonts w:hint="eastAsia"/>
        </w:rPr>
        <w:t>B.</w:t>
      </w:r>
      <w:r>
        <w:rPr>
          <w:rFonts w:hint="eastAsia"/>
        </w:rPr>
        <w:t>高压隔离开关（刀闸）或跌落式熔断器</w:t>
      </w:r>
    </w:p>
    <w:p w:rsidR="00AE4EBC" w:rsidRDefault="00AE4EBC" w:rsidP="00AE4EBC">
      <w:r>
        <w:rPr>
          <w:rFonts w:hint="eastAsia"/>
        </w:rPr>
        <w:t>C.</w:t>
      </w:r>
      <w:r>
        <w:rPr>
          <w:rFonts w:hint="eastAsia"/>
        </w:rPr>
        <w:t>低压刀闸和高压隔离开关（刀闸）或跌落式熔断器</w:t>
      </w:r>
    </w:p>
    <w:p w:rsidR="00AE4EBC" w:rsidRDefault="00AE4EBC" w:rsidP="00AE4EBC">
      <w:r>
        <w:rPr>
          <w:rFonts w:hint="eastAsia"/>
        </w:rPr>
        <w:t>D.</w:t>
      </w:r>
      <w:r>
        <w:rPr>
          <w:rFonts w:hint="eastAsia"/>
        </w:rPr>
        <w:t>跌落式熔断器</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127</w:t>
      </w:r>
      <w:r w:rsidR="00AE4EBC">
        <w:rPr>
          <w:rFonts w:hint="eastAsia"/>
        </w:rPr>
        <w:t>@</w:t>
      </w:r>
      <w:r w:rsidR="00AE4EBC">
        <w:rPr>
          <w:rFonts w:hint="eastAsia"/>
        </w:rPr>
        <w:t>作废的操作票，应注明“作废”字样，未执行的应注明“未执行”字样，已操作的应注明“已执行”字样。操作票应保存（</w:t>
      </w:r>
      <w:r w:rsidR="00AE4EBC">
        <w:rPr>
          <w:rFonts w:hint="eastAsia"/>
        </w:rPr>
        <w:t xml:space="preserve">   </w:t>
      </w:r>
      <w:r w:rsidR="00AE4EBC">
        <w:rPr>
          <w:rFonts w:hint="eastAsia"/>
        </w:rPr>
        <w:t>）。</w:t>
      </w:r>
    </w:p>
    <w:p w:rsidR="00AE4EBC" w:rsidRDefault="00AE4EBC" w:rsidP="00AE4EBC">
      <w:r>
        <w:rPr>
          <w:rFonts w:hint="eastAsia"/>
        </w:rPr>
        <w:t>A.</w:t>
      </w:r>
      <w:r>
        <w:rPr>
          <w:rFonts w:hint="eastAsia"/>
        </w:rPr>
        <w:t>三个月</w:t>
      </w:r>
      <w:r>
        <w:rPr>
          <w:rFonts w:hint="eastAsia"/>
        </w:rPr>
        <w:t xml:space="preserve">   </w:t>
      </w:r>
    </w:p>
    <w:p w:rsidR="00AE4EBC" w:rsidRDefault="00AE4EBC" w:rsidP="00AE4EBC">
      <w:r>
        <w:rPr>
          <w:rFonts w:hint="eastAsia"/>
        </w:rPr>
        <w:t>B.</w:t>
      </w:r>
      <w:r>
        <w:rPr>
          <w:rFonts w:hint="eastAsia"/>
        </w:rPr>
        <w:t>六个月</w:t>
      </w:r>
      <w:r>
        <w:rPr>
          <w:rFonts w:hint="eastAsia"/>
        </w:rPr>
        <w:t xml:space="preserve">   </w:t>
      </w:r>
    </w:p>
    <w:p w:rsidR="00AE4EBC" w:rsidRDefault="00AE4EBC" w:rsidP="00AE4EBC">
      <w:r>
        <w:rPr>
          <w:rFonts w:hint="eastAsia"/>
        </w:rPr>
        <w:t>C.</w:t>
      </w:r>
      <w:r>
        <w:rPr>
          <w:rFonts w:hint="eastAsia"/>
        </w:rPr>
        <w:t>一年</w:t>
      </w:r>
      <w:r>
        <w:rPr>
          <w:rFonts w:hint="eastAsia"/>
        </w:rPr>
        <w:t xml:space="preserve">   </w:t>
      </w:r>
    </w:p>
    <w:p w:rsidR="00AE4EBC" w:rsidRDefault="00AE4EBC" w:rsidP="00AE4EBC">
      <w:r>
        <w:rPr>
          <w:rFonts w:hint="eastAsia"/>
        </w:rPr>
        <w:t>D.</w:t>
      </w:r>
      <w:r>
        <w:rPr>
          <w:rFonts w:hint="eastAsia"/>
        </w:rPr>
        <w:t>两年</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128</w:t>
      </w:r>
      <w:r w:rsidR="00AE4EBC">
        <w:rPr>
          <w:rFonts w:hint="eastAsia"/>
        </w:rPr>
        <w:t>@</w:t>
      </w:r>
      <w:r w:rsidR="00AE4EBC">
        <w:rPr>
          <w:rFonts w:hint="eastAsia"/>
        </w:rPr>
        <w:t>解开或恢复杆塔、配电变压器和避雷器的接地引线时，应戴（</w:t>
      </w:r>
      <w:r w:rsidR="00AE4EBC">
        <w:rPr>
          <w:rFonts w:hint="eastAsia"/>
        </w:rPr>
        <w:t xml:space="preserve">   </w:t>
      </w:r>
      <w:r w:rsidR="00AE4EBC">
        <w:rPr>
          <w:rFonts w:hint="eastAsia"/>
        </w:rPr>
        <w:t>）。禁止直接接触与地断开的接地线。</w:t>
      </w:r>
    </w:p>
    <w:p w:rsidR="00AE4EBC" w:rsidRDefault="00AE4EBC" w:rsidP="00AE4EBC">
      <w:r>
        <w:rPr>
          <w:rFonts w:hint="eastAsia"/>
        </w:rPr>
        <w:t>A.</w:t>
      </w:r>
      <w:r>
        <w:rPr>
          <w:rFonts w:hint="eastAsia"/>
        </w:rPr>
        <w:t>绝缘手套</w:t>
      </w:r>
      <w:r>
        <w:rPr>
          <w:rFonts w:hint="eastAsia"/>
        </w:rPr>
        <w:t xml:space="preserve">   </w:t>
      </w:r>
    </w:p>
    <w:p w:rsidR="00AE4EBC" w:rsidRDefault="00AE4EBC" w:rsidP="00AE4EBC">
      <w:r>
        <w:rPr>
          <w:rFonts w:hint="eastAsia"/>
        </w:rPr>
        <w:t>B.</w:t>
      </w:r>
      <w:r>
        <w:rPr>
          <w:rFonts w:hint="eastAsia"/>
        </w:rPr>
        <w:t>线手套</w:t>
      </w:r>
      <w:r>
        <w:rPr>
          <w:rFonts w:hint="eastAsia"/>
        </w:rPr>
        <w:t xml:space="preserve">    </w:t>
      </w:r>
    </w:p>
    <w:p w:rsidR="00AE4EBC" w:rsidRDefault="00AE4EBC" w:rsidP="00AE4EBC">
      <w:r>
        <w:rPr>
          <w:rFonts w:hint="eastAsia"/>
        </w:rPr>
        <w:t>C.</w:t>
      </w:r>
      <w:r>
        <w:rPr>
          <w:rFonts w:hint="eastAsia"/>
        </w:rPr>
        <w:t>皮手套</w:t>
      </w:r>
      <w:r>
        <w:rPr>
          <w:rFonts w:hint="eastAsia"/>
        </w:rPr>
        <w:t xml:space="preserve">     </w:t>
      </w:r>
    </w:p>
    <w:p w:rsidR="00AE4EBC" w:rsidRDefault="00AE4EBC" w:rsidP="00AE4EBC">
      <w:r>
        <w:rPr>
          <w:rFonts w:hint="eastAsia"/>
        </w:rPr>
        <w:t>D.</w:t>
      </w:r>
      <w:r>
        <w:rPr>
          <w:rFonts w:hint="eastAsia"/>
        </w:rPr>
        <w:t>棉手套</w:t>
      </w:r>
    </w:p>
    <w:p w:rsidR="00AE4EBC" w:rsidRDefault="00AE4EBC" w:rsidP="00AE4EBC">
      <w:r>
        <w:rPr>
          <w:rFonts w:hint="eastAsia"/>
        </w:rPr>
        <w:t>答案：</w:t>
      </w:r>
      <w:r>
        <w:rPr>
          <w:rFonts w:hint="eastAsia"/>
        </w:rPr>
        <w:t>A</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129</w:t>
      </w:r>
      <w:r w:rsidR="00AE4EBC">
        <w:rPr>
          <w:rFonts w:hint="eastAsia"/>
        </w:rPr>
        <w:t>@</w:t>
      </w:r>
      <w:r w:rsidR="00AE4EBC">
        <w:rPr>
          <w:rFonts w:hint="eastAsia"/>
        </w:rPr>
        <w:t>测量低压线路和配电变压器低压侧的电流时，可使用（</w:t>
      </w:r>
      <w:r w:rsidR="00AE4EBC">
        <w:rPr>
          <w:rFonts w:hint="eastAsia"/>
        </w:rPr>
        <w:t xml:space="preserve">   </w:t>
      </w:r>
      <w:r w:rsidR="00AE4EBC">
        <w:rPr>
          <w:rFonts w:hint="eastAsia"/>
        </w:rPr>
        <w:t>）。应注意不触及其他带电</w:t>
      </w:r>
      <w:r w:rsidR="00AE4EBC">
        <w:rPr>
          <w:rFonts w:hint="eastAsia"/>
        </w:rPr>
        <w:lastRenderedPageBreak/>
        <w:t>部分，以防相间短路。</w:t>
      </w:r>
    </w:p>
    <w:p w:rsidR="00AE4EBC" w:rsidRDefault="00AE4EBC" w:rsidP="00AE4EBC">
      <w:r>
        <w:rPr>
          <w:rFonts w:hint="eastAsia"/>
        </w:rPr>
        <w:t>A.</w:t>
      </w:r>
      <w:r>
        <w:rPr>
          <w:rFonts w:hint="eastAsia"/>
        </w:rPr>
        <w:t>电压表</w:t>
      </w:r>
      <w:r>
        <w:rPr>
          <w:rFonts w:hint="eastAsia"/>
        </w:rPr>
        <w:t xml:space="preserve">  </w:t>
      </w:r>
    </w:p>
    <w:p w:rsidR="00AE4EBC" w:rsidRDefault="00AE4EBC" w:rsidP="00AE4EBC">
      <w:r>
        <w:rPr>
          <w:rFonts w:hint="eastAsia"/>
        </w:rPr>
        <w:t>B.</w:t>
      </w:r>
      <w:r>
        <w:rPr>
          <w:rFonts w:hint="eastAsia"/>
        </w:rPr>
        <w:t>功率表</w:t>
      </w:r>
      <w:r>
        <w:rPr>
          <w:rFonts w:hint="eastAsia"/>
        </w:rPr>
        <w:t xml:space="preserve">   </w:t>
      </w:r>
    </w:p>
    <w:p w:rsidR="00AE4EBC" w:rsidRDefault="00AE4EBC" w:rsidP="00AE4EBC">
      <w:r>
        <w:rPr>
          <w:rFonts w:hint="eastAsia"/>
        </w:rPr>
        <w:t>C.</w:t>
      </w:r>
      <w:r>
        <w:rPr>
          <w:rFonts w:hint="eastAsia"/>
        </w:rPr>
        <w:t>钳形电流表</w:t>
      </w:r>
      <w:r>
        <w:rPr>
          <w:rFonts w:hint="eastAsia"/>
        </w:rPr>
        <w:t xml:space="preserve">  </w:t>
      </w:r>
    </w:p>
    <w:p w:rsidR="00AE4EBC" w:rsidRDefault="00AE4EBC" w:rsidP="00AE4EBC">
      <w:r>
        <w:rPr>
          <w:rFonts w:hint="eastAsia"/>
        </w:rPr>
        <w:t>D.</w:t>
      </w:r>
      <w:r>
        <w:rPr>
          <w:rFonts w:hint="eastAsia"/>
        </w:rPr>
        <w:t>绝缘电阻表</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130</w:t>
      </w:r>
      <w:r w:rsidR="00AE4EBC">
        <w:rPr>
          <w:rFonts w:hint="eastAsia"/>
        </w:rPr>
        <w:t>@</w:t>
      </w:r>
      <w:r w:rsidR="00AE4EBC">
        <w:rPr>
          <w:rFonts w:hint="eastAsia"/>
        </w:rPr>
        <w:t>带电线路导线的垂直距离（导线驰度、交叉跨越距离），可用（</w:t>
      </w:r>
      <w:r w:rsidR="00AE4EBC">
        <w:rPr>
          <w:rFonts w:hint="eastAsia"/>
        </w:rPr>
        <w:t xml:space="preserve">   </w:t>
      </w:r>
      <w:r w:rsidR="00AE4EBC">
        <w:rPr>
          <w:rFonts w:hint="eastAsia"/>
        </w:rPr>
        <w:t>）测量。</w:t>
      </w:r>
    </w:p>
    <w:p w:rsidR="00AE4EBC" w:rsidRDefault="00AE4EBC" w:rsidP="00AE4EBC">
      <w:r>
        <w:rPr>
          <w:rFonts w:hint="eastAsia"/>
        </w:rPr>
        <w:t>A.</w:t>
      </w:r>
      <w:r>
        <w:rPr>
          <w:rFonts w:hint="eastAsia"/>
        </w:rPr>
        <w:t>皮尺</w:t>
      </w:r>
      <w:r>
        <w:rPr>
          <w:rFonts w:hint="eastAsia"/>
        </w:rPr>
        <w:t xml:space="preserve">                    </w:t>
      </w:r>
    </w:p>
    <w:p w:rsidR="00AE4EBC" w:rsidRDefault="00AE4EBC" w:rsidP="00AE4EBC">
      <w:r>
        <w:rPr>
          <w:rFonts w:hint="eastAsia"/>
        </w:rPr>
        <w:t>B.</w:t>
      </w:r>
      <w:r>
        <w:rPr>
          <w:rFonts w:hint="eastAsia"/>
        </w:rPr>
        <w:t>钢卷尺</w:t>
      </w:r>
      <w:r>
        <w:rPr>
          <w:rFonts w:hint="eastAsia"/>
        </w:rPr>
        <w:t xml:space="preserve">   </w:t>
      </w:r>
    </w:p>
    <w:p w:rsidR="00AE4EBC" w:rsidRDefault="00AE4EBC" w:rsidP="00AE4EBC">
      <w:r>
        <w:rPr>
          <w:rFonts w:hint="eastAsia"/>
        </w:rPr>
        <w:t>C.</w:t>
      </w:r>
      <w:r>
        <w:rPr>
          <w:rFonts w:hint="eastAsia"/>
        </w:rPr>
        <w:t>测量仪或使用绝缘测工具</w:t>
      </w:r>
      <w:r>
        <w:rPr>
          <w:rFonts w:hint="eastAsia"/>
        </w:rPr>
        <w:t xml:space="preserve">  </w:t>
      </w:r>
    </w:p>
    <w:p w:rsidR="00AE4EBC" w:rsidRDefault="00AE4EBC" w:rsidP="00AE4EBC">
      <w:r>
        <w:rPr>
          <w:rFonts w:hint="eastAsia"/>
        </w:rPr>
        <w:t>D.</w:t>
      </w:r>
      <w:r>
        <w:rPr>
          <w:rFonts w:hint="eastAsia"/>
        </w:rPr>
        <w:t>绳索</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131</w:t>
      </w:r>
      <w:r w:rsidR="00AE4EBC">
        <w:rPr>
          <w:rFonts w:hint="eastAsia"/>
        </w:rPr>
        <w:t>@</w:t>
      </w:r>
      <w:r w:rsidR="00AE4EBC">
        <w:rPr>
          <w:rFonts w:hint="eastAsia"/>
        </w:rPr>
        <w:t>在线路带电情况下，砍剪靠近线路的树木时，（</w:t>
      </w:r>
      <w:r w:rsidR="00AE4EBC">
        <w:rPr>
          <w:rFonts w:hint="eastAsia"/>
        </w:rPr>
        <w:t xml:space="preserve">  </w:t>
      </w:r>
      <w:r w:rsidR="00AE4EBC">
        <w:rPr>
          <w:rFonts w:hint="eastAsia"/>
        </w:rPr>
        <w:t>）应在工作开始前，向全体人员说明：电力线路有电，人员、树木、绳索应与导线保持表</w:t>
      </w:r>
      <w:r w:rsidR="00AE4EBC">
        <w:rPr>
          <w:rFonts w:hint="eastAsia"/>
        </w:rPr>
        <w:t>4</w:t>
      </w:r>
      <w:r w:rsidR="00AE4EBC">
        <w:rPr>
          <w:rFonts w:hint="eastAsia"/>
        </w:rPr>
        <w:t>的安全距离。</w:t>
      </w:r>
    </w:p>
    <w:p w:rsidR="00AE4EBC" w:rsidRDefault="00AE4EBC" w:rsidP="00AE4EBC">
      <w:r>
        <w:rPr>
          <w:rFonts w:hint="eastAsia"/>
        </w:rPr>
        <w:t>A.</w:t>
      </w:r>
      <w:r>
        <w:rPr>
          <w:rFonts w:hint="eastAsia"/>
        </w:rPr>
        <w:t>工作许可人</w:t>
      </w:r>
      <w:r>
        <w:rPr>
          <w:rFonts w:hint="eastAsia"/>
        </w:rPr>
        <w:t xml:space="preserve">   </w:t>
      </w:r>
    </w:p>
    <w:p w:rsidR="00AE4EBC" w:rsidRDefault="00AE4EBC" w:rsidP="00AE4EBC">
      <w:r>
        <w:rPr>
          <w:rFonts w:hint="eastAsia"/>
        </w:rPr>
        <w:t>B.</w:t>
      </w:r>
      <w:r>
        <w:rPr>
          <w:rFonts w:hint="eastAsia"/>
        </w:rPr>
        <w:t>工作票签发人</w:t>
      </w:r>
    </w:p>
    <w:p w:rsidR="00AE4EBC" w:rsidRDefault="00AE4EBC" w:rsidP="00AE4EBC">
      <w:r>
        <w:rPr>
          <w:rFonts w:hint="eastAsia"/>
        </w:rPr>
        <w:t>C.</w:t>
      </w:r>
      <w:r>
        <w:rPr>
          <w:rFonts w:hint="eastAsia"/>
        </w:rPr>
        <w:t>工作负责人</w:t>
      </w:r>
      <w:r>
        <w:rPr>
          <w:rFonts w:hint="eastAsia"/>
        </w:rPr>
        <w:t xml:space="preserve">   </w:t>
      </w:r>
    </w:p>
    <w:p w:rsidR="00AE4EBC" w:rsidRDefault="00AE4EBC" w:rsidP="00AE4EBC">
      <w:r>
        <w:rPr>
          <w:rFonts w:hint="eastAsia"/>
        </w:rPr>
        <w:t>D.</w:t>
      </w:r>
      <w:r>
        <w:rPr>
          <w:rFonts w:hint="eastAsia"/>
        </w:rPr>
        <w:t>小组负责人</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w:t>
      </w:r>
      <w:r w:rsidR="00AE4EBC">
        <w:rPr>
          <w:rFonts w:hint="eastAsia"/>
        </w:rPr>
        <w:t>2@</w:t>
      </w:r>
      <w:r w:rsidR="00AE4EBC">
        <w:rPr>
          <w:rFonts w:hint="eastAsia"/>
        </w:rPr>
        <w:t>在</w:t>
      </w:r>
      <w:r w:rsidR="00AE4EBC">
        <w:rPr>
          <w:rFonts w:hint="eastAsia"/>
        </w:rPr>
        <w:t>10kV</w:t>
      </w:r>
      <w:r w:rsidR="00AE4EBC">
        <w:rPr>
          <w:rFonts w:hint="eastAsia"/>
        </w:rPr>
        <w:t>及以下线路带电情况下，砍剪靠近线路的树木时，人员、树木、绳索应与导线保持（</w:t>
      </w:r>
      <w:r w:rsidR="00AE4EBC">
        <w:rPr>
          <w:rFonts w:hint="eastAsia"/>
        </w:rPr>
        <w:t xml:space="preserve">   </w:t>
      </w:r>
      <w:r w:rsidR="00AE4EBC">
        <w:rPr>
          <w:rFonts w:hint="eastAsia"/>
        </w:rPr>
        <w:t>）</w:t>
      </w:r>
      <w:r w:rsidR="00AE4EBC">
        <w:rPr>
          <w:rFonts w:hint="eastAsia"/>
        </w:rPr>
        <w:t>m</w:t>
      </w:r>
      <w:r w:rsidR="00AE4EBC">
        <w:rPr>
          <w:rFonts w:hint="eastAsia"/>
        </w:rPr>
        <w:t>的安全距离。</w:t>
      </w:r>
    </w:p>
    <w:p w:rsidR="00AE4EBC" w:rsidRDefault="00AE4EBC" w:rsidP="00AE4EBC">
      <w:r>
        <w:rPr>
          <w:rFonts w:hint="eastAsia"/>
        </w:rPr>
        <w:t xml:space="preserve">A.4.0   </w:t>
      </w:r>
    </w:p>
    <w:p w:rsidR="00AE4EBC" w:rsidRDefault="00AE4EBC" w:rsidP="00AE4EBC">
      <w:r>
        <w:rPr>
          <w:rFonts w:hint="eastAsia"/>
        </w:rPr>
        <w:t xml:space="preserve">B.3.0   </w:t>
      </w:r>
    </w:p>
    <w:p w:rsidR="00AE4EBC" w:rsidRDefault="00AE4EBC" w:rsidP="00AE4EBC">
      <w:r>
        <w:rPr>
          <w:rFonts w:hint="eastAsia"/>
        </w:rPr>
        <w:t xml:space="preserve">C.2.5  </w:t>
      </w:r>
    </w:p>
    <w:p w:rsidR="00AE4EBC" w:rsidRDefault="00AE4EBC" w:rsidP="00AE4EBC">
      <w:r>
        <w:rPr>
          <w:rFonts w:hint="eastAsia"/>
        </w:rPr>
        <w:t>D.1.0</w:t>
      </w:r>
    </w:p>
    <w:p w:rsidR="00AE4EBC" w:rsidRDefault="00AE4EBC" w:rsidP="00AE4EBC">
      <w:r>
        <w:rPr>
          <w:rFonts w:hint="eastAsia"/>
        </w:rPr>
        <w:t>答案：</w:t>
      </w:r>
      <w:r>
        <w:rPr>
          <w:rFonts w:hint="eastAsia"/>
        </w:rPr>
        <w:t>D</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w:t>
      </w:r>
      <w:r w:rsidR="00AE4EBC">
        <w:rPr>
          <w:rFonts w:hint="eastAsia"/>
        </w:rPr>
        <w:t>3@</w:t>
      </w:r>
      <w:r w:rsidR="00AE4EBC">
        <w:rPr>
          <w:rFonts w:hint="eastAsia"/>
        </w:rPr>
        <w:t>在</w:t>
      </w:r>
      <w:r w:rsidR="00AE4EBC">
        <w:rPr>
          <w:rFonts w:hint="eastAsia"/>
        </w:rPr>
        <w:t>66</w:t>
      </w:r>
      <w:r w:rsidR="00AE4EBC">
        <w:rPr>
          <w:rFonts w:hint="eastAsia"/>
        </w:rPr>
        <w:t>、</w:t>
      </w:r>
      <w:r w:rsidR="00AE4EBC">
        <w:rPr>
          <w:rFonts w:hint="eastAsia"/>
        </w:rPr>
        <w:t>110KV</w:t>
      </w:r>
      <w:r w:rsidR="00AE4EBC">
        <w:rPr>
          <w:rFonts w:hint="eastAsia"/>
        </w:rPr>
        <w:t>线路带电情况下，砍剪靠近线路的树木时，人员、树木、绳索应与导线保持（</w:t>
      </w:r>
      <w:r w:rsidR="00AE4EBC">
        <w:rPr>
          <w:rFonts w:hint="eastAsia"/>
        </w:rPr>
        <w:t xml:space="preserve">   </w:t>
      </w:r>
      <w:r w:rsidR="00AE4EBC">
        <w:rPr>
          <w:rFonts w:hint="eastAsia"/>
        </w:rPr>
        <w:t>）</w:t>
      </w:r>
      <w:r w:rsidR="00AE4EBC">
        <w:rPr>
          <w:rFonts w:hint="eastAsia"/>
        </w:rPr>
        <w:t>m</w:t>
      </w:r>
      <w:r w:rsidR="00AE4EBC">
        <w:rPr>
          <w:rFonts w:hint="eastAsia"/>
        </w:rPr>
        <w:t>的安全距离。</w:t>
      </w:r>
    </w:p>
    <w:p w:rsidR="00AE4EBC" w:rsidRDefault="00AE4EBC" w:rsidP="00AE4EBC">
      <w:r>
        <w:rPr>
          <w:rFonts w:hint="eastAsia"/>
        </w:rPr>
        <w:t xml:space="preserve">A.4.0   </w:t>
      </w:r>
    </w:p>
    <w:p w:rsidR="00AE4EBC" w:rsidRDefault="00AE4EBC" w:rsidP="00AE4EBC">
      <w:r>
        <w:rPr>
          <w:rFonts w:hint="eastAsia"/>
        </w:rPr>
        <w:t xml:space="preserve">B.3.0   </w:t>
      </w:r>
    </w:p>
    <w:p w:rsidR="00AE4EBC" w:rsidRDefault="00AE4EBC" w:rsidP="00AE4EBC">
      <w:r>
        <w:rPr>
          <w:rFonts w:hint="eastAsia"/>
        </w:rPr>
        <w:t xml:space="preserve">C.2.5  </w:t>
      </w:r>
    </w:p>
    <w:p w:rsidR="00AE4EBC" w:rsidRDefault="00AE4EBC" w:rsidP="00AE4EBC">
      <w:r>
        <w:rPr>
          <w:rFonts w:hint="eastAsia"/>
        </w:rPr>
        <w:t>D.1.0</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w:t>
      </w:r>
      <w:r w:rsidR="00AE4EBC">
        <w:rPr>
          <w:rFonts w:hint="eastAsia"/>
        </w:rPr>
        <w:t>4@</w:t>
      </w:r>
      <w:r w:rsidR="00AE4EBC">
        <w:rPr>
          <w:rFonts w:hint="eastAsia"/>
        </w:rPr>
        <w:t>在</w:t>
      </w:r>
      <w:r w:rsidR="00AE4EBC">
        <w:rPr>
          <w:rFonts w:hint="eastAsia"/>
        </w:rPr>
        <w:t>220KV</w:t>
      </w:r>
      <w:r w:rsidR="00AE4EBC">
        <w:rPr>
          <w:rFonts w:hint="eastAsia"/>
        </w:rPr>
        <w:t>线路带电情况下，砍剪靠近线路的树木时，人员、树木、绳索应与导线保持</w:t>
      </w:r>
      <w:r w:rsidR="00AE4EBC">
        <w:rPr>
          <w:rFonts w:hint="eastAsia"/>
        </w:rPr>
        <w:lastRenderedPageBreak/>
        <w:t>（</w:t>
      </w:r>
      <w:r w:rsidR="00AE4EBC">
        <w:rPr>
          <w:rFonts w:hint="eastAsia"/>
        </w:rPr>
        <w:t xml:space="preserve">   </w:t>
      </w:r>
      <w:r w:rsidR="00AE4EBC">
        <w:rPr>
          <w:rFonts w:hint="eastAsia"/>
        </w:rPr>
        <w:t>）</w:t>
      </w:r>
      <w:r w:rsidR="00AE4EBC">
        <w:rPr>
          <w:rFonts w:hint="eastAsia"/>
        </w:rPr>
        <w:t>m</w:t>
      </w:r>
      <w:r w:rsidR="00AE4EBC">
        <w:rPr>
          <w:rFonts w:hint="eastAsia"/>
        </w:rPr>
        <w:t>的安全距离。</w:t>
      </w:r>
    </w:p>
    <w:p w:rsidR="00AE4EBC" w:rsidRDefault="00AE4EBC" w:rsidP="00AE4EBC">
      <w:r>
        <w:rPr>
          <w:rFonts w:hint="eastAsia"/>
        </w:rPr>
        <w:t xml:space="preserve">A.5.0   </w:t>
      </w:r>
    </w:p>
    <w:p w:rsidR="00AE4EBC" w:rsidRDefault="00AE4EBC" w:rsidP="00AE4EBC">
      <w:r>
        <w:rPr>
          <w:rFonts w:hint="eastAsia"/>
        </w:rPr>
        <w:t xml:space="preserve">B.4.0   </w:t>
      </w:r>
    </w:p>
    <w:p w:rsidR="00AE4EBC" w:rsidRDefault="00AE4EBC" w:rsidP="00AE4EBC">
      <w:r>
        <w:rPr>
          <w:rFonts w:hint="eastAsia"/>
        </w:rPr>
        <w:t xml:space="preserve">C.3.0  </w:t>
      </w:r>
    </w:p>
    <w:p w:rsidR="00AE4EBC" w:rsidRDefault="00AE4EBC" w:rsidP="00AE4EBC">
      <w:r>
        <w:rPr>
          <w:rFonts w:hint="eastAsia"/>
        </w:rPr>
        <w:t>D.2.5</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w:t>
      </w:r>
      <w:r w:rsidR="00AE4EBC">
        <w:rPr>
          <w:rFonts w:hint="eastAsia"/>
        </w:rPr>
        <w:t>5@</w:t>
      </w:r>
      <w:r w:rsidR="00AE4EBC">
        <w:rPr>
          <w:rFonts w:hint="eastAsia"/>
        </w:rPr>
        <w:t>砍剪树木时，应使用安全带。安全带不准系在待砍剪树枝的断口（</w:t>
      </w:r>
      <w:r w:rsidR="00AE4EBC">
        <w:rPr>
          <w:rFonts w:hint="eastAsia"/>
        </w:rPr>
        <w:t xml:space="preserve">   </w:t>
      </w:r>
      <w:r w:rsidR="00AE4EBC">
        <w:rPr>
          <w:rFonts w:hint="eastAsia"/>
        </w:rPr>
        <w:t>）。</w:t>
      </w:r>
    </w:p>
    <w:p w:rsidR="00AE4EBC" w:rsidRDefault="00AE4EBC" w:rsidP="00AE4EBC">
      <w:r>
        <w:rPr>
          <w:rFonts w:hint="eastAsia"/>
        </w:rPr>
        <w:t>A.</w:t>
      </w:r>
      <w:r>
        <w:rPr>
          <w:rFonts w:hint="eastAsia"/>
        </w:rPr>
        <w:t>附近</w:t>
      </w:r>
      <w:r>
        <w:rPr>
          <w:rFonts w:hint="eastAsia"/>
        </w:rPr>
        <w:t xml:space="preserve">   </w:t>
      </w:r>
    </w:p>
    <w:p w:rsidR="00AE4EBC" w:rsidRDefault="00AE4EBC" w:rsidP="00AE4EBC">
      <w:r>
        <w:rPr>
          <w:rFonts w:hint="eastAsia"/>
        </w:rPr>
        <w:t>B.</w:t>
      </w:r>
      <w:r>
        <w:rPr>
          <w:rFonts w:hint="eastAsia"/>
        </w:rPr>
        <w:t>附近或以上</w:t>
      </w:r>
      <w:r>
        <w:rPr>
          <w:rFonts w:hint="eastAsia"/>
        </w:rPr>
        <w:t xml:space="preserve">   </w:t>
      </w:r>
    </w:p>
    <w:p w:rsidR="00AE4EBC" w:rsidRDefault="00AE4EBC" w:rsidP="00AE4EBC">
      <w:r>
        <w:rPr>
          <w:rFonts w:hint="eastAsia"/>
        </w:rPr>
        <w:t>C.</w:t>
      </w:r>
      <w:r>
        <w:rPr>
          <w:rFonts w:hint="eastAsia"/>
        </w:rPr>
        <w:t>以上</w:t>
      </w:r>
      <w:r>
        <w:rPr>
          <w:rFonts w:hint="eastAsia"/>
        </w:rPr>
        <w:t xml:space="preserve">   </w:t>
      </w:r>
    </w:p>
    <w:p w:rsidR="00AE4EBC" w:rsidRDefault="00AE4EBC" w:rsidP="00AE4EBC">
      <w:r>
        <w:rPr>
          <w:rFonts w:hint="eastAsia"/>
        </w:rPr>
        <w:t>D.</w:t>
      </w:r>
      <w:r>
        <w:rPr>
          <w:rFonts w:hint="eastAsia"/>
        </w:rPr>
        <w:t>以下</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w:t>
      </w:r>
      <w:r w:rsidR="00AE4EBC">
        <w:rPr>
          <w:rFonts w:hint="eastAsia"/>
        </w:rPr>
        <w:t>6@</w:t>
      </w:r>
      <w:r w:rsidR="00AE4EBC">
        <w:rPr>
          <w:rFonts w:hint="eastAsia"/>
        </w:rPr>
        <w:t>砍剪山坡树木应做好防止树木向（</w:t>
      </w:r>
      <w:r w:rsidR="00AE4EBC">
        <w:rPr>
          <w:rFonts w:hint="eastAsia"/>
        </w:rPr>
        <w:t xml:space="preserve">   </w:t>
      </w:r>
      <w:r w:rsidR="00AE4EBC">
        <w:rPr>
          <w:rFonts w:hint="eastAsia"/>
        </w:rPr>
        <w:t>）弹跳接近导线的措施。</w:t>
      </w:r>
    </w:p>
    <w:p w:rsidR="00AE4EBC" w:rsidRDefault="00AE4EBC" w:rsidP="00AE4EBC">
      <w:r>
        <w:rPr>
          <w:rFonts w:hint="eastAsia"/>
        </w:rPr>
        <w:t>A.</w:t>
      </w:r>
      <w:r>
        <w:rPr>
          <w:rFonts w:hint="eastAsia"/>
        </w:rPr>
        <w:t>下</w:t>
      </w:r>
      <w:r>
        <w:rPr>
          <w:rFonts w:hint="eastAsia"/>
        </w:rPr>
        <w:t xml:space="preserve">    </w:t>
      </w:r>
    </w:p>
    <w:p w:rsidR="00AE4EBC" w:rsidRDefault="00AE4EBC" w:rsidP="00AE4EBC">
      <w:r>
        <w:rPr>
          <w:rFonts w:hint="eastAsia"/>
        </w:rPr>
        <w:t>B.</w:t>
      </w:r>
      <w:r>
        <w:rPr>
          <w:rFonts w:hint="eastAsia"/>
        </w:rPr>
        <w:t>上</w:t>
      </w:r>
      <w:r>
        <w:rPr>
          <w:rFonts w:hint="eastAsia"/>
        </w:rPr>
        <w:t xml:space="preserve">    </w:t>
      </w:r>
    </w:p>
    <w:p w:rsidR="00AE4EBC" w:rsidRDefault="00AE4EBC" w:rsidP="00AE4EBC">
      <w:r>
        <w:rPr>
          <w:rFonts w:hint="eastAsia"/>
        </w:rPr>
        <w:t>C.</w:t>
      </w:r>
      <w:r>
        <w:rPr>
          <w:rFonts w:hint="eastAsia"/>
        </w:rPr>
        <w:t>左</w:t>
      </w:r>
      <w:r>
        <w:rPr>
          <w:rFonts w:hint="eastAsia"/>
        </w:rPr>
        <w:t xml:space="preserve">    </w:t>
      </w:r>
    </w:p>
    <w:p w:rsidR="00AE4EBC" w:rsidRDefault="00AE4EBC" w:rsidP="00AE4EBC">
      <w:r>
        <w:rPr>
          <w:rFonts w:hint="eastAsia"/>
        </w:rPr>
        <w:t>D.</w:t>
      </w:r>
      <w:r>
        <w:rPr>
          <w:rFonts w:hint="eastAsia"/>
        </w:rPr>
        <w:t>右</w:t>
      </w:r>
    </w:p>
    <w:p w:rsidR="00AE4EBC" w:rsidRDefault="00AE4EBC" w:rsidP="00AE4EBC">
      <w:r>
        <w:rPr>
          <w:rFonts w:hint="eastAsia"/>
        </w:rPr>
        <w:t>答案：</w:t>
      </w:r>
      <w:r>
        <w:rPr>
          <w:rFonts w:hint="eastAsia"/>
        </w:rPr>
        <w:t>A</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w:t>
      </w:r>
      <w:r w:rsidR="00AE4EBC">
        <w:rPr>
          <w:rFonts w:hint="eastAsia"/>
        </w:rPr>
        <w:t>7@</w:t>
      </w:r>
      <w:r w:rsidR="00AE4EBC">
        <w:rPr>
          <w:rFonts w:hint="eastAsia"/>
        </w:rPr>
        <w:t>树枝接触或接近高压带电导线时，应将高压线路停电或用（</w:t>
      </w:r>
      <w:r w:rsidR="00AE4EBC">
        <w:rPr>
          <w:rFonts w:hint="eastAsia"/>
        </w:rPr>
        <w:t xml:space="preserve">   </w:t>
      </w:r>
      <w:r w:rsidR="00AE4EBC">
        <w:rPr>
          <w:rFonts w:hint="eastAsia"/>
        </w:rPr>
        <w:t>）使树枝远离带电导线至安全距离。此前禁止人体接触树木。</w:t>
      </w:r>
    </w:p>
    <w:p w:rsidR="00AE4EBC" w:rsidRDefault="00AE4EBC" w:rsidP="00AE4EBC">
      <w:r>
        <w:rPr>
          <w:rFonts w:hint="eastAsia"/>
        </w:rPr>
        <w:t>A.</w:t>
      </w:r>
      <w:r>
        <w:rPr>
          <w:rFonts w:hint="eastAsia"/>
        </w:rPr>
        <w:t>绳索</w:t>
      </w:r>
      <w:r>
        <w:rPr>
          <w:rFonts w:hint="eastAsia"/>
        </w:rPr>
        <w:t xml:space="preserve">      </w:t>
      </w:r>
    </w:p>
    <w:p w:rsidR="00AE4EBC" w:rsidRDefault="00AE4EBC" w:rsidP="00AE4EBC">
      <w:r>
        <w:rPr>
          <w:rFonts w:hint="eastAsia"/>
        </w:rPr>
        <w:t>B.</w:t>
      </w:r>
      <w:r>
        <w:rPr>
          <w:rFonts w:hint="eastAsia"/>
        </w:rPr>
        <w:t>干燥的毛竹</w:t>
      </w:r>
    </w:p>
    <w:p w:rsidR="00AE4EBC" w:rsidRDefault="00AE4EBC" w:rsidP="00AE4EBC">
      <w:r>
        <w:rPr>
          <w:rFonts w:hint="eastAsia"/>
        </w:rPr>
        <w:t>C.</w:t>
      </w:r>
      <w:r>
        <w:rPr>
          <w:rFonts w:hint="eastAsia"/>
        </w:rPr>
        <w:t>绝缘工具</w:t>
      </w:r>
      <w:r>
        <w:rPr>
          <w:rFonts w:hint="eastAsia"/>
        </w:rPr>
        <w:t xml:space="preserve">  </w:t>
      </w:r>
    </w:p>
    <w:p w:rsidR="00AE4EBC" w:rsidRDefault="00AE4EBC" w:rsidP="00AE4EBC">
      <w:r>
        <w:rPr>
          <w:rFonts w:hint="eastAsia"/>
        </w:rPr>
        <w:t>D.</w:t>
      </w:r>
      <w:r>
        <w:rPr>
          <w:rFonts w:hint="eastAsia"/>
        </w:rPr>
        <w:t>工具</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w:t>
      </w:r>
      <w:r w:rsidR="00AE4EBC">
        <w:rPr>
          <w:rFonts w:hint="eastAsia"/>
        </w:rPr>
        <w:t>8@</w:t>
      </w:r>
      <w:r w:rsidR="00AE4EBC">
        <w:rPr>
          <w:rFonts w:hint="eastAsia"/>
        </w:rPr>
        <w:t>风力超过（</w:t>
      </w:r>
      <w:r w:rsidR="00AE4EBC">
        <w:rPr>
          <w:rFonts w:hint="eastAsia"/>
        </w:rPr>
        <w:t xml:space="preserve">   </w:t>
      </w:r>
      <w:r w:rsidR="00AE4EBC">
        <w:rPr>
          <w:rFonts w:hint="eastAsia"/>
        </w:rPr>
        <w:t>）级时，禁止砍剪高出或接近导线的树木。</w:t>
      </w:r>
    </w:p>
    <w:p w:rsidR="00AE4EBC" w:rsidRDefault="00AE4EBC" w:rsidP="00AE4EBC">
      <w:r>
        <w:rPr>
          <w:rFonts w:hint="eastAsia"/>
        </w:rPr>
        <w:t xml:space="preserve">A.3   </w:t>
      </w:r>
    </w:p>
    <w:p w:rsidR="00AE4EBC" w:rsidRDefault="00AE4EBC" w:rsidP="00AE4EBC">
      <w:r>
        <w:rPr>
          <w:rFonts w:hint="eastAsia"/>
        </w:rPr>
        <w:t xml:space="preserve">B.4    </w:t>
      </w:r>
    </w:p>
    <w:p w:rsidR="00AE4EBC" w:rsidRDefault="00AE4EBC" w:rsidP="00AE4EBC">
      <w:r>
        <w:rPr>
          <w:rFonts w:hint="eastAsia"/>
        </w:rPr>
        <w:t xml:space="preserve">C.5    </w:t>
      </w:r>
    </w:p>
    <w:p w:rsidR="00AE4EBC" w:rsidRDefault="00AE4EBC" w:rsidP="00AE4EBC">
      <w:r>
        <w:rPr>
          <w:rFonts w:hint="eastAsia"/>
        </w:rPr>
        <w:t>D.6</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13</w:t>
      </w:r>
      <w:r w:rsidR="00AE4EBC">
        <w:rPr>
          <w:rFonts w:hint="eastAsia"/>
        </w:rPr>
        <w:t>9@</w:t>
      </w:r>
      <w:r w:rsidR="00AE4EBC">
        <w:rPr>
          <w:rFonts w:hint="eastAsia"/>
        </w:rPr>
        <w:t>使用油锯和电锯的作业，应由熟悉（</w:t>
      </w:r>
      <w:r w:rsidR="00AE4EBC">
        <w:rPr>
          <w:rFonts w:hint="eastAsia"/>
        </w:rPr>
        <w:t xml:space="preserve">   </w:t>
      </w:r>
      <w:r w:rsidR="00AE4EBC">
        <w:rPr>
          <w:rFonts w:hint="eastAsia"/>
        </w:rPr>
        <w:t>）的人员操作。使用时，应先检查所能锯到的范围内有无铁钉等金属物件，以防金属物体飞出伤人。</w:t>
      </w:r>
    </w:p>
    <w:p w:rsidR="00AE4EBC" w:rsidRDefault="00AE4EBC" w:rsidP="00AE4EBC">
      <w:r>
        <w:rPr>
          <w:rFonts w:hint="eastAsia"/>
        </w:rPr>
        <w:t>A.</w:t>
      </w:r>
      <w:r>
        <w:rPr>
          <w:rFonts w:hint="eastAsia"/>
        </w:rPr>
        <w:t>试验周期和机电原理</w:t>
      </w:r>
      <w:r>
        <w:rPr>
          <w:rFonts w:hint="eastAsia"/>
        </w:rPr>
        <w:t xml:space="preserve">  </w:t>
      </w:r>
    </w:p>
    <w:p w:rsidR="00AE4EBC" w:rsidRDefault="00AE4EBC" w:rsidP="00AE4EBC">
      <w:r>
        <w:rPr>
          <w:rFonts w:hint="eastAsia"/>
        </w:rPr>
        <w:lastRenderedPageBreak/>
        <w:t>B.</w:t>
      </w:r>
      <w:r>
        <w:rPr>
          <w:rFonts w:hint="eastAsia"/>
        </w:rPr>
        <w:t>机械性能和机电原理</w:t>
      </w:r>
    </w:p>
    <w:p w:rsidR="00AE4EBC" w:rsidRDefault="00AE4EBC" w:rsidP="00AE4EBC">
      <w:r>
        <w:rPr>
          <w:rFonts w:hint="eastAsia"/>
        </w:rPr>
        <w:t>C.</w:t>
      </w:r>
      <w:r>
        <w:rPr>
          <w:rFonts w:hint="eastAsia"/>
        </w:rPr>
        <w:t>试验周期和操作方法</w:t>
      </w:r>
      <w:r>
        <w:rPr>
          <w:rFonts w:hint="eastAsia"/>
        </w:rPr>
        <w:t xml:space="preserve">  </w:t>
      </w:r>
    </w:p>
    <w:p w:rsidR="00AE4EBC" w:rsidRDefault="00AE4EBC" w:rsidP="00AE4EBC">
      <w:r>
        <w:rPr>
          <w:rFonts w:hint="eastAsia"/>
        </w:rPr>
        <w:t>D.</w:t>
      </w:r>
      <w:r>
        <w:rPr>
          <w:rFonts w:hint="eastAsia"/>
        </w:rPr>
        <w:t>机械性能和操作方法</w:t>
      </w:r>
    </w:p>
    <w:p w:rsidR="00AE4EBC" w:rsidRDefault="00AE4EBC" w:rsidP="00AE4EBC">
      <w:r>
        <w:rPr>
          <w:rFonts w:hint="eastAsia"/>
        </w:rPr>
        <w:t>答案：</w:t>
      </w:r>
      <w:r>
        <w:rPr>
          <w:rFonts w:hint="eastAsia"/>
        </w:rPr>
        <w:t>D</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0@</w:t>
      </w:r>
      <w:r>
        <w:rPr>
          <w:rFonts w:hint="eastAsia"/>
        </w:rPr>
        <w:t>在带电杆塔上进行测量、防腐、巡视检查、紧杆塔螺栓、清除杆塔上异物等工作，应使用绝缘无极绳索，风力应不大于（</w:t>
      </w:r>
      <w:r>
        <w:rPr>
          <w:rFonts w:hint="eastAsia"/>
        </w:rPr>
        <w:t xml:space="preserve">   </w:t>
      </w:r>
      <w:r>
        <w:rPr>
          <w:rFonts w:hint="eastAsia"/>
        </w:rPr>
        <w:t>）级，并应有专人监护。</w:t>
      </w:r>
    </w:p>
    <w:p w:rsidR="00AE4EBC" w:rsidRDefault="00AE4EBC" w:rsidP="00AE4EBC">
      <w:r>
        <w:t>A.4</w:t>
      </w:r>
      <w:r>
        <w:tab/>
      </w:r>
      <w:r>
        <w:rPr>
          <w:rFonts w:hint="eastAsia"/>
        </w:rPr>
        <w:t xml:space="preserve">  </w:t>
      </w:r>
    </w:p>
    <w:p w:rsidR="00AE4EBC" w:rsidRDefault="00AE4EBC" w:rsidP="00AE4EBC">
      <w:r>
        <w:t>B.5</w:t>
      </w:r>
      <w:r>
        <w:rPr>
          <w:rFonts w:hint="eastAsia"/>
        </w:rPr>
        <w:t xml:space="preserve">    </w:t>
      </w:r>
    </w:p>
    <w:p w:rsidR="00AE4EBC" w:rsidRDefault="00AE4EBC" w:rsidP="00AE4EBC">
      <w:r>
        <w:t>C.6</w:t>
      </w:r>
      <w:r>
        <w:rPr>
          <w:rFonts w:hint="eastAsia"/>
        </w:rPr>
        <w:t xml:space="preserve">    </w:t>
      </w:r>
    </w:p>
    <w:p w:rsidR="00AE4EBC" w:rsidRDefault="00AE4EBC" w:rsidP="00AE4EBC">
      <w:r>
        <w:rPr>
          <w:rFonts w:hint="eastAsia"/>
        </w:rPr>
        <w:t>D.7</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1@</w:t>
      </w:r>
      <w:r>
        <w:rPr>
          <w:rFonts w:hint="eastAsia"/>
        </w:rPr>
        <w:t>在</w:t>
      </w:r>
      <w:r>
        <w:t>66</w:t>
      </w:r>
      <w:r>
        <w:rPr>
          <w:rFonts w:hint="eastAsia"/>
        </w:rPr>
        <w:t>、</w:t>
      </w:r>
      <w:r>
        <w:t>ll</w:t>
      </w:r>
      <w:r>
        <w:rPr>
          <w:rFonts w:hint="eastAsia"/>
        </w:rPr>
        <w:t>0</w:t>
      </w:r>
      <w:r>
        <w:t>kV</w:t>
      </w:r>
      <w:r>
        <w:rPr>
          <w:rFonts w:hint="eastAsia"/>
        </w:rPr>
        <w:t>带电线路杆塔上工作，作业人员活动范围及其所携带的工具、材料等，与带电导线最小安全距离不准小于（</w:t>
      </w:r>
      <w:r>
        <w:tab/>
      </w:r>
      <w:r>
        <w:rPr>
          <w:rFonts w:hint="eastAsia"/>
        </w:rPr>
        <w:t>）</w:t>
      </w:r>
      <w:r>
        <w:t>m.</w:t>
      </w:r>
    </w:p>
    <w:p w:rsidR="00AE4EBC" w:rsidRDefault="00AE4EBC" w:rsidP="00AE4EBC">
      <w:r>
        <w:t>A. 1.0</w:t>
      </w:r>
      <w:r>
        <w:tab/>
      </w:r>
      <w:r>
        <w:rPr>
          <w:rFonts w:hint="eastAsia"/>
        </w:rPr>
        <w:t xml:space="preserve">    </w:t>
      </w:r>
    </w:p>
    <w:p w:rsidR="00AE4EBC" w:rsidRDefault="00AE4EBC" w:rsidP="00AE4EBC">
      <w:r>
        <w:t>B. 1.5</w:t>
      </w:r>
      <w:r>
        <w:tab/>
      </w:r>
      <w:r>
        <w:rPr>
          <w:rFonts w:hint="eastAsia"/>
        </w:rPr>
        <w:t xml:space="preserve">    </w:t>
      </w:r>
    </w:p>
    <w:p w:rsidR="00AE4EBC" w:rsidRDefault="00AE4EBC" w:rsidP="00AE4EBC">
      <w:r>
        <w:t>C. 3.0</w:t>
      </w:r>
      <w:r>
        <w:tab/>
      </w:r>
      <w:r>
        <w:rPr>
          <w:rFonts w:hint="eastAsia"/>
        </w:rPr>
        <w:t xml:space="preserve">   </w:t>
      </w:r>
    </w:p>
    <w:p w:rsidR="00AE4EBC" w:rsidRDefault="00AE4EBC" w:rsidP="00AE4EBC">
      <w:r>
        <w:t>D. 4.0</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2@</w:t>
      </w:r>
      <w:r>
        <w:rPr>
          <w:rFonts w:hint="eastAsia"/>
        </w:rPr>
        <w:t>在</w:t>
      </w:r>
      <w:r>
        <w:t>220kV</w:t>
      </w:r>
      <w:r>
        <w:rPr>
          <w:rFonts w:hint="eastAsia"/>
        </w:rPr>
        <w:t>带电线路杆塔上工作，作业人员活动范围及其所携带的工具、材料等，与带电导线最小安全距离不准小于（</w:t>
      </w:r>
      <w:r>
        <w:rPr>
          <w:rFonts w:hint="eastAsia"/>
        </w:rPr>
        <w:t xml:space="preserve">  </w:t>
      </w:r>
      <w:r>
        <w:rPr>
          <w:rFonts w:hint="eastAsia"/>
        </w:rPr>
        <w:t>）</w:t>
      </w:r>
      <w:r>
        <w:t>m</w:t>
      </w:r>
      <w:r>
        <w:rPr>
          <w:rFonts w:hint="eastAsia"/>
        </w:rPr>
        <w:t>。</w:t>
      </w:r>
    </w:p>
    <w:p w:rsidR="00AE4EBC" w:rsidRDefault="00AE4EBC" w:rsidP="00AE4EBC">
      <w:r>
        <w:t>A.</w:t>
      </w:r>
      <w:r>
        <w:tab/>
        <w:t>1.0</w:t>
      </w:r>
      <w:r>
        <w:tab/>
      </w:r>
      <w:r>
        <w:rPr>
          <w:rFonts w:hint="eastAsia"/>
        </w:rPr>
        <w:t xml:space="preserve">    </w:t>
      </w:r>
    </w:p>
    <w:p w:rsidR="00AE4EBC" w:rsidRDefault="00AE4EBC" w:rsidP="00AE4EBC">
      <w:r>
        <w:t>B.</w:t>
      </w:r>
      <w:r>
        <w:tab/>
        <w:t>1.5</w:t>
      </w:r>
      <w:r>
        <w:tab/>
      </w:r>
      <w:r>
        <w:rPr>
          <w:rFonts w:hint="eastAsia"/>
        </w:rPr>
        <w:t xml:space="preserve">   </w:t>
      </w:r>
    </w:p>
    <w:p w:rsidR="00AE4EBC" w:rsidRDefault="00AE4EBC" w:rsidP="00AE4EBC">
      <w:r>
        <w:t>C.</w:t>
      </w:r>
      <w:r>
        <w:tab/>
        <w:t>3.0</w:t>
      </w:r>
      <w:r>
        <w:rPr>
          <w:rFonts w:hint="eastAsia"/>
        </w:rPr>
        <w:t xml:space="preserve">  </w:t>
      </w:r>
      <w:r>
        <w:tab/>
      </w:r>
    </w:p>
    <w:p w:rsidR="00AE4EBC" w:rsidRDefault="00AE4EBC" w:rsidP="00AE4EBC">
      <w:r>
        <w:t>D.</w:t>
      </w:r>
      <w:r>
        <w:tab/>
        <w:t>4.0</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3@</w:t>
      </w:r>
      <w:r>
        <w:rPr>
          <w:rFonts w:hint="eastAsia"/>
        </w:rPr>
        <w:t>在</w:t>
      </w:r>
      <w:r>
        <w:t>330kV</w:t>
      </w:r>
      <w:r>
        <w:rPr>
          <w:rFonts w:hint="eastAsia"/>
        </w:rPr>
        <w:t>带电线路杆塔上工作，作业人员活动范围及其所携带的工具、材料等，与带电导线最小安全距离不准小于（</w:t>
      </w:r>
      <w:r>
        <w:rPr>
          <w:rFonts w:hint="eastAsia"/>
        </w:rPr>
        <w:t xml:space="preserve">  </w:t>
      </w:r>
      <w:r>
        <w:rPr>
          <w:rFonts w:hint="eastAsia"/>
        </w:rPr>
        <w:t>）</w:t>
      </w:r>
      <w:r>
        <w:t>m</w:t>
      </w:r>
      <w:r>
        <w:rPr>
          <w:rFonts w:hint="eastAsia"/>
        </w:rPr>
        <w:t>。</w:t>
      </w:r>
    </w:p>
    <w:p w:rsidR="00AE4EBC" w:rsidRDefault="00AE4EBC" w:rsidP="00AE4EBC">
      <w:r>
        <w:t>A.</w:t>
      </w:r>
      <w:r>
        <w:tab/>
        <w:t>1.5</w:t>
      </w:r>
      <w:r>
        <w:tab/>
      </w:r>
      <w:r>
        <w:rPr>
          <w:rFonts w:hint="eastAsia"/>
        </w:rPr>
        <w:t xml:space="preserve">   </w:t>
      </w:r>
    </w:p>
    <w:p w:rsidR="00AE4EBC" w:rsidRDefault="00AE4EBC" w:rsidP="00AE4EBC">
      <w:r>
        <w:t>B.</w:t>
      </w:r>
      <w:r>
        <w:tab/>
        <w:t>3.0</w:t>
      </w:r>
      <w:r>
        <w:tab/>
      </w:r>
      <w:r>
        <w:rPr>
          <w:rFonts w:hint="eastAsia"/>
        </w:rPr>
        <w:t xml:space="preserve">   </w:t>
      </w:r>
    </w:p>
    <w:p w:rsidR="00AE4EBC" w:rsidRDefault="00AE4EBC" w:rsidP="00AE4EBC">
      <w:r>
        <w:t>C.</w:t>
      </w:r>
      <w:r>
        <w:tab/>
        <w:t>4.0</w:t>
      </w:r>
      <w:r>
        <w:tab/>
      </w:r>
      <w:r>
        <w:rPr>
          <w:rFonts w:hint="eastAsia"/>
        </w:rPr>
        <w:t xml:space="preserve">  </w:t>
      </w:r>
    </w:p>
    <w:p w:rsidR="00AE4EBC" w:rsidRDefault="00AE4EBC" w:rsidP="00AE4EBC">
      <w:r>
        <w:t>D.</w:t>
      </w:r>
      <w:r>
        <w:tab/>
        <w:t>5.0</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4@</w:t>
      </w:r>
      <w:r>
        <w:rPr>
          <w:rFonts w:hint="eastAsia"/>
        </w:rPr>
        <w:t>在</w:t>
      </w:r>
      <w:r>
        <w:t>500kV</w:t>
      </w:r>
      <w:r>
        <w:rPr>
          <w:rFonts w:hint="eastAsia"/>
        </w:rPr>
        <w:t>带电线路杆塔上工作，作业人员活动范围及其所携带的工具、材料等，与带电导线最小安全距离不准小于（</w:t>
      </w:r>
      <w:r>
        <w:rPr>
          <w:rFonts w:hint="eastAsia"/>
        </w:rPr>
        <w:t xml:space="preserve">   </w:t>
      </w:r>
      <w:r>
        <w:rPr>
          <w:rFonts w:hint="eastAsia"/>
        </w:rPr>
        <w:t>）</w:t>
      </w:r>
      <w:r>
        <w:t>m</w:t>
      </w:r>
      <w:r>
        <w:rPr>
          <w:rFonts w:hint="eastAsia"/>
        </w:rPr>
        <w:t>。</w:t>
      </w:r>
    </w:p>
    <w:p w:rsidR="00AE4EBC" w:rsidRDefault="00AE4EBC" w:rsidP="00AE4EBC">
      <w:r>
        <w:lastRenderedPageBreak/>
        <w:t>A.</w:t>
      </w:r>
      <w:r>
        <w:tab/>
        <w:t>3.0</w:t>
      </w:r>
      <w:r>
        <w:tab/>
      </w:r>
      <w:r>
        <w:rPr>
          <w:rFonts w:hint="eastAsia"/>
        </w:rPr>
        <w:t xml:space="preserve">   </w:t>
      </w:r>
    </w:p>
    <w:p w:rsidR="00AE4EBC" w:rsidRDefault="00AE4EBC" w:rsidP="00AE4EBC">
      <w:r>
        <w:t>B.</w:t>
      </w:r>
      <w:r>
        <w:tab/>
        <w:t>4.0</w:t>
      </w:r>
      <w:r>
        <w:rPr>
          <w:rFonts w:hint="eastAsia"/>
        </w:rPr>
        <w:t xml:space="preserve">  </w:t>
      </w:r>
      <w:r>
        <w:tab/>
      </w:r>
    </w:p>
    <w:p w:rsidR="00AE4EBC" w:rsidRDefault="00AE4EBC" w:rsidP="00AE4EBC">
      <w:r>
        <w:t>C.</w:t>
      </w:r>
      <w:r>
        <w:tab/>
        <w:t>5.0</w:t>
      </w:r>
      <w:r>
        <w:rPr>
          <w:rFonts w:hint="eastAsia"/>
        </w:rPr>
        <w:t xml:space="preserve">  </w:t>
      </w:r>
      <w:r>
        <w:tab/>
      </w:r>
    </w:p>
    <w:p w:rsidR="00AE4EBC" w:rsidRDefault="00AE4EBC" w:rsidP="00AE4EBC">
      <w:r>
        <w:t>D.</w:t>
      </w:r>
      <w:r>
        <w:tab/>
        <w:t>8.0</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5@</w:t>
      </w:r>
      <w:r>
        <w:rPr>
          <w:rFonts w:hint="eastAsia"/>
        </w:rPr>
        <w:t>在</w:t>
      </w:r>
      <w:r>
        <w:t>10kV</w:t>
      </w:r>
      <w:r>
        <w:rPr>
          <w:rFonts w:hint="eastAsia"/>
        </w:rPr>
        <w:t>及以下的带电杆塔上进行工作，作业人员距最下层带电导线的垂直距离不准小于（</w:t>
      </w:r>
      <w:r>
        <w:tab/>
      </w:r>
      <w:r>
        <w:rPr>
          <w:rFonts w:hint="eastAsia"/>
        </w:rPr>
        <w:t>）</w:t>
      </w:r>
      <w:r>
        <w:t>m</w:t>
      </w:r>
      <w:r>
        <w:rPr>
          <w:rFonts w:hint="eastAsia"/>
        </w:rPr>
        <w:t>。</w:t>
      </w:r>
    </w:p>
    <w:p w:rsidR="00AE4EBC" w:rsidRDefault="00AE4EBC" w:rsidP="00AE4EBC">
      <w:r>
        <w:t>A.0.35</w:t>
      </w:r>
      <w:r>
        <w:tab/>
      </w:r>
      <w:r>
        <w:rPr>
          <w:rFonts w:hint="eastAsia"/>
        </w:rPr>
        <w:t xml:space="preserve">   </w:t>
      </w:r>
    </w:p>
    <w:p w:rsidR="00AE4EBC" w:rsidRDefault="00AE4EBC" w:rsidP="00AE4EBC">
      <w:r>
        <w:t>B.0.6</w:t>
      </w:r>
      <w:r>
        <w:rPr>
          <w:rFonts w:hint="eastAsia"/>
        </w:rPr>
        <w:t xml:space="preserve">    </w:t>
      </w:r>
    </w:p>
    <w:p w:rsidR="00AE4EBC" w:rsidRDefault="00AE4EBC" w:rsidP="00AE4EBC">
      <w:r>
        <w:t>C.0.7</w:t>
      </w:r>
      <w:r>
        <w:rPr>
          <w:rFonts w:hint="eastAsia"/>
        </w:rPr>
        <w:t xml:space="preserve">    </w:t>
      </w:r>
      <w:r>
        <w:tab/>
      </w:r>
    </w:p>
    <w:p w:rsidR="00AE4EBC" w:rsidRDefault="00AE4EBC" w:rsidP="00AE4EBC">
      <w:r>
        <w:t>D.1.0</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6@</w:t>
      </w:r>
      <w:r>
        <w:rPr>
          <w:rFonts w:hint="eastAsia"/>
        </w:rPr>
        <w:t>运行中的高压直流输电系统的直流接地极线路和接地极应视为带电线路。各种工作情况下，邻近运行中的直流接地极线路导线的最小安全距离按（</w:t>
      </w:r>
      <w:r>
        <w:tab/>
      </w:r>
      <w:r>
        <w:rPr>
          <w:rFonts w:hint="eastAsia"/>
        </w:rPr>
        <w:t xml:space="preserve">  </w:t>
      </w:r>
      <w:r>
        <w:rPr>
          <w:rFonts w:hint="eastAsia"/>
        </w:rPr>
        <w:t>）</w:t>
      </w:r>
      <w:r>
        <w:t>kV</w:t>
      </w:r>
      <w:r>
        <w:rPr>
          <w:rFonts w:hint="eastAsia"/>
        </w:rPr>
        <w:t>直流电压等级控制。</w:t>
      </w:r>
    </w:p>
    <w:p w:rsidR="00AE4EBC" w:rsidRDefault="00AE4EBC" w:rsidP="00AE4EBC">
      <w:r>
        <w:t>A.</w:t>
      </w:r>
      <w:r>
        <w:rPr>
          <w:rFonts w:hint="eastAsia"/>
        </w:rPr>
        <w:t>±</w:t>
      </w:r>
      <w:r>
        <w:t>50</w:t>
      </w:r>
      <w:r>
        <w:tab/>
      </w:r>
      <w:r>
        <w:rPr>
          <w:rFonts w:hint="eastAsia"/>
        </w:rPr>
        <w:t xml:space="preserve">   </w:t>
      </w:r>
    </w:p>
    <w:p w:rsidR="00AE4EBC" w:rsidRDefault="00AE4EBC" w:rsidP="00AE4EBC">
      <w:r>
        <w:t>B.</w:t>
      </w:r>
      <w:r>
        <w:rPr>
          <w:rFonts w:hint="eastAsia"/>
        </w:rPr>
        <w:t>±</w:t>
      </w:r>
      <w:r>
        <w:t>400</w:t>
      </w:r>
      <w:r>
        <w:rPr>
          <w:rFonts w:hint="eastAsia"/>
        </w:rPr>
        <w:t xml:space="preserve">   </w:t>
      </w:r>
    </w:p>
    <w:p w:rsidR="00AE4EBC" w:rsidRDefault="00AE4EBC" w:rsidP="00AE4EBC">
      <w:r>
        <w:t>C.</w:t>
      </w:r>
      <w:r>
        <w:rPr>
          <w:rFonts w:hint="eastAsia"/>
        </w:rPr>
        <w:t>±</w:t>
      </w:r>
      <w:r>
        <w:t>500</w:t>
      </w:r>
      <w:r>
        <w:tab/>
      </w:r>
    </w:p>
    <w:p w:rsidR="00AE4EBC" w:rsidRDefault="00AE4EBC" w:rsidP="00AE4EBC">
      <w:r>
        <w:t>D.</w:t>
      </w:r>
      <w:r>
        <w:rPr>
          <w:rFonts w:hint="eastAsia"/>
        </w:rPr>
        <w:t>±</w:t>
      </w:r>
      <w:r>
        <w:t>660</w:t>
      </w:r>
    </w:p>
    <w:p w:rsidR="00AE4EBC" w:rsidRDefault="00AE4EBC" w:rsidP="00AE4EBC">
      <w:r>
        <w:rPr>
          <w:rFonts w:hint="eastAsia"/>
        </w:rPr>
        <w:t>答案：</w:t>
      </w:r>
      <w:r>
        <w:rPr>
          <w:rFonts w:hint="eastAsia"/>
        </w:rPr>
        <w:t>A</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7@</w:t>
      </w:r>
      <w:r>
        <w:rPr>
          <w:rFonts w:hint="eastAsia"/>
        </w:rPr>
        <w:t>邻近或交叉其他</w:t>
      </w:r>
      <w:r>
        <w:t>220kV</w:t>
      </w:r>
      <w:r>
        <w:rPr>
          <w:rFonts w:hint="eastAsia"/>
        </w:rPr>
        <w:t>电力线工作的安全距离为</w:t>
      </w:r>
    </w:p>
    <w:p w:rsidR="00AE4EBC" w:rsidRDefault="00AE4EBC" w:rsidP="00AE4EBC">
      <w:r>
        <w:t>(</w:t>
      </w:r>
      <w:r>
        <w:rPr>
          <w:rFonts w:hint="eastAsia"/>
        </w:rPr>
        <w:t xml:space="preserve">   </w:t>
      </w:r>
      <w:r>
        <w:t>)m</w:t>
      </w:r>
      <w:r>
        <w:rPr>
          <w:rFonts w:hint="eastAsia"/>
        </w:rPr>
        <w:t>。</w:t>
      </w:r>
    </w:p>
    <w:p w:rsidR="00AE4EBC" w:rsidRDefault="00AE4EBC" w:rsidP="00AE4EBC">
      <w:r>
        <w:t>A.1.8</w:t>
      </w:r>
      <w:r>
        <w:tab/>
      </w:r>
      <w:r>
        <w:rPr>
          <w:rFonts w:hint="eastAsia"/>
        </w:rPr>
        <w:t xml:space="preserve"> </w:t>
      </w:r>
    </w:p>
    <w:p w:rsidR="00AE4EBC" w:rsidRDefault="00AE4EBC" w:rsidP="00AE4EBC">
      <w:r>
        <w:t>B.2.1</w:t>
      </w:r>
      <w:r>
        <w:tab/>
      </w:r>
      <w:r>
        <w:rPr>
          <w:rFonts w:hint="eastAsia"/>
        </w:rPr>
        <w:t xml:space="preserve">   </w:t>
      </w:r>
    </w:p>
    <w:p w:rsidR="00AE4EBC" w:rsidRDefault="00AE4EBC" w:rsidP="00AE4EBC">
      <w:r>
        <w:t>C.3.0</w:t>
      </w:r>
      <w:r>
        <w:tab/>
      </w:r>
      <w:r>
        <w:rPr>
          <w:rFonts w:hint="eastAsia"/>
        </w:rPr>
        <w:t xml:space="preserve">  </w:t>
      </w:r>
    </w:p>
    <w:p w:rsidR="00AE4EBC" w:rsidRDefault="00AE4EBC" w:rsidP="00AE4EBC">
      <w:r>
        <w:t>D.4.0</w:t>
      </w:r>
    </w:p>
    <w:p w:rsidR="00AE4EBC" w:rsidRDefault="00AE4EBC" w:rsidP="00AE4EBC">
      <w:r>
        <w:rPr>
          <w:rFonts w:hint="eastAsia"/>
        </w:rPr>
        <w:t>答案：</w:t>
      </w:r>
      <w:r>
        <w:rPr>
          <w:rFonts w:hint="eastAsia"/>
        </w:rPr>
        <w:t>D</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8@</w:t>
      </w:r>
      <w:r>
        <w:rPr>
          <w:rFonts w:hint="eastAsia"/>
        </w:rPr>
        <w:t>邻近或交叉其他</w:t>
      </w:r>
      <w:r>
        <w:t>66</w:t>
      </w:r>
      <w:r>
        <w:rPr>
          <w:rFonts w:hint="eastAsia"/>
        </w:rPr>
        <w:t>、</w:t>
      </w:r>
      <w:r>
        <w:rPr>
          <w:rFonts w:hint="eastAsia"/>
        </w:rPr>
        <w:t>110</w:t>
      </w:r>
      <w:r>
        <w:t>kV</w:t>
      </w:r>
      <w:r>
        <w:rPr>
          <w:rFonts w:hint="eastAsia"/>
        </w:rPr>
        <w:t>电力线工作的安全距离为（</w:t>
      </w:r>
      <w:r>
        <w:tab/>
      </w:r>
      <w:r>
        <w:t>）</w:t>
      </w:r>
      <w:r>
        <w:rPr>
          <w:rFonts w:hint="eastAsia"/>
        </w:rPr>
        <w:t>M</w:t>
      </w:r>
    </w:p>
    <w:p w:rsidR="00AE4EBC" w:rsidRDefault="00AE4EBC" w:rsidP="00AE4EBC">
      <w:r>
        <w:t>A.1.0</w:t>
      </w:r>
      <w:r>
        <w:tab/>
      </w:r>
    </w:p>
    <w:p w:rsidR="00AE4EBC" w:rsidRDefault="00AE4EBC" w:rsidP="00AE4EBC">
      <w:r>
        <w:t>B.2.0</w:t>
      </w:r>
      <w:r>
        <w:tab/>
      </w:r>
      <w:r>
        <w:rPr>
          <w:rFonts w:hint="eastAsia"/>
        </w:rPr>
        <w:t xml:space="preserve">  </w:t>
      </w:r>
    </w:p>
    <w:p w:rsidR="00AE4EBC" w:rsidRDefault="00AE4EBC" w:rsidP="00AE4EBC">
      <w:r>
        <w:t>C.3.0</w:t>
      </w:r>
      <w:r>
        <w:tab/>
      </w:r>
      <w:r>
        <w:rPr>
          <w:rFonts w:hint="eastAsia"/>
        </w:rPr>
        <w:t xml:space="preserve">  </w:t>
      </w:r>
    </w:p>
    <w:p w:rsidR="00AE4EBC" w:rsidRDefault="00AE4EBC" w:rsidP="00AE4EBC">
      <w:r>
        <w:t>D.4.0</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AE4EBC" w:rsidP="00AE4EBC">
      <w:r>
        <w:rPr>
          <w:rFonts w:hint="eastAsia"/>
        </w:rPr>
        <w:t>1</w:t>
      </w:r>
      <w:r w:rsidR="00960989">
        <w:rPr>
          <w:rFonts w:hint="eastAsia"/>
        </w:rPr>
        <w:t>4</w:t>
      </w:r>
      <w:r>
        <w:rPr>
          <w:rFonts w:hint="eastAsia"/>
        </w:rPr>
        <w:t>9@</w:t>
      </w:r>
      <w:r>
        <w:rPr>
          <w:rFonts w:hint="eastAsia"/>
        </w:rPr>
        <w:t>邻近或交叉其他</w:t>
      </w:r>
      <w:r>
        <w:t>330kV</w:t>
      </w:r>
      <w:r>
        <w:rPr>
          <w:rFonts w:hint="eastAsia"/>
        </w:rPr>
        <w:t>电力线工作的安全距离为</w:t>
      </w:r>
    </w:p>
    <w:p w:rsidR="00AE4EBC" w:rsidRDefault="00AE4EBC" w:rsidP="00AE4EBC">
      <w:r>
        <w:rPr>
          <w:rFonts w:hint="eastAsia"/>
        </w:rPr>
        <w:t xml:space="preserve">(    </w:t>
      </w:r>
      <w:r>
        <w:t>)m</w:t>
      </w:r>
      <w:r>
        <w:rPr>
          <w:rFonts w:hint="eastAsia"/>
        </w:rPr>
        <w:t>。</w:t>
      </w:r>
    </w:p>
    <w:p w:rsidR="00AE4EBC" w:rsidRDefault="00AE4EBC" w:rsidP="00AE4EBC">
      <w:r>
        <w:lastRenderedPageBreak/>
        <w:t>A.3.0</w:t>
      </w:r>
      <w:r>
        <w:tab/>
      </w:r>
    </w:p>
    <w:p w:rsidR="00AE4EBC" w:rsidRDefault="00AE4EBC" w:rsidP="00AE4EBC">
      <w:r>
        <w:t>B.4.0</w:t>
      </w:r>
      <w:r>
        <w:tab/>
      </w:r>
      <w:r>
        <w:rPr>
          <w:rFonts w:hint="eastAsia"/>
        </w:rPr>
        <w:t xml:space="preserve">    </w:t>
      </w:r>
    </w:p>
    <w:p w:rsidR="00AE4EBC" w:rsidRDefault="00AE4EBC" w:rsidP="00AE4EBC">
      <w:r>
        <w:t>C.5.0</w:t>
      </w:r>
      <w:r>
        <w:tab/>
      </w:r>
      <w:r>
        <w:rPr>
          <w:rFonts w:hint="eastAsia"/>
        </w:rPr>
        <w:t xml:space="preserve">   </w:t>
      </w:r>
    </w:p>
    <w:p w:rsidR="00AE4EBC" w:rsidRDefault="00AE4EBC" w:rsidP="00AE4EBC">
      <w:r>
        <w:t>D.6.0</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150</w:t>
      </w:r>
      <w:r w:rsidR="00AE4EBC">
        <w:rPr>
          <w:rFonts w:hint="eastAsia"/>
        </w:rPr>
        <w:t>@</w:t>
      </w:r>
      <w:r w:rsidR="00AE4EBC">
        <w:rPr>
          <w:rFonts w:hint="eastAsia"/>
        </w:rPr>
        <w:t>邻近或交叉其他</w:t>
      </w:r>
      <w:r w:rsidR="00AE4EBC">
        <w:t>500kV</w:t>
      </w:r>
      <w:r w:rsidR="00AE4EBC">
        <w:rPr>
          <w:rFonts w:hint="eastAsia"/>
        </w:rPr>
        <w:t>电力线工作的安全距离为</w:t>
      </w:r>
    </w:p>
    <w:p w:rsidR="00AE4EBC" w:rsidRDefault="00AE4EBC" w:rsidP="00AE4EBC">
      <w:r>
        <w:t>(</w:t>
      </w:r>
      <w:r>
        <w:tab/>
      </w:r>
      <w:r>
        <w:rPr>
          <w:rFonts w:hint="eastAsia"/>
        </w:rPr>
        <w:t xml:space="preserve">   </w:t>
      </w:r>
      <w:r>
        <w:t>)m</w:t>
      </w:r>
      <w:r>
        <w:rPr>
          <w:rFonts w:hint="eastAsia"/>
        </w:rPr>
        <w:t>。</w:t>
      </w:r>
    </w:p>
    <w:p w:rsidR="00AE4EBC" w:rsidRDefault="00AE4EBC" w:rsidP="00AE4EBC">
      <w:r>
        <w:t>A.4.0</w:t>
      </w:r>
      <w:r>
        <w:tab/>
      </w:r>
      <w:r>
        <w:rPr>
          <w:rFonts w:hint="eastAsia"/>
        </w:rPr>
        <w:t xml:space="preserve">  </w:t>
      </w:r>
    </w:p>
    <w:p w:rsidR="00AE4EBC" w:rsidRDefault="00AE4EBC" w:rsidP="00AE4EBC">
      <w:r>
        <w:t>B.5.0</w:t>
      </w:r>
      <w:r>
        <w:tab/>
      </w:r>
      <w:r>
        <w:rPr>
          <w:rFonts w:hint="eastAsia"/>
        </w:rPr>
        <w:t xml:space="preserve">   </w:t>
      </w:r>
    </w:p>
    <w:p w:rsidR="00AE4EBC" w:rsidRDefault="00AE4EBC" w:rsidP="00AE4EBC">
      <w:r>
        <w:t>C.6.0</w:t>
      </w:r>
      <w:r>
        <w:tab/>
      </w:r>
      <w:r>
        <w:rPr>
          <w:rFonts w:hint="eastAsia"/>
        </w:rPr>
        <w:t xml:space="preserve">   </w:t>
      </w:r>
    </w:p>
    <w:p w:rsidR="00AE4EBC" w:rsidRDefault="00AE4EBC" w:rsidP="00AE4EBC">
      <w:r>
        <w:t>D.7.0</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15</w:t>
      </w:r>
      <w:r w:rsidR="00AE4EBC">
        <w:rPr>
          <w:rFonts w:hint="eastAsia"/>
        </w:rPr>
        <w:t>1@</w:t>
      </w:r>
      <w:r w:rsidR="00AE4EBC">
        <w:rPr>
          <w:rFonts w:hint="eastAsia"/>
        </w:rPr>
        <w:t>邻近或交叉其他±</w:t>
      </w:r>
      <w:r w:rsidR="00AE4EBC">
        <w:t>500kV</w:t>
      </w:r>
      <w:r w:rsidR="00AE4EBC">
        <w:rPr>
          <w:rFonts w:hint="eastAsia"/>
        </w:rPr>
        <w:t>电力线工作的安全距离</w:t>
      </w:r>
    </w:p>
    <w:p w:rsidR="00AE4EBC" w:rsidRDefault="00AE4EBC" w:rsidP="00AE4EBC">
      <w:r>
        <w:rPr>
          <w:rFonts w:hint="eastAsia"/>
        </w:rPr>
        <w:t>为（</w:t>
      </w:r>
      <w:r>
        <w:tab/>
      </w:r>
      <w:r>
        <w:rPr>
          <w:rFonts w:hint="eastAsia"/>
        </w:rPr>
        <w:t>）</w:t>
      </w:r>
      <w:r>
        <w:t>m.</w:t>
      </w:r>
    </w:p>
    <w:p w:rsidR="00AE4EBC" w:rsidRDefault="00AE4EBC" w:rsidP="00AE4EBC">
      <w:r>
        <w:t>A.7.8</w:t>
      </w:r>
      <w:r>
        <w:tab/>
      </w:r>
      <w:r>
        <w:rPr>
          <w:rFonts w:hint="eastAsia"/>
        </w:rPr>
        <w:t xml:space="preserve"> </w:t>
      </w:r>
    </w:p>
    <w:p w:rsidR="00AE4EBC" w:rsidRDefault="00AE4EBC" w:rsidP="00AE4EBC">
      <w:r>
        <w:t>B.8.2</w:t>
      </w:r>
      <w:r>
        <w:rPr>
          <w:rFonts w:hint="eastAsia"/>
        </w:rPr>
        <w:t xml:space="preserve">    </w:t>
      </w:r>
      <w:r>
        <w:tab/>
      </w:r>
    </w:p>
    <w:p w:rsidR="00AE4EBC" w:rsidRDefault="00AE4EBC" w:rsidP="00AE4EBC">
      <w:r>
        <w:t>C.10</w:t>
      </w:r>
      <w:r>
        <w:rPr>
          <w:rFonts w:hint="eastAsia"/>
        </w:rPr>
        <w:t xml:space="preserve">  </w:t>
      </w:r>
      <w:r>
        <w:tab/>
      </w:r>
    </w:p>
    <w:p w:rsidR="00AE4EBC" w:rsidRDefault="00AE4EBC" w:rsidP="00AE4EBC">
      <w:r>
        <w:t>D.11.1</w:t>
      </w:r>
    </w:p>
    <w:p w:rsidR="00AE4EBC" w:rsidRDefault="00AE4EBC" w:rsidP="00AE4EBC">
      <w:r>
        <w:rPr>
          <w:rFonts w:hint="eastAsia"/>
        </w:rPr>
        <w:t>答案：</w:t>
      </w:r>
      <w:r>
        <w:rPr>
          <w:rFonts w:hint="eastAsia"/>
        </w:rPr>
        <w:t>A</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15</w:t>
      </w:r>
      <w:r w:rsidR="00AE4EBC">
        <w:rPr>
          <w:rFonts w:hint="eastAsia"/>
        </w:rPr>
        <w:t>2@</w:t>
      </w:r>
      <w:r w:rsidR="00AE4EBC">
        <w:rPr>
          <w:rFonts w:hint="eastAsia"/>
        </w:rPr>
        <w:t>停电检修的线路如与另一回带电线路相交叉或接近，以致工作时人员和工器具可能和另一回导线接触或接近至表</w:t>
      </w:r>
      <w:r w:rsidR="00AE4EBC">
        <w:t>4</w:t>
      </w:r>
      <w:r w:rsidR="00AE4EBC">
        <w:rPr>
          <w:rFonts w:hint="eastAsia"/>
        </w:rPr>
        <w:t>规定的安全距离以内，则另一回线路也应（</w:t>
      </w:r>
      <w:r w:rsidR="00AE4EBC">
        <w:tab/>
      </w:r>
      <w:r w:rsidR="00AE4EBC">
        <w:rPr>
          <w:rFonts w:hint="eastAsia"/>
        </w:rPr>
        <w:t>）</w:t>
      </w:r>
      <w:r w:rsidR="00AE4EBC">
        <w:t>.</w:t>
      </w:r>
    </w:p>
    <w:p w:rsidR="00AE4EBC" w:rsidRDefault="00AE4EBC" w:rsidP="00AE4EBC">
      <w:r>
        <w:t>A.</w:t>
      </w:r>
      <w:r>
        <w:rPr>
          <w:rFonts w:hint="eastAsia"/>
        </w:rPr>
        <w:t>停电</w:t>
      </w:r>
      <w:r>
        <w:tab/>
      </w:r>
      <w:r>
        <w:rPr>
          <w:rFonts w:hint="eastAsia"/>
        </w:rPr>
        <w:t xml:space="preserve">         </w:t>
      </w:r>
    </w:p>
    <w:p w:rsidR="00AE4EBC" w:rsidRDefault="00AE4EBC" w:rsidP="00AE4EBC">
      <w:r>
        <w:t>B.</w:t>
      </w:r>
      <w:r>
        <w:rPr>
          <w:rFonts w:hint="eastAsia"/>
        </w:rPr>
        <w:t>接地</w:t>
      </w:r>
    </w:p>
    <w:p w:rsidR="00AE4EBC" w:rsidRDefault="00AE4EBC" w:rsidP="00AE4EBC">
      <w:r>
        <w:t>C.</w:t>
      </w:r>
      <w:r>
        <w:rPr>
          <w:rFonts w:hint="eastAsia"/>
        </w:rPr>
        <w:t>停电并予接地</w:t>
      </w:r>
      <w:r>
        <w:rPr>
          <w:rFonts w:hint="eastAsia"/>
        </w:rPr>
        <w:t xml:space="preserve">   </w:t>
      </w:r>
      <w:r>
        <w:tab/>
      </w:r>
    </w:p>
    <w:p w:rsidR="00AE4EBC" w:rsidRDefault="00AE4EBC" w:rsidP="00AE4EBC">
      <w:r>
        <w:t>D.</w:t>
      </w:r>
      <w:r>
        <w:rPr>
          <w:rFonts w:hint="eastAsia"/>
        </w:rPr>
        <w:t>停用重合闸</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15</w:t>
      </w:r>
      <w:r w:rsidR="00AE4EBC">
        <w:rPr>
          <w:rFonts w:hint="eastAsia"/>
        </w:rPr>
        <w:t>3@</w:t>
      </w:r>
      <w:r w:rsidR="00AE4EBC">
        <w:rPr>
          <w:rFonts w:hint="eastAsia"/>
        </w:rPr>
        <w:t>在邻近带电</w:t>
      </w:r>
      <w:r w:rsidR="00AE4EBC">
        <w:t>66kV</w:t>
      </w:r>
      <w:r w:rsidR="00AE4EBC">
        <w:rPr>
          <w:rFonts w:hint="eastAsia"/>
        </w:rPr>
        <w:t>线路进行工作时，人体、导线、施工机具等与带电导线的安全距离应为（</w:t>
      </w:r>
      <w:r w:rsidR="00AE4EBC">
        <w:tab/>
      </w:r>
      <w:r w:rsidR="00AE4EBC">
        <w:rPr>
          <w:rFonts w:hint="eastAsia"/>
        </w:rPr>
        <w:t>）</w:t>
      </w:r>
      <w:r w:rsidR="00AE4EBC">
        <w:t>m,</w:t>
      </w:r>
      <w:r w:rsidR="00AE4EBC">
        <w:rPr>
          <w:rFonts w:hint="eastAsia"/>
        </w:rPr>
        <w:t>牵引绳索和拉绳与带电导线的最小安全距离为（</w:t>
      </w:r>
      <w:r w:rsidR="00AE4EBC">
        <w:tab/>
      </w:r>
      <w:r w:rsidR="00AE4EBC">
        <w:rPr>
          <w:rFonts w:hint="eastAsia"/>
        </w:rPr>
        <w:t>）</w:t>
      </w:r>
      <w:r w:rsidR="00AE4EBC">
        <w:t>m.</w:t>
      </w:r>
    </w:p>
    <w:p w:rsidR="00AE4EBC" w:rsidRDefault="00AE4EBC" w:rsidP="00AE4EBC">
      <w:r>
        <w:t>A. 1</w:t>
      </w:r>
      <w:r>
        <w:rPr>
          <w:rFonts w:hint="eastAsia"/>
        </w:rPr>
        <w:t>；</w:t>
      </w:r>
      <w:r>
        <w:t>3</w:t>
      </w:r>
      <w:r>
        <w:tab/>
      </w:r>
      <w:r>
        <w:rPr>
          <w:rFonts w:hint="eastAsia"/>
        </w:rPr>
        <w:t xml:space="preserve">  </w:t>
      </w:r>
    </w:p>
    <w:p w:rsidR="00AE4EBC" w:rsidRDefault="00AE4EBC" w:rsidP="00AE4EBC">
      <w:r>
        <w:t>B. 2.5</w:t>
      </w:r>
      <w:r>
        <w:rPr>
          <w:rFonts w:hint="eastAsia"/>
        </w:rPr>
        <w:t>；</w:t>
      </w:r>
      <w:r>
        <w:t>4</w:t>
      </w:r>
      <w:r>
        <w:tab/>
      </w:r>
      <w:r>
        <w:rPr>
          <w:rFonts w:hint="eastAsia"/>
        </w:rPr>
        <w:t xml:space="preserve">  </w:t>
      </w:r>
    </w:p>
    <w:p w:rsidR="00AE4EBC" w:rsidRDefault="00AE4EBC" w:rsidP="00AE4EBC">
      <w:r>
        <w:t>C. 3; 4</w:t>
      </w:r>
      <w:r>
        <w:tab/>
      </w:r>
      <w:r>
        <w:rPr>
          <w:rFonts w:hint="eastAsia"/>
        </w:rPr>
        <w:t xml:space="preserve">  </w:t>
      </w:r>
    </w:p>
    <w:p w:rsidR="00AE4EBC" w:rsidRDefault="00AE4EBC" w:rsidP="00AE4EBC">
      <w:r>
        <w:t>D. 4; 5</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15</w:t>
      </w:r>
      <w:r w:rsidR="00AE4EBC">
        <w:rPr>
          <w:rFonts w:hint="eastAsia"/>
        </w:rPr>
        <w:t>4@</w:t>
      </w:r>
      <w:r w:rsidR="00AE4EBC">
        <w:rPr>
          <w:rFonts w:hint="eastAsia"/>
        </w:rPr>
        <w:t>在邻近带电</w:t>
      </w:r>
      <w:r w:rsidR="00AE4EBC">
        <w:rPr>
          <w:rFonts w:hint="eastAsia"/>
        </w:rPr>
        <w:t>110</w:t>
      </w:r>
      <w:r w:rsidR="00AE4EBC">
        <w:t>kV</w:t>
      </w:r>
      <w:r w:rsidR="00AE4EBC">
        <w:rPr>
          <w:rFonts w:hint="eastAsia"/>
        </w:rPr>
        <w:t>线路进行工作时，人体、导线、施工机具等与带电导线的安全距离</w:t>
      </w:r>
      <w:r w:rsidR="00AE4EBC">
        <w:rPr>
          <w:rFonts w:hint="eastAsia"/>
        </w:rPr>
        <w:lastRenderedPageBreak/>
        <w:t>应为（</w:t>
      </w:r>
      <w:r w:rsidR="00AE4EBC">
        <w:tab/>
      </w:r>
      <w:r w:rsidR="00AE4EBC">
        <w:rPr>
          <w:rFonts w:hint="eastAsia"/>
        </w:rPr>
        <w:t>）</w:t>
      </w:r>
      <w:r w:rsidR="00AE4EBC">
        <w:t>m,</w:t>
      </w:r>
      <w:r w:rsidR="00AE4EBC">
        <w:rPr>
          <w:rFonts w:hint="eastAsia"/>
        </w:rPr>
        <w:t>牵引绳索和拉绳与带电导线的最小安全距离为（</w:t>
      </w:r>
      <w:r w:rsidR="00AE4EBC">
        <w:tab/>
      </w:r>
      <w:r w:rsidR="00AE4EBC">
        <w:rPr>
          <w:rFonts w:hint="eastAsia"/>
        </w:rPr>
        <w:t xml:space="preserve">  </w:t>
      </w:r>
      <w:r w:rsidR="00AE4EBC">
        <w:rPr>
          <w:rFonts w:hint="eastAsia"/>
        </w:rPr>
        <w:t>）</w:t>
      </w:r>
      <w:r w:rsidR="00AE4EBC">
        <w:t>m</w:t>
      </w:r>
      <w:r w:rsidR="00AE4EBC">
        <w:rPr>
          <w:rFonts w:hint="eastAsia"/>
        </w:rPr>
        <w:t>。</w:t>
      </w:r>
    </w:p>
    <w:p w:rsidR="00AE4EBC" w:rsidRDefault="00AE4EBC" w:rsidP="00AE4EBC">
      <w:r>
        <w:t>A. 1; 3</w:t>
      </w:r>
      <w:r>
        <w:tab/>
      </w:r>
      <w:r>
        <w:rPr>
          <w:rFonts w:hint="eastAsia"/>
        </w:rPr>
        <w:t xml:space="preserve"> </w:t>
      </w:r>
    </w:p>
    <w:p w:rsidR="00AE4EBC" w:rsidRDefault="00AE4EBC" w:rsidP="00AE4EBC">
      <w:r>
        <w:t>B. 2.5</w:t>
      </w:r>
      <w:r>
        <w:rPr>
          <w:rFonts w:hint="eastAsia"/>
        </w:rPr>
        <w:t>；</w:t>
      </w:r>
      <w:r>
        <w:t>4</w:t>
      </w:r>
      <w:r>
        <w:rPr>
          <w:rFonts w:hint="eastAsia"/>
        </w:rPr>
        <w:t xml:space="preserve">   </w:t>
      </w:r>
      <w:r>
        <w:tab/>
      </w:r>
    </w:p>
    <w:p w:rsidR="00AE4EBC" w:rsidRDefault="00AE4EBC" w:rsidP="00AE4EBC">
      <w:r>
        <w:t>C. 3; 5</w:t>
      </w:r>
      <w:r>
        <w:rPr>
          <w:rFonts w:hint="eastAsia"/>
        </w:rPr>
        <w:t xml:space="preserve">     </w:t>
      </w:r>
      <w:r>
        <w:tab/>
      </w:r>
    </w:p>
    <w:p w:rsidR="00AE4EBC" w:rsidRDefault="00AE4EBC" w:rsidP="00AE4EBC">
      <w:r>
        <w:t>D. 4; 6</w:t>
      </w:r>
    </w:p>
    <w:p w:rsidR="00AE4EBC" w:rsidRDefault="00AE4EBC" w:rsidP="00AE4EBC">
      <w:r>
        <w:rPr>
          <w:rFonts w:hint="eastAsia"/>
        </w:rPr>
        <w:t>答案：</w:t>
      </w:r>
      <w:r>
        <w:rPr>
          <w:rFonts w:hint="eastAsia"/>
        </w:rPr>
        <w:t>C</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15</w:t>
      </w:r>
      <w:r w:rsidR="00AE4EBC">
        <w:rPr>
          <w:rFonts w:hint="eastAsia"/>
        </w:rPr>
        <w:t>5@</w:t>
      </w:r>
      <w:r w:rsidR="00AE4EBC">
        <w:rPr>
          <w:rFonts w:hint="eastAsia"/>
        </w:rPr>
        <w:t>在邻近带电</w:t>
      </w:r>
      <w:r w:rsidR="00AE4EBC">
        <w:t>220kV</w:t>
      </w:r>
      <w:r w:rsidR="00AE4EBC">
        <w:rPr>
          <w:rFonts w:hint="eastAsia"/>
        </w:rPr>
        <w:t>线路进行工作时，人体、导线、施工机具等与带电导线的安全距离应为（</w:t>
      </w:r>
      <w:r w:rsidR="00AE4EBC">
        <w:tab/>
      </w:r>
      <w:r w:rsidR="00AE4EBC">
        <w:rPr>
          <w:rFonts w:hint="eastAsia"/>
        </w:rPr>
        <w:t>）</w:t>
      </w:r>
      <w:r w:rsidR="00AE4EBC">
        <w:t>m</w:t>
      </w:r>
      <w:r w:rsidR="00AE4EBC">
        <w:rPr>
          <w:rFonts w:hint="eastAsia"/>
        </w:rPr>
        <w:t>，牵引绳索和拉绳与带电导线的最小安全距离为（</w:t>
      </w:r>
      <w:r w:rsidR="00AE4EBC">
        <w:tab/>
      </w:r>
      <w:r w:rsidR="00AE4EBC">
        <w:rPr>
          <w:rFonts w:hint="eastAsia"/>
        </w:rPr>
        <w:t>）</w:t>
      </w:r>
      <w:r w:rsidR="00AE4EBC">
        <w:t>m</w:t>
      </w:r>
      <w:r w:rsidR="00AE4EBC">
        <w:rPr>
          <w:rFonts w:hint="eastAsia"/>
        </w:rPr>
        <w:t>。</w:t>
      </w:r>
    </w:p>
    <w:p w:rsidR="00AE4EBC" w:rsidRDefault="00AE4EBC" w:rsidP="00AE4EBC">
      <w:pPr>
        <w:jc w:val="left"/>
      </w:pPr>
      <w:r>
        <w:t>A. 4;6</w:t>
      </w:r>
      <w:r>
        <w:tab/>
      </w:r>
      <w:r>
        <w:rPr>
          <w:rFonts w:hint="eastAsia"/>
        </w:rPr>
        <w:t xml:space="preserve">     </w:t>
      </w:r>
    </w:p>
    <w:p w:rsidR="00AE4EBC" w:rsidRDefault="00AE4EBC" w:rsidP="00AE4EBC">
      <w:pPr>
        <w:jc w:val="left"/>
      </w:pPr>
      <w:r>
        <w:t>B.5</w:t>
      </w:r>
      <w:r>
        <w:rPr>
          <w:rFonts w:hint="eastAsia"/>
        </w:rPr>
        <w:t>；</w:t>
      </w:r>
      <w:r>
        <w:t>7</w:t>
      </w:r>
      <w:r>
        <w:tab/>
      </w:r>
      <w:r>
        <w:rPr>
          <w:rFonts w:hint="eastAsia"/>
        </w:rPr>
        <w:t xml:space="preserve">  </w:t>
      </w:r>
    </w:p>
    <w:p w:rsidR="00AE4EBC" w:rsidRDefault="00AE4EBC" w:rsidP="00AE4EBC">
      <w:pPr>
        <w:jc w:val="left"/>
      </w:pPr>
      <w:r>
        <w:t>C.6;8.5</w:t>
      </w:r>
      <w:r>
        <w:rPr>
          <w:rFonts w:hint="eastAsia"/>
        </w:rPr>
        <w:t xml:space="preserve">    </w:t>
      </w:r>
      <w:r>
        <w:tab/>
      </w:r>
    </w:p>
    <w:p w:rsidR="00AE4EBC" w:rsidRDefault="00AE4EBC" w:rsidP="00AE4EBC">
      <w:pPr>
        <w:jc w:val="left"/>
      </w:pPr>
      <w:r>
        <w:t>D.7; 9</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15</w:t>
      </w:r>
      <w:r w:rsidR="00AE4EBC">
        <w:rPr>
          <w:rFonts w:hint="eastAsia"/>
        </w:rPr>
        <w:t>6@</w:t>
      </w:r>
      <w:r w:rsidR="00AE4EBC">
        <w:rPr>
          <w:rFonts w:hint="eastAsia"/>
        </w:rPr>
        <w:t>在邻近带电</w:t>
      </w:r>
      <w:r w:rsidR="00AE4EBC">
        <w:t>330kV</w:t>
      </w:r>
      <w:r w:rsidR="00AE4EBC">
        <w:rPr>
          <w:rFonts w:hint="eastAsia"/>
        </w:rPr>
        <w:t>线路进行工作时，人体、导线、施工机具等与带电导线的安全距离应为（</w:t>
      </w:r>
      <w:r w:rsidR="00AE4EBC">
        <w:tab/>
      </w:r>
      <w:r w:rsidR="00AE4EBC">
        <w:rPr>
          <w:rFonts w:hint="eastAsia"/>
        </w:rPr>
        <w:t>）</w:t>
      </w:r>
      <w:r w:rsidR="00AE4EBC">
        <w:t>m</w:t>
      </w:r>
      <w:r w:rsidR="00AE4EBC">
        <w:rPr>
          <w:rFonts w:hint="eastAsia"/>
        </w:rPr>
        <w:t>，牵引绳索和拉绳与带电导线的最小安全距离为（</w:t>
      </w:r>
      <w:r w:rsidR="00AE4EBC">
        <w:tab/>
      </w:r>
      <w:r w:rsidR="00AE4EBC">
        <w:rPr>
          <w:rFonts w:hint="eastAsia"/>
        </w:rPr>
        <w:t>）</w:t>
      </w:r>
      <w:r w:rsidR="00AE4EBC">
        <w:t>m</w:t>
      </w:r>
      <w:r w:rsidR="00AE4EBC">
        <w:rPr>
          <w:rFonts w:hint="eastAsia"/>
        </w:rPr>
        <w:t>。</w:t>
      </w:r>
    </w:p>
    <w:p w:rsidR="00AE4EBC" w:rsidRDefault="00AE4EBC" w:rsidP="00AE4EBC">
      <w:pPr>
        <w:jc w:val="left"/>
      </w:pPr>
      <w:r>
        <w:t>A.4;6</w:t>
      </w:r>
      <w:r>
        <w:tab/>
      </w:r>
      <w:r>
        <w:rPr>
          <w:rFonts w:hint="eastAsia"/>
        </w:rPr>
        <w:t xml:space="preserve">  </w:t>
      </w:r>
    </w:p>
    <w:p w:rsidR="00AE4EBC" w:rsidRDefault="00AE4EBC" w:rsidP="00AE4EBC">
      <w:pPr>
        <w:jc w:val="left"/>
      </w:pPr>
      <w:r>
        <w:t>B.5</w:t>
      </w:r>
      <w:r>
        <w:rPr>
          <w:rFonts w:hint="eastAsia"/>
        </w:rPr>
        <w:t>；</w:t>
      </w:r>
      <w:r>
        <w:t>7</w:t>
      </w:r>
      <w:r>
        <w:tab/>
      </w:r>
      <w:r>
        <w:rPr>
          <w:rFonts w:hint="eastAsia"/>
        </w:rPr>
        <w:t xml:space="preserve">   </w:t>
      </w:r>
    </w:p>
    <w:p w:rsidR="00AE4EBC" w:rsidRDefault="00AE4EBC" w:rsidP="00AE4EBC">
      <w:pPr>
        <w:jc w:val="left"/>
      </w:pPr>
      <w:r>
        <w:t>C.6;8</w:t>
      </w:r>
      <w:r>
        <w:tab/>
      </w:r>
      <w:r>
        <w:rPr>
          <w:rFonts w:hint="eastAsia"/>
        </w:rPr>
        <w:t xml:space="preserve">  </w:t>
      </w:r>
    </w:p>
    <w:p w:rsidR="00AE4EBC" w:rsidRDefault="00AE4EBC" w:rsidP="00AE4EBC">
      <w:pPr>
        <w:jc w:val="left"/>
      </w:pPr>
      <w:r>
        <w:t>D.7; 9</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15</w:t>
      </w:r>
      <w:r w:rsidR="00AE4EBC">
        <w:rPr>
          <w:rFonts w:hint="eastAsia"/>
        </w:rPr>
        <w:t>7@</w:t>
      </w:r>
      <w:r w:rsidR="00AE4EBC">
        <w:rPr>
          <w:rFonts w:hint="eastAsia"/>
        </w:rPr>
        <w:t>在邻近带电</w:t>
      </w:r>
      <w:r w:rsidR="00AE4EBC">
        <w:t>500kV</w:t>
      </w:r>
      <w:r w:rsidR="00AE4EBC">
        <w:rPr>
          <w:rFonts w:hint="eastAsia"/>
        </w:rPr>
        <w:t>线路进行工作时，人体、导线、施工机具等与带电导线的安全距离应为（</w:t>
      </w:r>
      <w:r w:rsidR="00AE4EBC">
        <w:tab/>
      </w:r>
      <w:r w:rsidR="00AE4EBC">
        <w:rPr>
          <w:rFonts w:hint="eastAsia"/>
        </w:rPr>
        <w:t>）</w:t>
      </w:r>
      <w:r w:rsidR="00AE4EBC">
        <w:t>m,</w:t>
      </w:r>
      <w:r w:rsidR="00AE4EBC">
        <w:rPr>
          <w:rFonts w:hint="eastAsia"/>
        </w:rPr>
        <w:t>牵引绳索和拉绳与带电导线的最小安全距离为（</w:t>
      </w:r>
      <w:r w:rsidR="00AE4EBC">
        <w:tab/>
      </w:r>
      <w:r w:rsidR="00AE4EBC">
        <w:rPr>
          <w:rFonts w:hint="eastAsia"/>
        </w:rPr>
        <w:t>）</w:t>
      </w:r>
      <w:r w:rsidR="00AE4EBC">
        <w:t>m</w:t>
      </w:r>
      <w:r w:rsidR="00AE4EBC">
        <w:rPr>
          <w:rFonts w:hint="eastAsia"/>
        </w:rPr>
        <w:t>。</w:t>
      </w:r>
    </w:p>
    <w:p w:rsidR="00AE4EBC" w:rsidRDefault="00AE4EBC" w:rsidP="00AE4EBC">
      <w:pPr>
        <w:jc w:val="left"/>
      </w:pPr>
      <w:r>
        <w:t>A.5;7</w:t>
      </w:r>
      <w:r>
        <w:tab/>
      </w:r>
      <w:r>
        <w:rPr>
          <w:rFonts w:hint="eastAsia"/>
        </w:rPr>
        <w:t xml:space="preserve">    </w:t>
      </w:r>
    </w:p>
    <w:p w:rsidR="00AE4EBC" w:rsidRDefault="00AE4EBC" w:rsidP="00AE4EBC">
      <w:pPr>
        <w:jc w:val="left"/>
      </w:pPr>
      <w:r>
        <w:t>B.6</w:t>
      </w:r>
      <w:r>
        <w:rPr>
          <w:rFonts w:hint="eastAsia"/>
        </w:rPr>
        <w:t>；</w:t>
      </w:r>
      <w:r>
        <w:t>8.5</w:t>
      </w:r>
      <w:r>
        <w:tab/>
      </w:r>
      <w:r>
        <w:rPr>
          <w:rFonts w:hint="eastAsia"/>
        </w:rPr>
        <w:t xml:space="preserve">      </w:t>
      </w:r>
    </w:p>
    <w:p w:rsidR="00AE4EBC" w:rsidRDefault="00AE4EBC" w:rsidP="00AE4EBC">
      <w:pPr>
        <w:jc w:val="left"/>
      </w:pPr>
      <w:r>
        <w:t>C.9;8.5</w:t>
      </w:r>
      <w:r>
        <w:tab/>
      </w:r>
      <w:r>
        <w:rPr>
          <w:rFonts w:hint="eastAsia"/>
        </w:rPr>
        <w:t xml:space="preserve">    </w:t>
      </w:r>
    </w:p>
    <w:p w:rsidR="00AE4EBC" w:rsidRDefault="00AE4EBC" w:rsidP="00AE4EBC">
      <w:pPr>
        <w:jc w:val="left"/>
      </w:pPr>
      <w:r>
        <w:t>D.10; 8.5</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15</w:t>
      </w:r>
      <w:r w:rsidR="00AE4EBC">
        <w:rPr>
          <w:rFonts w:hint="eastAsia"/>
        </w:rPr>
        <w:t>8@</w:t>
      </w:r>
      <w:r w:rsidR="00AE4EBC">
        <w:rPr>
          <w:rFonts w:hint="eastAsia"/>
        </w:rPr>
        <w:t>在交叉档内松紧、降低或架设导、地线的工作，只有停电检修线路在带电线路（</w:t>
      </w:r>
      <w:r w:rsidR="00AE4EBC">
        <w:tab/>
      </w:r>
      <w:r w:rsidR="00AE4EBC">
        <w:rPr>
          <w:rFonts w:hint="eastAsia"/>
        </w:rPr>
        <w:t>）时才可进行。</w:t>
      </w:r>
    </w:p>
    <w:p w:rsidR="00AE4EBC" w:rsidRDefault="00AE4EBC" w:rsidP="00AE4EBC">
      <w:pPr>
        <w:jc w:val="left"/>
      </w:pPr>
      <w:r>
        <w:t>A.</w:t>
      </w:r>
      <w:r>
        <w:rPr>
          <w:rFonts w:hint="eastAsia"/>
        </w:rPr>
        <w:t>上面</w:t>
      </w:r>
      <w:r>
        <w:tab/>
      </w:r>
      <w:r>
        <w:rPr>
          <w:rFonts w:hint="eastAsia"/>
        </w:rPr>
        <w:t xml:space="preserve">     </w:t>
      </w:r>
    </w:p>
    <w:p w:rsidR="00AE4EBC" w:rsidRDefault="00AE4EBC" w:rsidP="00AE4EBC">
      <w:pPr>
        <w:jc w:val="left"/>
      </w:pPr>
      <w:r>
        <w:t>B.</w:t>
      </w:r>
      <w:r>
        <w:rPr>
          <w:rFonts w:hint="eastAsia"/>
        </w:rPr>
        <w:t>中间</w:t>
      </w:r>
      <w:r>
        <w:tab/>
      </w:r>
      <w:r>
        <w:rPr>
          <w:rFonts w:hint="eastAsia"/>
        </w:rPr>
        <w:t xml:space="preserve">   </w:t>
      </w:r>
    </w:p>
    <w:p w:rsidR="00AE4EBC" w:rsidRDefault="00AE4EBC" w:rsidP="00AE4EBC">
      <w:pPr>
        <w:jc w:val="left"/>
      </w:pPr>
      <w:r>
        <w:t>C.</w:t>
      </w:r>
      <w:r>
        <w:rPr>
          <w:rFonts w:hint="eastAsia"/>
        </w:rPr>
        <w:t>下面</w:t>
      </w:r>
      <w:r>
        <w:tab/>
      </w:r>
      <w:r>
        <w:rPr>
          <w:rFonts w:hint="eastAsia"/>
        </w:rPr>
        <w:t xml:space="preserve">   </w:t>
      </w:r>
    </w:p>
    <w:p w:rsidR="00AE4EBC" w:rsidRDefault="00AE4EBC" w:rsidP="00AE4EBC">
      <w:pPr>
        <w:jc w:val="left"/>
      </w:pPr>
      <w:r>
        <w:t>D.</w:t>
      </w:r>
      <w:r>
        <w:rPr>
          <w:rFonts w:hint="eastAsia"/>
        </w:rPr>
        <w:t>侧面</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lastRenderedPageBreak/>
        <w:t>15</w:t>
      </w:r>
      <w:r w:rsidR="00AE4EBC">
        <w:rPr>
          <w:rFonts w:hint="eastAsia"/>
        </w:rPr>
        <w:t>9@</w:t>
      </w:r>
      <w:r w:rsidR="00AE4EBC">
        <w:rPr>
          <w:rFonts w:hint="eastAsia"/>
        </w:rPr>
        <w:t>若同杆架设的</w:t>
      </w:r>
      <w:r w:rsidR="00AE4EBC">
        <w:t>10(20)kV</w:t>
      </w:r>
      <w:r w:rsidR="00AE4EBC">
        <w:rPr>
          <w:rFonts w:hint="eastAsia"/>
        </w:rPr>
        <w:t>及以下线路带电，当满足表</w:t>
      </w:r>
      <w:r w:rsidR="00AE4EBC">
        <w:t>4</w:t>
      </w:r>
      <w:r w:rsidR="00AE4EBC">
        <w:rPr>
          <w:rFonts w:hint="eastAsia"/>
        </w:rPr>
        <w:t>规定的安全距离且采取可靠防止人身安全措施的情况下，可以进行（</w:t>
      </w:r>
      <w:r w:rsidR="00AE4EBC">
        <w:tab/>
      </w:r>
      <w:r w:rsidR="00AE4EBC">
        <w:rPr>
          <w:rFonts w:hint="eastAsia"/>
        </w:rPr>
        <w:t xml:space="preserve">  </w:t>
      </w:r>
      <w:r w:rsidR="00AE4EBC">
        <w:rPr>
          <w:rFonts w:hint="eastAsia"/>
        </w:rPr>
        <w:t>）的登杆停电检修工作。</w:t>
      </w:r>
    </w:p>
    <w:p w:rsidR="00AE4EBC" w:rsidRDefault="00AE4EBC" w:rsidP="00AE4EBC">
      <w:pPr>
        <w:jc w:val="left"/>
      </w:pPr>
      <w:r>
        <w:t>A.</w:t>
      </w:r>
      <w:r>
        <w:rPr>
          <w:rFonts w:hint="eastAsia"/>
        </w:rPr>
        <w:t>上层线路</w:t>
      </w:r>
      <w:r>
        <w:tab/>
      </w:r>
      <w:r>
        <w:rPr>
          <w:rFonts w:hint="eastAsia"/>
        </w:rPr>
        <w:t xml:space="preserve">   </w:t>
      </w:r>
    </w:p>
    <w:p w:rsidR="00AE4EBC" w:rsidRDefault="00AE4EBC" w:rsidP="00AE4EBC">
      <w:pPr>
        <w:jc w:val="left"/>
      </w:pPr>
      <w:r>
        <w:t>B.</w:t>
      </w:r>
      <w:r>
        <w:rPr>
          <w:rFonts w:hint="eastAsia"/>
        </w:rPr>
        <w:t>下层线路</w:t>
      </w:r>
    </w:p>
    <w:p w:rsidR="00AE4EBC" w:rsidRDefault="00AE4EBC" w:rsidP="00AE4EBC">
      <w:pPr>
        <w:jc w:val="left"/>
      </w:pPr>
      <w:r>
        <w:t>C.</w:t>
      </w:r>
      <w:r>
        <w:rPr>
          <w:rFonts w:hint="eastAsia"/>
        </w:rPr>
        <w:t>整基杆塔</w:t>
      </w:r>
      <w:r>
        <w:tab/>
      </w:r>
      <w:r>
        <w:rPr>
          <w:rFonts w:hint="eastAsia"/>
        </w:rPr>
        <w:t xml:space="preserve">   </w:t>
      </w:r>
    </w:p>
    <w:p w:rsidR="00AE4EBC" w:rsidRDefault="00AE4EBC" w:rsidP="00AE4EBC">
      <w:pPr>
        <w:jc w:val="left"/>
      </w:pPr>
      <w:r>
        <w:t>D.</w:t>
      </w:r>
      <w:r>
        <w:rPr>
          <w:rFonts w:hint="eastAsia"/>
        </w:rPr>
        <w:t>除最上层以外的线路</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16</w:t>
      </w:r>
      <w:r w:rsidR="00AE4EBC">
        <w:rPr>
          <w:rFonts w:hint="eastAsia"/>
        </w:rPr>
        <w:t>0@</w:t>
      </w:r>
      <w:r w:rsidR="00AE4EBC">
        <w:rPr>
          <w:rFonts w:hint="eastAsia"/>
        </w:rPr>
        <w:t>遇有（</w:t>
      </w:r>
      <w:r w:rsidR="00AE4EBC">
        <w:tab/>
      </w:r>
      <w:r w:rsidR="00AE4EBC">
        <w:rPr>
          <w:rFonts w:hint="eastAsia"/>
        </w:rPr>
        <w:t>）级以上的大风时，禁止在同杆塔多回线路中进行部分线路停电检修工作及直流单极线路停电检修工作。</w:t>
      </w:r>
    </w:p>
    <w:p w:rsidR="00AE4EBC" w:rsidRDefault="00AE4EBC" w:rsidP="00AE4EBC">
      <w:pPr>
        <w:jc w:val="left"/>
      </w:pPr>
      <w:r>
        <w:t>A. 4</w:t>
      </w:r>
      <w:r>
        <w:tab/>
      </w:r>
      <w:r>
        <w:rPr>
          <w:rFonts w:hint="eastAsia"/>
        </w:rPr>
        <w:t xml:space="preserve">   </w:t>
      </w:r>
    </w:p>
    <w:p w:rsidR="00AE4EBC" w:rsidRDefault="00AE4EBC" w:rsidP="00AE4EBC">
      <w:pPr>
        <w:jc w:val="left"/>
      </w:pPr>
      <w:r>
        <w:t>B. 5</w:t>
      </w:r>
      <w:r>
        <w:tab/>
      </w:r>
      <w:r>
        <w:rPr>
          <w:rFonts w:hint="eastAsia"/>
        </w:rPr>
        <w:t xml:space="preserve">  </w:t>
      </w:r>
    </w:p>
    <w:p w:rsidR="00AE4EBC" w:rsidRDefault="00AE4EBC" w:rsidP="00AE4EBC">
      <w:pPr>
        <w:jc w:val="left"/>
      </w:pPr>
      <w:r>
        <w:t>C. 6</w:t>
      </w:r>
      <w:r>
        <w:tab/>
      </w:r>
      <w:r>
        <w:rPr>
          <w:rFonts w:hint="eastAsia"/>
        </w:rPr>
        <w:t xml:space="preserve">   </w:t>
      </w:r>
    </w:p>
    <w:p w:rsidR="00AE4EBC" w:rsidRDefault="00AE4EBC" w:rsidP="00AE4EBC">
      <w:pPr>
        <w:jc w:val="left"/>
      </w:pPr>
      <w:r>
        <w:t>D. 7</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16</w:t>
      </w:r>
      <w:r w:rsidR="00AE4EBC">
        <w:rPr>
          <w:rFonts w:hint="eastAsia"/>
        </w:rPr>
        <w:t>1@</w:t>
      </w:r>
      <w:r w:rsidR="00AE4EBC">
        <w:rPr>
          <w:rFonts w:hint="eastAsia"/>
        </w:rPr>
        <w:t>同杆塔多回线路中部分线路停电的工作，工作票签发人和工作负责人对停电检修线路的称号应特别注意正确填写和检查。多回线路中的每回线路</w:t>
      </w:r>
      <w:r w:rsidR="00AE4EBC">
        <w:t>(</w:t>
      </w:r>
      <w:r w:rsidR="00AE4EBC">
        <w:rPr>
          <w:rFonts w:hint="eastAsia"/>
        </w:rPr>
        <w:t>直流线路每极</w:t>
      </w:r>
      <w:r w:rsidR="00AE4EBC">
        <w:t>)</w:t>
      </w:r>
      <w:r w:rsidR="00AE4EBC">
        <w:rPr>
          <w:rFonts w:hint="eastAsia"/>
        </w:rPr>
        <w:t>都应填写（</w:t>
      </w:r>
      <w:r w:rsidR="00AE4EBC">
        <w:tab/>
      </w:r>
      <w:r w:rsidR="00AE4EBC">
        <w:rPr>
          <w:rFonts w:hint="eastAsia"/>
        </w:rPr>
        <w:t>）。</w:t>
      </w:r>
    </w:p>
    <w:p w:rsidR="00AE4EBC" w:rsidRDefault="00AE4EBC" w:rsidP="00AE4EBC">
      <w:pPr>
        <w:jc w:val="left"/>
      </w:pPr>
      <w:r>
        <w:t>A.</w:t>
      </w:r>
      <w:r>
        <w:rPr>
          <w:rFonts w:hint="eastAsia"/>
        </w:rPr>
        <w:t>线路名称</w:t>
      </w:r>
      <w:r>
        <w:tab/>
      </w:r>
    </w:p>
    <w:p w:rsidR="00AE4EBC" w:rsidRDefault="00AE4EBC" w:rsidP="00AE4EBC">
      <w:pPr>
        <w:jc w:val="left"/>
      </w:pPr>
      <w:r>
        <w:t>B.</w:t>
      </w:r>
      <w:r>
        <w:rPr>
          <w:rFonts w:hint="eastAsia"/>
        </w:rPr>
        <w:t>线路称号</w:t>
      </w:r>
      <w:r>
        <w:rPr>
          <w:rFonts w:hint="eastAsia"/>
        </w:rPr>
        <w:t xml:space="preserve">     </w:t>
      </w:r>
    </w:p>
    <w:p w:rsidR="00AE4EBC" w:rsidRDefault="00AE4EBC" w:rsidP="00AE4EBC">
      <w:pPr>
        <w:jc w:val="left"/>
      </w:pPr>
      <w:r>
        <w:t>C.</w:t>
      </w:r>
      <w:r>
        <w:rPr>
          <w:rFonts w:hint="eastAsia"/>
        </w:rPr>
        <w:t>双重称号</w:t>
      </w:r>
      <w:r>
        <w:tab/>
      </w:r>
    </w:p>
    <w:p w:rsidR="00AE4EBC" w:rsidRDefault="00AE4EBC" w:rsidP="00AE4EBC">
      <w:pPr>
        <w:jc w:val="left"/>
      </w:pPr>
      <w:r>
        <w:t>D.</w:t>
      </w:r>
      <w:r>
        <w:rPr>
          <w:rFonts w:hint="eastAsia"/>
        </w:rPr>
        <w:t>双重名称</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16</w:t>
      </w:r>
      <w:r w:rsidR="00AE4EBC">
        <w:rPr>
          <w:rFonts w:hint="eastAsia"/>
        </w:rPr>
        <w:t>2@</w:t>
      </w:r>
      <w:r w:rsidR="00AE4EBC">
        <w:rPr>
          <w:rFonts w:hint="eastAsia"/>
        </w:rPr>
        <w:t>同杆塔多回线路中部分线路停电的工作，工作负责人在接受许可开始工作的命令时，应与（</w:t>
      </w:r>
      <w:r w:rsidR="00AE4EBC">
        <w:tab/>
      </w:r>
      <w:r w:rsidR="00AE4EBC">
        <w:rPr>
          <w:rFonts w:hint="eastAsia"/>
        </w:rPr>
        <w:t>）核对停电线路</w:t>
      </w:r>
    </w:p>
    <w:p w:rsidR="00AE4EBC" w:rsidRDefault="00AE4EBC" w:rsidP="00AE4EBC">
      <w:pPr>
        <w:jc w:val="left"/>
      </w:pPr>
      <w:r>
        <w:rPr>
          <w:rFonts w:hint="eastAsia"/>
        </w:rPr>
        <w:t>双重称号无误</w:t>
      </w:r>
      <w:r>
        <w:t>.</w:t>
      </w:r>
    </w:p>
    <w:p w:rsidR="00AE4EBC" w:rsidRDefault="00AE4EBC" w:rsidP="00AE4EBC">
      <w:pPr>
        <w:jc w:val="left"/>
      </w:pPr>
      <w:r>
        <w:t>A.</w:t>
      </w:r>
      <w:r>
        <w:rPr>
          <w:rFonts w:hint="eastAsia"/>
        </w:rPr>
        <w:t>值班调控人员</w:t>
      </w:r>
      <w:r>
        <w:tab/>
      </w:r>
    </w:p>
    <w:p w:rsidR="00AE4EBC" w:rsidRDefault="00AE4EBC" w:rsidP="00AE4EBC">
      <w:pPr>
        <w:jc w:val="left"/>
      </w:pPr>
      <w:r>
        <w:t>B.</w:t>
      </w:r>
      <w:r>
        <w:rPr>
          <w:rFonts w:hint="eastAsia"/>
        </w:rPr>
        <w:t>工作票签发人</w:t>
      </w:r>
      <w:r>
        <w:rPr>
          <w:rFonts w:hint="eastAsia"/>
        </w:rPr>
        <w:t xml:space="preserve">  </w:t>
      </w:r>
    </w:p>
    <w:p w:rsidR="00AE4EBC" w:rsidRDefault="00AE4EBC" w:rsidP="00AE4EBC">
      <w:pPr>
        <w:jc w:val="left"/>
      </w:pPr>
      <w:r>
        <w:t>C.</w:t>
      </w:r>
      <w:r>
        <w:rPr>
          <w:rFonts w:hint="eastAsia"/>
        </w:rPr>
        <w:t>工作许可人</w:t>
      </w:r>
      <w:r>
        <w:rPr>
          <w:rFonts w:hint="eastAsia"/>
        </w:rPr>
        <w:t xml:space="preserve">   </w:t>
      </w:r>
      <w:r>
        <w:tab/>
      </w:r>
    </w:p>
    <w:p w:rsidR="00AE4EBC" w:rsidRDefault="00AE4EBC" w:rsidP="00AE4EBC">
      <w:pPr>
        <w:jc w:val="left"/>
      </w:pPr>
      <w:r>
        <w:t>D.</w:t>
      </w:r>
      <w:r>
        <w:rPr>
          <w:rFonts w:hint="eastAsia"/>
        </w:rPr>
        <w:t>运维人员</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16</w:t>
      </w:r>
      <w:r w:rsidR="00AE4EBC">
        <w:rPr>
          <w:rFonts w:hint="eastAsia"/>
        </w:rPr>
        <w:t>3@</w:t>
      </w:r>
      <w:r w:rsidR="00AE4EBC">
        <w:rPr>
          <w:rFonts w:hint="eastAsia"/>
        </w:rPr>
        <w:t>在同杆塔架设多回路中部分线路停电的杆塔上进行工作时，（</w:t>
      </w:r>
      <w:r w:rsidR="00AE4EBC">
        <w:tab/>
      </w:r>
      <w:r w:rsidR="00AE4EBC">
        <w:rPr>
          <w:rFonts w:hint="eastAsia"/>
        </w:rPr>
        <w:t>）进入带电侧的横担，或在该侧横担上放置任何物件。</w:t>
      </w:r>
    </w:p>
    <w:p w:rsidR="00AE4EBC" w:rsidRDefault="00AE4EBC" w:rsidP="00AE4EBC">
      <w:pPr>
        <w:jc w:val="left"/>
      </w:pPr>
      <w:r>
        <w:t>A.</w:t>
      </w:r>
      <w:r>
        <w:rPr>
          <w:rFonts w:hint="eastAsia"/>
        </w:rPr>
        <w:t>可以</w:t>
      </w:r>
      <w:r>
        <w:tab/>
      </w:r>
      <w:r>
        <w:rPr>
          <w:rFonts w:hint="eastAsia"/>
        </w:rPr>
        <w:t xml:space="preserve">    </w:t>
      </w:r>
    </w:p>
    <w:p w:rsidR="00AE4EBC" w:rsidRDefault="00AE4EBC" w:rsidP="00AE4EBC">
      <w:pPr>
        <w:jc w:val="left"/>
      </w:pPr>
      <w:r>
        <w:t>B.</w:t>
      </w:r>
      <w:r>
        <w:rPr>
          <w:rFonts w:hint="eastAsia"/>
        </w:rPr>
        <w:t>经工作负责人同意可以</w:t>
      </w:r>
      <w:r>
        <w:rPr>
          <w:rFonts w:hint="eastAsia"/>
        </w:rPr>
        <w:t xml:space="preserve">    </w:t>
      </w:r>
    </w:p>
    <w:p w:rsidR="00AE4EBC" w:rsidRDefault="00AE4EBC" w:rsidP="00AE4EBC">
      <w:pPr>
        <w:jc w:val="left"/>
      </w:pPr>
      <w:r>
        <w:t>C.</w:t>
      </w:r>
      <w:r>
        <w:rPr>
          <w:rFonts w:hint="eastAsia"/>
        </w:rPr>
        <w:t>不宜</w:t>
      </w:r>
      <w:r>
        <w:tab/>
      </w:r>
      <w:r>
        <w:rPr>
          <w:rFonts w:hint="eastAsia"/>
        </w:rPr>
        <w:t xml:space="preserve">  </w:t>
      </w:r>
    </w:p>
    <w:p w:rsidR="00AE4EBC" w:rsidRDefault="00AE4EBC" w:rsidP="00AE4EBC">
      <w:pPr>
        <w:jc w:val="left"/>
      </w:pPr>
      <w:r>
        <w:t>D.</w:t>
      </w:r>
      <w:r>
        <w:rPr>
          <w:rFonts w:hint="eastAsia"/>
        </w:rPr>
        <w:t>不准</w:t>
      </w:r>
    </w:p>
    <w:p w:rsidR="00AE4EBC" w:rsidRDefault="00AE4EBC" w:rsidP="00AE4EBC">
      <w:pPr>
        <w:jc w:val="left"/>
      </w:pPr>
      <w:r>
        <w:rPr>
          <w:rFonts w:hint="eastAsia"/>
        </w:rPr>
        <w:t>答案：</w:t>
      </w:r>
      <w:r>
        <w:rPr>
          <w:rFonts w:hint="eastAsia"/>
        </w:rPr>
        <w:t>D</w:t>
      </w:r>
    </w:p>
    <w:p w:rsidR="00AE4EBC" w:rsidRDefault="00AE4EBC" w:rsidP="00AE4EBC">
      <w:pPr>
        <w:jc w:val="left"/>
      </w:pPr>
      <w:r>
        <w:rPr>
          <w:rFonts w:hint="eastAsia"/>
        </w:rPr>
        <w:lastRenderedPageBreak/>
        <w:t>答题解析：</w:t>
      </w:r>
    </w:p>
    <w:p w:rsidR="00AE4EBC" w:rsidRDefault="00DC08BB" w:rsidP="00AE4EBC">
      <w:pPr>
        <w:jc w:val="left"/>
      </w:pPr>
      <w:r>
        <w:rPr>
          <w:rFonts w:hint="eastAsia"/>
        </w:rPr>
        <w:t>【单选题】</w:t>
      </w:r>
    </w:p>
    <w:p w:rsidR="00AE4EBC" w:rsidRDefault="00960989" w:rsidP="00AE4EBC">
      <w:pPr>
        <w:jc w:val="left"/>
      </w:pPr>
      <w:r>
        <w:rPr>
          <w:rFonts w:hint="eastAsia"/>
        </w:rPr>
        <w:t>16</w:t>
      </w:r>
      <w:r w:rsidR="00AE4EBC">
        <w:rPr>
          <w:rFonts w:hint="eastAsia"/>
        </w:rPr>
        <w:t>4@</w:t>
      </w:r>
      <w:r w:rsidR="00AE4EBC">
        <w:rPr>
          <w:rFonts w:hint="eastAsia"/>
        </w:rPr>
        <w:t>在同杆塔架设多回线路中部分线路停电的杆塔上进行工作时，在停电线路一侧吊起或向下放落工具、材料等物体时，应使用（</w:t>
      </w:r>
      <w:r w:rsidR="00AE4EBC">
        <w:tab/>
      </w:r>
      <w:r w:rsidR="00AE4EBC">
        <w:rPr>
          <w:rFonts w:hint="eastAsia"/>
        </w:rPr>
        <w:t>）传递，物件与带电导线的安全距离应符合表</w:t>
      </w:r>
      <w:r w:rsidR="00AE4EBC">
        <w:t>4</w:t>
      </w:r>
      <w:r w:rsidR="00AE4EBC">
        <w:rPr>
          <w:rFonts w:hint="eastAsia"/>
        </w:rPr>
        <w:t>的规定。</w:t>
      </w:r>
    </w:p>
    <w:p w:rsidR="00AE4EBC" w:rsidRDefault="00AE4EBC" w:rsidP="00AE4EBC">
      <w:pPr>
        <w:jc w:val="left"/>
      </w:pPr>
      <w:r>
        <w:t>A.</w:t>
      </w:r>
      <w:r>
        <w:rPr>
          <w:rFonts w:hint="eastAsia"/>
        </w:rPr>
        <w:t>绳索</w:t>
      </w:r>
      <w:r>
        <w:tab/>
      </w:r>
      <w:r>
        <w:rPr>
          <w:rFonts w:hint="eastAsia"/>
        </w:rPr>
        <w:t xml:space="preserve">        </w:t>
      </w:r>
    </w:p>
    <w:p w:rsidR="00AE4EBC" w:rsidRDefault="00AE4EBC" w:rsidP="00AE4EBC">
      <w:pPr>
        <w:jc w:val="left"/>
      </w:pPr>
      <w:r>
        <w:t>B.</w:t>
      </w:r>
      <w:r>
        <w:rPr>
          <w:rFonts w:hint="eastAsia"/>
        </w:rPr>
        <w:t>绝缘绳索</w:t>
      </w:r>
      <w:r>
        <w:rPr>
          <w:rFonts w:hint="eastAsia"/>
        </w:rPr>
        <w:t xml:space="preserve">    </w:t>
      </w:r>
    </w:p>
    <w:p w:rsidR="00AE4EBC" w:rsidRDefault="00AE4EBC" w:rsidP="00AE4EBC">
      <w:pPr>
        <w:jc w:val="left"/>
      </w:pPr>
      <w:r>
        <w:t>C.</w:t>
      </w:r>
      <w:r>
        <w:rPr>
          <w:rFonts w:hint="eastAsia"/>
        </w:rPr>
        <w:t>绝缘无极绳圏</w:t>
      </w:r>
      <w:r>
        <w:tab/>
      </w:r>
      <w:r>
        <w:rPr>
          <w:rFonts w:hint="eastAsia"/>
        </w:rPr>
        <w:t xml:space="preserve">  </w:t>
      </w:r>
    </w:p>
    <w:p w:rsidR="00AE4EBC" w:rsidRDefault="00AE4EBC" w:rsidP="00AE4EBC">
      <w:pPr>
        <w:jc w:val="left"/>
      </w:pPr>
      <w:r>
        <w:t>D.</w:t>
      </w:r>
      <w:r>
        <w:rPr>
          <w:rFonts w:hint="eastAsia"/>
        </w:rPr>
        <w:t>钢丝绳</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16</w:t>
      </w:r>
      <w:r w:rsidR="00AE4EBC">
        <w:rPr>
          <w:rFonts w:hint="eastAsia"/>
        </w:rPr>
        <w:t>5@</w:t>
      </w:r>
      <w:r w:rsidR="00AE4EBC">
        <w:rPr>
          <w:rFonts w:hint="eastAsia"/>
        </w:rPr>
        <w:t>在同杆塔架设的多回线路上，下层线路带电，上层</w:t>
      </w:r>
      <w:r w:rsidR="00AE4EBC">
        <w:t xml:space="preserve"> </w:t>
      </w:r>
      <w:r w:rsidR="00AE4EBC">
        <w:rPr>
          <w:rFonts w:hint="eastAsia"/>
        </w:rPr>
        <w:t>线路停电作业时，（</w:t>
      </w:r>
      <w:r w:rsidR="00AE4EBC">
        <w:tab/>
      </w:r>
      <w:r w:rsidR="00AE4EBC">
        <w:rPr>
          <w:rFonts w:hint="eastAsia"/>
        </w:rPr>
        <w:t>）进行放、撤导线和地线的工作</w:t>
      </w:r>
      <w:r w:rsidR="00AE4EBC">
        <w:t>.</w:t>
      </w:r>
    </w:p>
    <w:p w:rsidR="00AE4EBC" w:rsidRDefault="00AE4EBC" w:rsidP="00AE4EBC">
      <w:pPr>
        <w:jc w:val="left"/>
      </w:pPr>
      <w:r>
        <w:t>A.</w:t>
      </w:r>
      <w:r>
        <w:rPr>
          <w:rFonts w:hint="eastAsia"/>
        </w:rPr>
        <w:t>不准</w:t>
      </w:r>
      <w:r>
        <w:rPr>
          <w:rFonts w:hint="eastAsia"/>
        </w:rPr>
        <w:t xml:space="preserve">    </w:t>
      </w:r>
    </w:p>
    <w:p w:rsidR="00AE4EBC" w:rsidRDefault="00AE4EBC" w:rsidP="00AE4EBC">
      <w:pPr>
        <w:jc w:val="left"/>
      </w:pPr>
      <w:r>
        <w:t>B.</w:t>
      </w:r>
      <w:r>
        <w:rPr>
          <w:rFonts w:hint="eastAsia"/>
        </w:rPr>
        <w:t>不宜</w:t>
      </w:r>
      <w:r>
        <w:rPr>
          <w:rFonts w:hint="eastAsia"/>
        </w:rPr>
        <w:t xml:space="preserve">  </w:t>
      </w:r>
    </w:p>
    <w:p w:rsidR="00AE4EBC" w:rsidRDefault="00AE4EBC" w:rsidP="00AE4EBC">
      <w:pPr>
        <w:jc w:val="left"/>
      </w:pPr>
      <w:r>
        <w:t>C.</w:t>
      </w:r>
      <w:r>
        <w:rPr>
          <w:rFonts w:hint="eastAsia"/>
        </w:rPr>
        <w:t>经工作负责人同意可以</w:t>
      </w:r>
      <w:r>
        <w:tab/>
      </w:r>
    </w:p>
    <w:p w:rsidR="00AE4EBC" w:rsidRDefault="00AE4EBC" w:rsidP="00AE4EBC">
      <w:pPr>
        <w:jc w:val="left"/>
      </w:pPr>
      <w:r>
        <w:t>D.</w:t>
      </w:r>
      <w:r>
        <w:rPr>
          <w:rFonts w:hint="eastAsia"/>
        </w:rPr>
        <w:t>经领导批准可以</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r>
        <w:rPr>
          <w:rFonts w:hint="eastAsia"/>
        </w:rPr>
        <w:t>16</w:t>
      </w:r>
      <w:r w:rsidR="00AE4EBC">
        <w:rPr>
          <w:rFonts w:hint="eastAsia"/>
        </w:rPr>
        <w:t>6@</w:t>
      </w:r>
      <w:r w:rsidR="00AE4EBC">
        <w:rPr>
          <w:rFonts w:hint="eastAsia"/>
        </w:rPr>
        <w:t>在±</w:t>
      </w:r>
      <w:r w:rsidR="00AE4EBC">
        <w:t>400kV</w:t>
      </w:r>
      <w:r w:rsidR="00AE4EBC">
        <w:rPr>
          <w:rFonts w:hint="eastAsia"/>
        </w:rPr>
        <w:t>及以上电压等级的直流线路单极停电侧进行工作时，应穿着（</w:t>
      </w:r>
      <w:r w:rsidR="00AE4EBC">
        <w:tab/>
      </w:r>
      <w:r w:rsidR="00AE4EBC">
        <w:rPr>
          <w:rFonts w:hint="eastAsia"/>
        </w:rPr>
        <w:t>）。</w:t>
      </w:r>
    </w:p>
    <w:p w:rsidR="00AE4EBC" w:rsidRDefault="00AE4EBC" w:rsidP="00AE4EBC">
      <w:r>
        <w:t>A.</w:t>
      </w:r>
      <w:r>
        <w:rPr>
          <w:rFonts w:hint="eastAsia"/>
        </w:rPr>
        <w:t>静电感应防护服</w:t>
      </w:r>
      <w:r>
        <w:tab/>
      </w:r>
    </w:p>
    <w:p w:rsidR="00AE4EBC" w:rsidRDefault="00AE4EBC" w:rsidP="00AE4EBC">
      <w:r>
        <w:t>B.</w:t>
      </w:r>
      <w:r>
        <w:rPr>
          <w:rFonts w:hint="eastAsia"/>
        </w:rPr>
        <w:t>全套屏蔽服</w:t>
      </w:r>
    </w:p>
    <w:p w:rsidR="00AE4EBC" w:rsidRDefault="00AE4EBC" w:rsidP="00AE4EBC">
      <w:r>
        <w:t>C.</w:t>
      </w:r>
      <w:r>
        <w:rPr>
          <w:rFonts w:hint="eastAsia"/>
        </w:rPr>
        <w:t>全棉工作服</w:t>
      </w:r>
      <w:r>
        <w:tab/>
      </w:r>
    </w:p>
    <w:p w:rsidR="00AE4EBC" w:rsidRDefault="00AE4EBC" w:rsidP="00AE4EBC">
      <w:r>
        <w:t>D.</w:t>
      </w:r>
      <w:r>
        <w:rPr>
          <w:rFonts w:hint="eastAsia"/>
        </w:rPr>
        <w:t>导电鞋</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16</w:t>
      </w:r>
      <w:r w:rsidR="00AE4EBC">
        <w:rPr>
          <w:rFonts w:hint="eastAsia"/>
        </w:rPr>
        <w:t>7@</w:t>
      </w:r>
      <w:r w:rsidR="00AE4EBC">
        <w:rPr>
          <w:rFonts w:hint="eastAsia"/>
        </w:rPr>
        <w:t>带电更换架空地线或架设耦合地线时，应通过</w:t>
      </w:r>
      <w:r w:rsidR="00AE4EBC">
        <w:t>(</w:t>
      </w:r>
      <w:r w:rsidR="00AE4EBC">
        <w:rPr>
          <w:rFonts w:hint="eastAsia"/>
        </w:rPr>
        <w:t xml:space="preserve">   </w:t>
      </w:r>
      <w:r w:rsidR="00AE4EBC">
        <w:t>)</w:t>
      </w:r>
      <w:r w:rsidR="00AE4EBC">
        <w:rPr>
          <w:rFonts w:hint="eastAsia"/>
        </w:rPr>
        <w:t>可靠接地。</w:t>
      </w:r>
    </w:p>
    <w:p w:rsidR="00AE4EBC" w:rsidRDefault="00AE4EBC" w:rsidP="00AE4EBC">
      <w:r>
        <w:t>A.</w:t>
      </w:r>
      <w:r>
        <w:rPr>
          <w:rFonts w:hint="eastAsia"/>
        </w:rPr>
        <w:t>金属滑车</w:t>
      </w:r>
      <w:r>
        <w:tab/>
      </w:r>
      <w:r>
        <w:rPr>
          <w:rFonts w:hint="eastAsia"/>
        </w:rPr>
        <w:t xml:space="preserve">  </w:t>
      </w:r>
    </w:p>
    <w:p w:rsidR="00AE4EBC" w:rsidRDefault="00AE4EBC" w:rsidP="00AE4EBC">
      <w:r>
        <w:t>B.</w:t>
      </w:r>
      <w:r>
        <w:rPr>
          <w:rFonts w:hint="eastAsia"/>
        </w:rPr>
        <w:t>绝缘滑车</w:t>
      </w:r>
      <w:r>
        <w:rPr>
          <w:rFonts w:hint="eastAsia"/>
        </w:rPr>
        <w:t xml:space="preserve">  </w:t>
      </w:r>
    </w:p>
    <w:p w:rsidR="00AE4EBC" w:rsidRDefault="00AE4EBC" w:rsidP="00AE4EBC">
      <w:r>
        <w:t>C.</w:t>
      </w:r>
      <w:r>
        <w:rPr>
          <w:rFonts w:hint="eastAsia"/>
        </w:rPr>
        <w:t>塑料滑车</w:t>
      </w:r>
      <w:r>
        <w:tab/>
      </w:r>
      <w:r>
        <w:rPr>
          <w:rFonts w:hint="eastAsia"/>
        </w:rPr>
        <w:t xml:space="preserve">  </w:t>
      </w:r>
    </w:p>
    <w:p w:rsidR="00AE4EBC" w:rsidRDefault="00AE4EBC" w:rsidP="00AE4EBC">
      <w:r>
        <w:t>D.</w:t>
      </w:r>
      <w:r>
        <w:rPr>
          <w:rFonts w:hint="eastAsia"/>
        </w:rPr>
        <w:t>环氧树脂滑车</w:t>
      </w:r>
    </w:p>
    <w:p w:rsidR="00AE4EBC" w:rsidRDefault="00AE4EBC" w:rsidP="00AE4EBC">
      <w:r>
        <w:rPr>
          <w:rFonts w:hint="eastAsia"/>
        </w:rPr>
        <w:t>答案：</w:t>
      </w:r>
      <w:r>
        <w:rPr>
          <w:rFonts w:hint="eastAsia"/>
        </w:rPr>
        <w:t>A</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16</w:t>
      </w:r>
      <w:r w:rsidR="00AE4EBC">
        <w:rPr>
          <w:rFonts w:hint="eastAsia"/>
        </w:rPr>
        <w:t>8@</w:t>
      </w:r>
      <w:r w:rsidR="00AE4EBC">
        <w:rPr>
          <w:rFonts w:hint="eastAsia"/>
        </w:rPr>
        <w:t>绝缘架空地线应视为带电体。作业人员与绝缘架空地线之间的距离不应小于（</w:t>
      </w:r>
      <w:r w:rsidR="00AE4EBC">
        <w:tab/>
      </w:r>
      <w:r w:rsidR="00AE4EBC">
        <w:rPr>
          <w:rFonts w:hint="eastAsia"/>
        </w:rPr>
        <w:t xml:space="preserve">  </w:t>
      </w:r>
      <w:r w:rsidR="00AE4EBC">
        <w:rPr>
          <w:rFonts w:hint="eastAsia"/>
        </w:rPr>
        <w:t>）</w:t>
      </w:r>
      <w:r w:rsidR="00AE4EBC">
        <w:t>m(l</w:t>
      </w:r>
      <w:r w:rsidR="00AE4EBC">
        <w:rPr>
          <w:rFonts w:hint="eastAsia"/>
        </w:rPr>
        <w:t>000</w:t>
      </w:r>
      <w:r w:rsidR="00AE4EBC">
        <w:t>kV</w:t>
      </w:r>
      <w:r w:rsidR="00AE4EBC">
        <w:rPr>
          <w:rFonts w:hint="eastAsia"/>
        </w:rPr>
        <w:t>为</w:t>
      </w:r>
      <w:r w:rsidR="00AE4EBC">
        <w:t>0.6m)</w:t>
      </w:r>
      <w:r w:rsidR="00AE4EBC">
        <w:rPr>
          <w:rFonts w:hint="eastAsia"/>
        </w:rPr>
        <w:t>。</w:t>
      </w:r>
    </w:p>
    <w:p w:rsidR="00AE4EBC" w:rsidRDefault="00AE4EBC" w:rsidP="00AE4EBC">
      <w:r>
        <w:t>A. 0.2</w:t>
      </w:r>
      <w:r>
        <w:tab/>
      </w:r>
      <w:r>
        <w:rPr>
          <w:rFonts w:hint="eastAsia"/>
        </w:rPr>
        <w:t xml:space="preserve">   </w:t>
      </w:r>
    </w:p>
    <w:p w:rsidR="00AE4EBC" w:rsidRDefault="00AE4EBC" w:rsidP="00AE4EBC">
      <w:r>
        <w:t>B. 0.3</w:t>
      </w:r>
      <w:r>
        <w:tab/>
      </w:r>
      <w:r>
        <w:rPr>
          <w:rFonts w:hint="eastAsia"/>
        </w:rPr>
        <w:t xml:space="preserve">  </w:t>
      </w:r>
    </w:p>
    <w:p w:rsidR="00AE4EBC" w:rsidRDefault="00AE4EBC" w:rsidP="00AE4EBC">
      <w:r>
        <w:t>C. 0.4</w:t>
      </w:r>
      <w:r>
        <w:tab/>
      </w:r>
    </w:p>
    <w:p w:rsidR="00AE4EBC" w:rsidRDefault="00AE4EBC" w:rsidP="00AE4EBC">
      <w:r>
        <w:t>D. 0.5</w:t>
      </w:r>
    </w:p>
    <w:p w:rsidR="00AE4EBC" w:rsidRDefault="00AE4EBC" w:rsidP="00AE4EBC">
      <w:r>
        <w:rPr>
          <w:rFonts w:hint="eastAsia"/>
        </w:rPr>
        <w:t>答案：</w:t>
      </w:r>
      <w:r>
        <w:rPr>
          <w:rFonts w:hint="eastAsia"/>
        </w:rPr>
        <w:t>C</w:t>
      </w:r>
    </w:p>
    <w:p w:rsidR="00AE4EBC" w:rsidRDefault="00AE4EBC" w:rsidP="00AE4EBC">
      <w:r>
        <w:rPr>
          <w:rFonts w:hint="eastAsia"/>
        </w:rPr>
        <w:lastRenderedPageBreak/>
        <w:t>答题解析：</w:t>
      </w:r>
    </w:p>
    <w:p w:rsidR="00AE4EBC" w:rsidRDefault="00DC08BB" w:rsidP="00AE4EBC">
      <w:r>
        <w:rPr>
          <w:rFonts w:hint="eastAsia"/>
        </w:rPr>
        <w:t>【单选题】</w:t>
      </w:r>
    </w:p>
    <w:p w:rsidR="00AE4EBC" w:rsidRDefault="00960989" w:rsidP="00AE4EBC">
      <w:r>
        <w:rPr>
          <w:rFonts w:hint="eastAsia"/>
        </w:rPr>
        <w:t>16</w:t>
      </w:r>
      <w:r w:rsidR="00AE4EBC">
        <w:rPr>
          <w:rFonts w:hint="eastAsia"/>
        </w:rPr>
        <w:t>9@</w:t>
      </w:r>
      <w:r w:rsidR="00AE4EBC">
        <w:rPr>
          <w:rFonts w:hint="eastAsia"/>
        </w:rPr>
        <w:t>如需在绝缘架空地线上作业时，应用接地线或个人保安线将其可靠接地或采用（</w:t>
      </w:r>
      <w:r w:rsidR="00AE4EBC">
        <w:tab/>
      </w:r>
      <w:r w:rsidR="00AE4EBC">
        <w:rPr>
          <w:rFonts w:hint="eastAsia"/>
        </w:rPr>
        <w:t>）方式进行。</w:t>
      </w:r>
    </w:p>
    <w:p w:rsidR="00AE4EBC" w:rsidRDefault="00AE4EBC" w:rsidP="00AE4EBC">
      <w:r>
        <w:t>A.</w:t>
      </w:r>
      <w:r>
        <w:rPr>
          <w:rFonts w:hint="eastAsia"/>
        </w:rPr>
        <w:t>地电位</w:t>
      </w:r>
      <w:r>
        <w:tab/>
      </w:r>
      <w:r>
        <w:rPr>
          <w:rFonts w:hint="eastAsia"/>
        </w:rPr>
        <w:t xml:space="preserve">    </w:t>
      </w:r>
    </w:p>
    <w:p w:rsidR="00AE4EBC" w:rsidRDefault="00AE4EBC" w:rsidP="00AE4EBC">
      <w:r>
        <w:t>B.</w:t>
      </w:r>
      <w:r>
        <w:rPr>
          <w:rFonts w:hint="eastAsia"/>
        </w:rPr>
        <w:t>等电位</w:t>
      </w:r>
      <w:r>
        <w:rPr>
          <w:rFonts w:hint="eastAsia"/>
        </w:rPr>
        <w:t xml:space="preserve">   </w:t>
      </w:r>
    </w:p>
    <w:p w:rsidR="00AE4EBC" w:rsidRDefault="00AE4EBC" w:rsidP="00AE4EBC">
      <w:r>
        <w:t>C.</w:t>
      </w:r>
      <w:r>
        <w:rPr>
          <w:rFonts w:hint="eastAsia"/>
        </w:rPr>
        <w:t>中间电位</w:t>
      </w:r>
      <w:r>
        <w:tab/>
      </w:r>
    </w:p>
    <w:p w:rsidR="00AE4EBC" w:rsidRDefault="00AE4EBC" w:rsidP="00AE4EBC">
      <w:r>
        <w:t>D.</w:t>
      </w:r>
      <w:r>
        <w:rPr>
          <w:rFonts w:hint="eastAsia"/>
        </w:rPr>
        <w:t>斗臂车作业</w:t>
      </w:r>
    </w:p>
    <w:p w:rsidR="00AE4EBC" w:rsidRDefault="00AE4EBC" w:rsidP="00AE4EBC">
      <w:r>
        <w:rPr>
          <w:rFonts w:hint="eastAsia"/>
        </w:rPr>
        <w:t>答案：</w:t>
      </w:r>
      <w:r>
        <w:rPr>
          <w:rFonts w:hint="eastAsia"/>
        </w:rPr>
        <w:t>B</w:t>
      </w:r>
    </w:p>
    <w:p w:rsidR="00AE4EBC" w:rsidRDefault="00AE4EBC" w:rsidP="00AE4EBC">
      <w:r>
        <w:rPr>
          <w:rFonts w:hint="eastAsia"/>
        </w:rPr>
        <w:t>答题解析：</w:t>
      </w:r>
    </w:p>
    <w:p w:rsidR="00AE4EBC" w:rsidRDefault="00DC08BB" w:rsidP="00AE4EBC">
      <w:r>
        <w:rPr>
          <w:rFonts w:hint="eastAsia"/>
        </w:rPr>
        <w:t>【单选题】</w:t>
      </w:r>
    </w:p>
    <w:p w:rsidR="00AE4EBC" w:rsidRDefault="00960989" w:rsidP="00AE4EBC">
      <w:r>
        <w:rPr>
          <w:rFonts w:hint="eastAsia"/>
        </w:rPr>
        <w:t>170</w:t>
      </w:r>
      <w:r w:rsidR="00AE4EBC">
        <w:rPr>
          <w:rFonts w:hint="eastAsia"/>
        </w:rPr>
        <w:t>@</w:t>
      </w:r>
      <w:r w:rsidR="00AE4EBC">
        <w:rPr>
          <w:rFonts w:hint="eastAsia"/>
        </w:rPr>
        <w:t>邻近高压线路工作，用（</w:t>
      </w:r>
      <w:r w:rsidR="00AE4EBC">
        <w:tab/>
      </w:r>
      <w:r w:rsidR="00AE4EBC">
        <w:rPr>
          <w:rFonts w:hint="eastAsia"/>
        </w:rPr>
        <w:t>）传递大件金属物品</w:t>
      </w:r>
    </w:p>
    <w:p w:rsidR="00AE4EBC" w:rsidRDefault="00AE4EBC" w:rsidP="00AE4EBC">
      <w:r>
        <w:t>(</w:t>
      </w:r>
      <w:r>
        <w:rPr>
          <w:rFonts w:hint="eastAsia"/>
        </w:rPr>
        <w:t>包括工具、材料等）时，杆塔或地面上作业人员应将金属物品接地后再接触，以防电击。</w:t>
      </w:r>
    </w:p>
    <w:p w:rsidR="00AE4EBC" w:rsidRDefault="00AE4EBC" w:rsidP="00AE4EBC">
      <w:r>
        <w:t>A.</w:t>
      </w:r>
      <w:r>
        <w:rPr>
          <w:rFonts w:hint="eastAsia"/>
        </w:rPr>
        <w:t>绝缘绳索</w:t>
      </w:r>
      <w:r>
        <w:tab/>
      </w:r>
      <w:r>
        <w:rPr>
          <w:rFonts w:hint="eastAsia"/>
        </w:rPr>
        <w:t xml:space="preserve">   </w:t>
      </w:r>
    </w:p>
    <w:p w:rsidR="00AE4EBC" w:rsidRDefault="00AE4EBC" w:rsidP="00AE4EBC">
      <w:r>
        <w:t>B.</w:t>
      </w:r>
      <w:r>
        <w:rPr>
          <w:rFonts w:hint="eastAsia"/>
        </w:rPr>
        <w:t>麻绳</w:t>
      </w:r>
      <w:r>
        <w:rPr>
          <w:rFonts w:hint="eastAsia"/>
        </w:rPr>
        <w:t xml:space="preserve">     </w:t>
      </w:r>
    </w:p>
    <w:p w:rsidR="00AE4EBC" w:rsidRDefault="00AE4EBC" w:rsidP="00AE4EBC">
      <w:r>
        <w:t>C.</w:t>
      </w:r>
      <w:r>
        <w:rPr>
          <w:rFonts w:hint="eastAsia"/>
        </w:rPr>
        <w:t>尼龙绳</w:t>
      </w:r>
      <w:r>
        <w:tab/>
      </w:r>
      <w:r>
        <w:rPr>
          <w:rFonts w:hint="eastAsia"/>
        </w:rPr>
        <w:t xml:space="preserve">      </w:t>
      </w:r>
    </w:p>
    <w:p w:rsidR="00AE4EBC" w:rsidRDefault="00AE4EBC" w:rsidP="00AE4EBC">
      <w:r>
        <w:t>D.</w:t>
      </w:r>
      <w:r>
        <w:rPr>
          <w:rFonts w:hint="eastAsia"/>
        </w:rPr>
        <w:t>钢丝绳</w:t>
      </w:r>
    </w:p>
    <w:p w:rsidR="00AE4EBC" w:rsidRDefault="00AE4EBC" w:rsidP="00AE4EBC">
      <w:r>
        <w:rPr>
          <w:rFonts w:hint="eastAsia"/>
        </w:rPr>
        <w:t>答案：</w:t>
      </w:r>
      <w:r>
        <w:rPr>
          <w:rFonts w:hint="eastAsia"/>
        </w:rPr>
        <w:t>A</w:t>
      </w:r>
    </w:p>
    <w:p w:rsidR="00AE4EBC" w:rsidRDefault="00AE4EBC" w:rsidP="00AE4EBC">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17</w:t>
      </w:r>
      <w:r w:rsidR="00AE4EBC">
        <w:rPr>
          <w:rFonts w:hint="eastAsia"/>
        </w:rPr>
        <w:t>1@</w:t>
      </w:r>
      <w:r w:rsidR="00AE4EBC">
        <w:rPr>
          <w:rFonts w:hint="eastAsia"/>
        </w:rPr>
        <w:t>凡在坠落高度基准面（</w:t>
      </w:r>
      <w:r w:rsidR="00AE4EBC">
        <w:tab/>
      </w:r>
      <w:r w:rsidR="00AE4EBC">
        <w:rPr>
          <w:rFonts w:hint="eastAsia"/>
        </w:rPr>
        <w:t>）</w:t>
      </w:r>
      <w:r w:rsidR="00AE4EBC">
        <w:t>m</w:t>
      </w:r>
      <w:r w:rsidR="00AE4EBC">
        <w:rPr>
          <w:rFonts w:hint="eastAsia"/>
        </w:rPr>
        <w:t>及以上的高处进行的作业，都应视作高处作业。</w:t>
      </w:r>
    </w:p>
    <w:p w:rsidR="00AE4EBC" w:rsidRDefault="00AE4EBC" w:rsidP="00AE4EBC">
      <w:pPr>
        <w:jc w:val="left"/>
      </w:pPr>
      <w:r>
        <w:t>A. 1.5</w:t>
      </w:r>
      <w:r>
        <w:rPr>
          <w:rFonts w:hint="eastAsia"/>
        </w:rPr>
        <w:t xml:space="preserve">   </w:t>
      </w:r>
      <w:r>
        <w:tab/>
      </w:r>
    </w:p>
    <w:p w:rsidR="00AE4EBC" w:rsidRDefault="00AE4EBC" w:rsidP="00AE4EBC">
      <w:pPr>
        <w:jc w:val="left"/>
      </w:pPr>
      <w:r>
        <w:t>B. 2</w:t>
      </w:r>
      <w:r>
        <w:tab/>
      </w:r>
    </w:p>
    <w:p w:rsidR="00AE4EBC" w:rsidRDefault="00AE4EBC" w:rsidP="00AE4EBC">
      <w:pPr>
        <w:jc w:val="left"/>
      </w:pPr>
      <w:r>
        <w:t>C. 2.5</w:t>
      </w:r>
      <w:r>
        <w:tab/>
      </w:r>
      <w:r>
        <w:rPr>
          <w:rFonts w:hint="eastAsia"/>
        </w:rPr>
        <w:t xml:space="preserve">   </w:t>
      </w:r>
    </w:p>
    <w:p w:rsidR="00AE4EBC" w:rsidRDefault="00AE4EBC" w:rsidP="00AE4EBC">
      <w:pPr>
        <w:jc w:val="left"/>
      </w:pPr>
      <w:r>
        <w:t>D. 3</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17</w:t>
      </w:r>
      <w:r w:rsidR="00AE4EBC">
        <w:rPr>
          <w:rFonts w:hint="eastAsia"/>
        </w:rPr>
        <w:t>2@</w:t>
      </w:r>
      <w:r w:rsidR="00AE4EBC">
        <w:rPr>
          <w:rFonts w:hint="eastAsia"/>
        </w:rPr>
        <w:t>凡参加高处作业的人员，应（</w:t>
      </w:r>
      <w:r w:rsidR="00AE4EBC">
        <w:tab/>
      </w:r>
      <w:r w:rsidR="00AE4EBC">
        <w:rPr>
          <w:rFonts w:hint="eastAsia"/>
        </w:rPr>
        <w:t>）进行一次体检。</w:t>
      </w:r>
    </w:p>
    <w:p w:rsidR="00AE4EBC" w:rsidRDefault="00AE4EBC" w:rsidP="00AE4EBC">
      <w:pPr>
        <w:jc w:val="left"/>
      </w:pPr>
      <w:r>
        <w:t>A.</w:t>
      </w:r>
      <w:r>
        <w:rPr>
          <w:rFonts w:hint="eastAsia"/>
        </w:rPr>
        <w:t>半年</w:t>
      </w:r>
      <w:r>
        <w:rPr>
          <w:rFonts w:hint="eastAsia"/>
        </w:rPr>
        <w:t xml:space="preserve">  </w:t>
      </w:r>
      <w:r>
        <w:tab/>
      </w:r>
    </w:p>
    <w:p w:rsidR="00AE4EBC" w:rsidRDefault="00AE4EBC" w:rsidP="00AE4EBC">
      <w:pPr>
        <w:jc w:val="left"/>
      </w:pPr>
      <w:r>
        <w:t>B.</w:t>
      </w:r>
      <w:r>
        <w:rPr>
          <w:rFonts w:hint="eastAsia"/>
        </w:rPr>
        <w:t>每年</w:t>
      </w:r>
      <w:r>
        <w:rPr>
          <w:rFonts w:hint="eastAsia"/>
        </w:rPr>
        <w:t xml:space="preserve">  </w:t>
      </w:r>
      <w:r>
        <w:tab/>
      </w:r>
    </w:p>
    <w:p w:rsidR="00AE4EBC" w:rsidRDefault="00AE4EBC" w:rsidP="00AE4EBC">
      <w:pPr>
        <w:jc w:val="left"/>
      </w:pPr>
      <w:r>
        <w:t>C.</w:t>
      </w:r>
      <w:r>
        <w:rPr>
          <w:rFonts w:hint="eastAsia"/>
        </w:rPr>
        <w:t>两年</w:t>
      </w:r>
      <w:r>
        <w:rPr>
          <w:rFonts w:hint="eastAsia"/>
        </w:rPr>
        <w:t xml:space="preserve">  </w:t>
      </w:r>
      <w:r>
        <w:tab/>
      </w:r>
    </w:p>
    <w:p w:rsidR="00AE4EBC" w:rsidRDefault="00AE4EBC" w:rsidP="00AE4EBC">
      <w:pPr>
        <w:jc w:val="left"/>
      </w:pPr>
      <w:r>
        <w:t>D.</w:t>
      </w:r>
      <w:r>
        <w:rPr>
          <w:rFonts w:hint="eastAsia"/>
        </w:rPr>
        <w:t>三年</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17</w:t>
      </w:r>
      <w:r w:rsidR="00AE4EBC">
        <w:rPr>
          <w:rFonts w:hint="eastAsia"/>
        </w:rPr>
        <w:t>3@</w:t>
      </w:r>
      <w:r w:rsidR="00AE4EBC">
        <w:rPr>
          <w:rFonts w:hint="eastAsia"/>
        </w:rPr>
        <w:t>崎壁、陡坡的场地或人行道上的冰雪、碎石、泥土应经常清理，靠外面一侧应设（</w:t>
      </w:r>
      <w:r w:rsidR="00AE4EBC">
        <w:rPr>
          <w:rFonts w:hint="eastAsia"/>
        </w:rPr>
        <w:t xml:space="preserve">  </w:t>
      </w:r>
      <w:r w:rsidR="00AE4EBC">
        <w:rPr>
          <w:rFonts w:hint="eastAsia"/>
        </w:rPr>
        <w:t>）</w:t>
      </w:r>
      <w:r w:rsidR="00AE4EBC">
        <w:t>mm</w:t>
      </w:r>
      <w:r w:rsidR="00AE4EBC">
        <w:rPr>
          <w:rFonts w:hint="eastAsia"/>
        </w:rPr>
        <w:t>高的栏杆。在栏杆内侧设（</w:t>
      </w:r>
      <w:r w:rsidR="00AE4EBC">
        <w:tab/>
      </w:r>
      <w:r w:rsidR="00AE4EBC">
        <w:rPr>
          <w:rFonts w:hint="eastAsia"/>
        </w:rPr>
        <w:t>）</w:t>
      </w:r>
      <w:r w:rsidR="00AE4EBC">
        <w:t>mm</w:t>
      </w:r>
      <w:r w:rsidR="00AE4EBC">
        <w:rPr>
          <w:rFonts w:hint="eastAsia"/>
        </w:rPr>
        <w:t>高的侧板，以防全物伤人。</w:t>
      </w:r>
    </w:p>
    <w:p w:rsidR="00AE4EBC" w:rsidRDefault="00AE4EBC" w:rsidP="00AE4EBC">
      <w:pPr>
        <w:jc w:val="left"/>
      </w:pPr>
      <w:r>
        <w:t>A. 1050</w:t>
      </w:r>
      <w:r>
        <w:rPr>
          <w:rFonts w:ascii="MS Mincho" w:eastAsia="MS Mincho" w:hAnsi="MS Mincho" w:hint="eastAsia"/>
        </w:rPr>
        <w:t>〜</w:t>
      </w:r>
      <w:r>
        <w:t>1200;</w:t>
      </w:r>
      <w:r>
        <w:rPr>
          <w:rFonts w:hint="eastAsia"/>
        </w:rPr>
        <w:t>1</w:t>
      </w:r>
      <w:r>
        <w:t>80</w:t>
      </w:r>
      <w:r>
        <w:tab/>
      </w:r>
      <w:r>
        <w:rPr>
          <w:rFonts w:hint="eastAsia"/>
        </w:rPr>
        <w:t xml:space="preserve">   </w:t>
      </w:r>
    </w:p>
    <w:p w:rsidR="00AE4EBC" w:rsidRDefault="00AE4EBC" w:rsidP="00AE4EBC">
      <w:pPr>
        <w:jc w:val="left"/>
      </w:pPr>
      <w:r>
        <w:t>B. 1050</w:t>
      </w:r>
      <w:r>
        <w:rPr>
          <w:rFonts w:ascii="MS Mincho" w:eastAsia="MS Mincho" w:hAnsi="MS Mincho" w:hint="eastAsia"/>
        </w:rPr>
        <w:t>〜</w:t>
      </w:r>
      <w:r>
        <w:t>1200; 170</w:t>
      </w:r>
    </w:p>
    <w:p w:rsidR="00AE4EBC" w:rsidRDefault="00AE4EBC" w:rsidP="00AE4EBC">
      <w:pPr>
        <w:jc w:val="left"/>
      </w:pPr>
      <w:r>
        <w:t>C. 1050</w:t>
      </w:r>
      <w:r>
        <w:rPr>
          <w:rFonts w:ascii="MS Mincho" w:eastAsia="MS Mincho" w:hAnsi="MS Mincho" w:hint="eastAsia"/>
        </w:rPr>
        <w:t>〜</w:t>
      </w:r>
      <w:r>
        <w:t>1100; 180</w:t>
      </w:r>
      <w:r>
        <w:tab/>
      </w:r>
      <w:r>
        <w:rPr>
          <w:rFonts w:hint="eastAsia"/>
        </w:rPr>
        <w:t xml:space="preserve">   </w:t>
      </w:r>
    </w:p>
    <w:p w:rsidR="00AE4EBC" w:rsidRDefault="00AE4EBC" w:rsidP="00AE4EBC">
      <w:pPr>
        <w:jc w:val="left"/>
      </w:pPr>
      <w:r>
        <w:t>D. 1050</w:t>
      </w:r>
      <w:r>
        <w:rPr>
          <w:rFonts w:ascii="MS Mincho" w:eastAsia="MS Mincho" w:hAnsi="MS Mincho" w:hint="eastAsia"/>
        </w:rPr>
        <w:t>〜</w:t>
      </w:r>
      <w:r>
        <w:rPr>
          <w:rFonts w:hint="eastAsia"/>
        </w:rPr>
        <w:t>1</w:t>
      </w:r>
      <w:r>
        <w:t>100; 170</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lastRenderedPageBreak/>
        <w:t>【单选题】</w:t>
      </w:r>
    </w:p>
    <w:p w:rsidR="00AE4EBC" w:rsidRDefault="00960989" w:rsidP="00AE4EBC">
      <w:pPr>
        <w:jc w:val="left"/>
      </w:pPr>
      <w:r>
        <w:rPr>
          <w:rFonts w:hint="eastAsia"/>
        </w:rPr>
        <w:t>17</w:t>
      </w:r>
      <w:r w:rsidR="00AE4EBC">
        <w:rPr>
          <w:rFonts w:hint="eastAsia"/>
        </w:rPr>
        <w:t>4@</w:t>
      </w:r>
      <w:r w:rsidR="00AE4EBC">
        <w:rPr>
          <w:rFonts w:hint="eastAsia"/>
        </w:rPr>
        <w:t>在没有脚手架或者在没有栏杆的脚手架上工作，高度超过（</w:t>
      </w:r>
      <w:r w:rsidR="00AE4EBC">
        <w:tab/>
      </w:r>
      <w:r w:rsidR="00AE4EBC">
        <w:rPr>
          <w:rFonts w:hint="eastAsia"/>
        </w:rPr>
        <w:t xml:space="preserve">  </w:t>
      </w:r>
      <w:r w:rsidR="00AE4EBC">
        <w:rPr>
          <w:rFonts w:hint="eastAsia"/>
        </w:rPr>
        <w:t>）</w:t>
      </w:r>
      <w:r w:rsidR="00AE4EBC">
        <w:t>m</w:t>
      </w:r>
      <w:r w:rsidR="00AE4EBC">
        <w:rPr>
          <w:rFonts w:hint="eastAsia"/>
        </w:rPr>
        <w:t>时，应使用安全带，或采取其他可靠的安全措施。</w:t>
      </w:r>
    </w:p>
    <w:p w:rsidR="00AE4EBC" w:rsidRDefault="00AE4EBC" w:rsidP="00AE4EBC">
      <w:pPr>
        <w:jc w:val="left"/>
      </w:pPr>
      <w:r>
        <w:t>A. 1.2</w:t>
      </w:r>
      <w:r>
        <w:tab/>
      </w:r>
      <w:r>
        <w:rPr>
          <w:rFonts w:hint="eastAsia"/>
        </w:rPr>
        <w:t xml:space="preserve">    </w:t>
      </w:r>
    </w:p>
    <w:p w:rsidR="00AE4EBC" w:rsidRDefault="00AE4EBC" w:rsidP="00AE4EBC">
      <w:pPr>
        <w:jc w:val="left"/>
      </w:pPr>
      <w:r>
        <w:t>B. 1.5</w:t>
      </w:r>
      <w:r>
        <w:tab/>
      </w:r>
      <w:r>
        <w:rPr>
          <w:rFonts w:hint="eastAsia"/>
        </w:rPr>
        <w:t xml:space="preserve">   </w:t>
      </w:r>
    </w:p>
    <w:p w:rsidR="00AE4EBC" w:rsidRDefault="00AE4EBC" w:rsidP="00AE4EBC">
      <w:pPr>
        <w:jc w:val="left"/>
      </w:pPr>
      <w:r>
        <w:t>C. 2.0</w:t>
      </w:r>
      <w:r>
        <w:tab/>
      </w:r>
      <w:r>
        <w:rPr>
          <w:rFonts w:hint="eastAsia"/>
        </w:rPr>
        <w:t xml:space="preserve">  </w:t>
      </w:r>
    </w:p>
    <w:p w:rsidR="00AE4EBC" w:rsidRDefault="00AE4EBC" w:rsidP="00AE4EBC">
      <w:pPr>
        <w:jc w:val="left"/>
      </w:pPr>
      <w:r>
        <w:t>D. 2.5</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17</w:t>
      </w:r>
      <w:r w:rsidR="00AE4EBC">
        <w:rPr>
          <w:rFonts w:hint="eastAsia"/>
        </w:rPr>
        <w:t>5@</w:t>
      </w:r>
      <w:r w:rsidR="00AE4EBC">
        <w:rPr>
          <w:rFonts w:hint="eastAsia"/>
        </w:rPr>
        <w:t>安全带（除牛皮带）静负荷试验周期为（</w:t>
      </w:r>
      <w:r w:rsidR="00AE4EBC">
        <w:tab/>
      </w:r>
      <w:r w:rsidR="00AE4EBC">
        <w:rPr>
          <w:rFonts w:hint="eastAsia"/>
        </w:rPr>
        <w:t>），不合格的不准使用。</w:t>
      </w:r>
    </w:p>
    <w:p w:rsidR="00AE4EBC" w:rsidRDefault="00AE4EBC" w:rsidP="00AE4EBC">
      <w:pPr>
        <w:jc w:val="left"/>
      </w:pPr>
      <w:r>
        <w:t>A.</w:t>
      </w:r>
      <w:r>
        <w:rPr>
          <w:rFonts w:hint="eastAsia"/>
        </w:rPr>
        <w:t>半年</w:t>
      </w:r>
      <w:r>
        <w:rPr>
          <w:rFonts w:hint="eastAsia"/>
        </w:rPr>
        <w:t xml:space="preserve">  </w:t>
      </w:r>
      <w:r>
        <w:tab/>
      </w:r>
    </w:p>
    <w:p w:rsidR="00AE4EBC" w:rsidRDefault="00AE4EBC" w:rsidP="00AE4EBC">
      <w:pPr>
        <w:jc w:val="left"/>
      </w:pPr>
      <w:r>
        <w:t>B.</w:t>
      </w:r>
      <w:r>
        <w:rPr>
          <w:rFonts w:hint="eastAsia"/>
        </w:rPr>
        <w:t>—年</w:t>
      </w:r>
      <w:r>
        <w:tab/>
      </w:r>
    </w:p>
    <w:p w:rsidR="00AE4EBC" w:rsidRDefault="00AE4EBC" w:rsidP="00AE4EBC">
      <w:pPr>
        <w:jc w:val="left"/>
      </w:pPr>
      <w:r>
        <w:t>C.</w:t>
      </w:r>
      <w:r>
        <w:rPr>
          <w:rFonts w:hint="eastAsia"/>
        </w:rPr>
        <w:t>两年</w:t>
      </w:r>
      <w:r>
        <w:tab/>
      </w:r>
      <w:r>
        <w:rPr>
          <w:rFonts w:hint="eastAsia"/>
        </w:rPr>
        <w:t xml:space="preserve">  </w:t>
      </w:r>
    </w:p>
    <w:p w:rsidR="00AE4EBC" w:rsidRDefault="00AE4EBC" w:rsidP="00AE4EBC">
      <w:pPr>
        <w:jc w:val="left"/>
      </w:pPr>
      <w:r>
        <w:t>D.</w:t>
      </w:r>
      <w:r>
        <w:rPr>
          <w:rFonts w:hint="eastAsia"/>
        </w:rPr>
        <w:t>三年</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17</w:t>
      </w:r>
      <w:r w:rsidR="00AE4EBC">
        <w:rPr>
          <w:rFonts w:hint="eastAsia"/>
        </w:rPr>
        <w:t>6@</w:t>
      </w:r>
      <w:r w:rsidR="00AE4EBC">
        <w:rPr>
          <w:rFonts w:hint="eastAsia"/>
        </w:rPr>
        <w:t>在电焊作业或其他有火花、熔融源等的场所使用的安全带或安全绳应有（</w:t>
      </w:r>
      <w:r w:rsidR="00AE4EBC">
        <w:tab/>
      </w:r>
      <w:r w:rsidR="00AE4EBC">
        <w:rPr>
          <w:rFonts w:hint="eastAsia"/>
        </w:rPr>
        <w:t>）。</w:t>
      </w:r>
    </w:p>
    <w:p w:rsidR="00AE4EBC" w:rsidRDefault="00AE4EBC" w:rsidP="00AE4EBC">
      <w:pPr>
        <w:jc w:val="left"/>
      </w:pPr>
      <w:r>
        <w:t>A.</w:t>
      </w:r>
      <w:r>
        <w:rPr>
          <w:rFonts w:hint="eastAsia"/>
        </w:rPr>
        <w:t>绝缘防磨套</w:t>
      </w:r>
      <w:r>
        <w:tab/>
      </w:r>
      <w:r>
        <w:rPr>
          <w:rFonts w:hint="eastAsia"/>
        </w:rPr>
        <w:t xml:space="preserve">      </w:t>
      </w:r>
    </w:p>
    <w:p w:rsidR="00AE4EBC" w:rsidRDefault="00AE4EBC" w:rsidP="00AE4EBC">
      <w:pPr>
        <w:jc w:val="left"/>
      </w:pPr>
      <w:r>
        <w:t>B.</w:t>
      </w:r>
      <w:r>
        <w:rPr>
          <w:rFonts w:hint="eastAsia"/>
        </w:rPr>
        <w:t>隔热绝缘套</w:t>
      </w:r>
    </w:p>
    <w:p w:rsidR="00AE4EBC" w:rsidRDefault="00AE4EBC" w:rsidP="00AE4EBC">
      <w:pPr>
        <w:jc w:val="left"/>
      </w:pPr>
      <w:r>
        <w:t>C.</w:t>
      </w:r>
      <w:r>
        <w:rPr>
          <w:rFonts w:hint="eastAsia"/>
        </w:rPr>
        <w:t>隔热防磨套</w:t>
      </w:r>
      <w:r>
        <w:tab/>
      </w:r>
      <w:r>
        <w:rPr>
          <w:rFonts w:hint="eastAsia"/>
        </w:rPr>
        <w:t xml:space="preserve">      </w:t>
      </w:r>
    </w:p>
    <w:p w:rsidR="00AE4EBC" w:rsidRDefault="00AE4EBC" w:rsidP="00AE4EBC">
      <w:pPr>
        <w:jc w:val="left"/>
      </w:pPr>
      <w:r>
        <w:t>D.</w:t>
      </w:r>
      <w:r>
        <w:rPr>
          <w:rFonts w:hint="eastAsia"/>
        </w:rPr>
        <w:t>隔热套</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17</w:t>
      </w:r>
      <w:r w:rsidR="00AE4EBC">
        <w:rPr>
          <w:rFonts w:hint="eastAsia"/>
        </w:rPr>
        <w:t>7@</w:t>
      </w:r>
      <w:r w:rsidR="00AE4EBC">
        <w:rPr>
          <w:rFonts w:hint="eastAsia"/>
        </w:rPr>
        <w:t>安全带的挂钩或绳子应挂在结实牢固的构件或专为挂安全带用的钢丝绳上，并应采用（</w:t>
      </w:r>
      <w:r w:rsidR="00AE4EBC">
        <w:rPr>
          <w:rFonts w:hint="eastAsia"/>
        </w:rPr>
        <w:t xml:space="preserve">  </w:t>
      </w:r>
      <w:r w:rsidR="00AE4EBC">
        <w:rPr>
          <w:rFonts w:hint="eastAsia"/>
        </w:rPr>
        <w:t>）的方式。</w:t>
      </w:r>
    </w:p>
    <w:p w:rsidR="00AE4EBC" w:rsidRDefault="00AE4EBC" w:rsidP="00AE4EBC">
      <w:pPr>
        <w:jc w:val="left"/>
      </w:pPr>
      <w:r>
        <w:t>A.</w:t>
      </w:r>
      <w:r>
        <w:rPr>
          <w:rFonts w:hint="eastAsia"/>
        </w:rPr>
        <w:t>低挂低用</w:t>
      </w:r>
      <w:r>
        <w:tab/>
      </w:r>
      <w:r>
        <w:rPr>
          <w:rFonts w:hint="eastAsia"/>
        </w:rPr>
        <w:t xml:space="preserve">     </w:t>
      </w:r>
    </w:p>
    <w:p w:rsidR="00AE4EBC" w:rsidRDefault="00AE4EBC" w:rsidP="00AE4EBC">
      <w:pPr>
        <w:jc w:val="left"/>
      </w:pPr>
      <w:r>
        <w:t>B.</w:t>
      </w:r>
      <w:r>
        <w:rPr>
          <w:rFonts w:hint="eastAsia"/>
        </w:rPr>
        <w:t>高挂高用</w:t>
      </w:r>
    </w:p>
    <w:p w:rsidR="00AE4EBC" w:rsidRDefault="00AE4EBC" w:rsidP="00AE4EBC">
      <w:pPr>
        <w:jc w:val="left"/>
      </w:pPr>
      <w:r>
        <w:t>C.</w:t>
      </w:r>
      <w:r>
        <w:rPr>
          <w:rFonts w:hint="eastAsia"/>
        </w:rPr>
        <w:t>高挂低用</w:t>
      </w:r>
      <w:r>
        <w:tab/>
      </w:r>
      <w:r>
        <w:rPr>
          <w:rFonts w:hint="eastAsia"/>
        </w:rPr>
        <w:t xml:space="preserve">   </w:t>
      </w:r>
    </w:p>
    <w:p w:rsidR="00AE4EBC" w:rsidRDefault="00AE4EBC" w:rsidP="00AE4EBC">
      <w:pPr>
        <w:jc w:val="left"/>
      </w:pPr>
      <w:r>
        <w:t>D.</w:t>
      </w:r>
      <w:r>
        <w:rPr>
          <w:rFonts w:hint="eastAsia"/>
        </w:rPr>
        <w:t>低挂高用</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17</w:t>
      </w:r>
      <w:r w:rsidR="00AE4EBC">
        <w:rPr>
          <w:rFonts w:hint="eastAsia"/>
        </w:rPr>
        <w:t>8@</w:t>
      </w:r>
      <w:r w:rsidR="00AE4EBC">
        <w:rPr>
          <w:rFonts w:hint="eastAsia"/>
        </w:rPr>
        <w:t>当临时高处行走区域不能装设防护栏杆时，应设置（</w:t>
      </w:r>
      <w:r w:rsidR="00AE4EBC">
        <w:tab/>
      </w:r>
      <w:r w:rsidR="00AE4EBC">
        <w:rPr>
          <w:rFonts w:hint="eastAsia"/>
        </w:rPr>
        <w:t xml:space="preserve">  </w:t>
      </w:r>
      <w:r w:rsidR="00AE4EBC">
        <w:rPr>
          <w:rFonts w:hint="eastAsia"/>
        </w:rPr>
        <w:t>）</w:t>
      </w:r>
      <w:r w:rsidR="00AE4EBC">
        <w:t>mm</w:t>
      </w:r>
      <w:r w:rsidR="00AE4EBC">
        <w:rPr>
          <w:rFonts w:hint="eastAsia"/>
        </w:rPr>
        <w:t>高的安全水平扶绳，且每隔（</w:t>
      </w:r>
      <w:r w:rsidR="00AE4EBC">
        <w:tab/>
      </w:r>
      <w:r w:rsidR="00AE4EBC">
        <w:rPr>
          <w:rFonts w:hint="eastAsia"/>
        </w:rPr>
        <w:t>）</w:t>
      </w:r>
      <w:r w:rsidR="00AE4EBC">
        <w:t>m</w:t>
      </w:r>
      <w:r w:rsidR="00AE4EBC">
        <w:rPr>
          <w:rFonts w:hint="eastAsia"/>
        </w:rPr>
        <w:t>设一个固定支撑点。</w:t>
      </w:r>
    </w:p>
    <w:p w:rsidR="00AE4EBC" w:rsidRDefault="00AE4EBC" w:rsidP="00AE4EBC">
      <w:pPr>
        <w:jc w:val="left"/>
      </w:pPr>
      <w:r>
        <w:t>A.1050</w:t>
      </w:r>
      <w:r>
        <w:rPr>
          <w:rFonts w:hint="eastAsia"/>
        </w:rPr>
        <w:t>；</w:t>
      </w:r>
      <w:r>
        <w:t>2</w:t>
      </w:r>
      <w:r>
        <w:tab/>
      </w:r>
      <w:r>
        <w:rPr>
          <w:rFonts w:hint="eastAsia"/>
        </w:rPr>
        <w:t xml:space="preserve">     </w:t>
      </w:r>
    </w:p>
    <w:p w:rsidR="00AE4EBC" w:rsidRDefault="00AE4EBC" w:rsidP="00AE4EBC">
      <w:pPr>
        <w:jc w:val="left"/>
      </w:pPr>
      <w:r>
        <w:t>B.1050; 3</w:t>
      </w:r>
    </w:p>
    <w:p w:rsidR="00AE4EBC" w:rsidRDefault="00AE4EBC" w:rsidP="00AE4EBC">
      <w:pPr>
        <w:jc w:val="left"/>
      </w:pPr>
      <w:r>
        <w:t>C.</w:t>
      </w:r>
      <w:r>
        <w:rPr>
          <w:rFonts w:hint="eastAsia"/>
        </w:rPr>
        <w:t>1</w:t>
      </w:r>
      <w:r>
        <w:t>150; 2</w:t>
      </w:r>
      <w:r>
        <w:tab/>
      </w:r>
      <w:r>
        <w:rPr>
          <w:rFonts w:hint="eastAsia"/>
        </w:rPr>
        <w:t xml:space="preserve">     </w:t>
      </w:r>
    </w:p>
    <w:p w:rsidR="00AE4EBC" w:rsidRDefault="00AE4EBC" w:rsidP="00AE4EBC">
      <w:pPr>
        <w:jc w:val="left"/>
      </w:pPr>
      <w:r>
        <w:t>D.1150; 3</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lastRenderedPageBreak/>
        <w:t>17</w:t>
      </w:r>
      <w:r w:rsidR="00AE4EBC">
        <w:rPr>
          <w:rFonts w:hint="eastAsia"/>
        </w:rPr>
        <w:t>9@</w:t>
      </w:r>
      <w:r w:rsidR="00AE4EBC">
        <w:rPr>
          <w:rFonts w:hint="eastAsia"/>
        </w:rPr>
        <w:t>特殊情况下，确需在恶劣天气进行露天高处抢修时，应组织人员充分讨论必要的安全措施，经（</w:t>
      </w:r>
      <w:r w:rsidR="00AE4EBC">
        <w:tab/>
      </w:r>
      <w:r w:rsidR="00AE4EBC">
        <w:rPr>
          <w:rFonts w:hint="eastAsia"/>
        </w:rPr>
        <w:t>）批准后方可进行。</w:t>
      </w:r>
    </w:p>
    <w:p w:rsidR="00AE4EBC" w:rsidRDefault="00AE4EBC" w:rsidP="00AE4EBC">
      <w:pPr>
        <w:jc w:val="left"/>
      </w:pPr>
      <w:r>
        <w:t>A.</w:t>
      </w:r>
      <w:r>
        <w:rPr>
          <w:rFonts w:hint="eastAsia"/>
        </w:rPr>
        <w:t>运维人员</w:t>
      </w:r>
      <w:r>
        <w:tab/>
      </w:r>
    </w:p>
    <w:p w:rsidR="00AE4EBC" w:rsidRDefault="00AE4EBC" w:rsidP="00AE4EBC">
      <w:pPr>
        <w:jc w:val="left"/>
      </w:pPr>
      <w:r>
        <w:t>B.</w:t>
      </w:r>
      <w:r>
        <w:rPr>
          <w:rFonts w:hint="eastAsia"/>
        </w:rPr>
        <w:t>值班调控人员</w:t>
      </w:r>
    </w:p>
    <w:p w:rsidR="00AE4EBC" w:rsidRDefault="00AE4EBC" w:rsidP="00AE4EBC">
      <w:pPr>
        <w:jc w:val="left"/>
      </w:pPr>
      <w:r>
        <w:t>C.</w:t>
      </w:r>
      <w:r>
        <w:rPr>
          <w:rFonts w:hint="eastAsia"/>
        </w:rPr>
        <w:t>领导</w:t>
      </w:r>
      <w:r>
        <w:tab/>
      </w:r>
      <w:r>
        <w:rPr>
          <w:rFonts w:hint="eastAsia"/>
        </w:rPr>
        <w:t xml:space="preserve">    </w:t>
      </w:r>
    </w:p>
    <w:p w:rsidR="00AE4EBC" w:rsidRDefault="00AE4EBC" w:rsidP="00AE4EBC">
      <w:pPr>
        <w:jc w:val="left"/>
      </w:pPr>
      <w:r>
        <w:t>D.</w:t>
      </w:r>
      <w:r>
        <w:rPr>
          <w:rFonts w:hint="eastAsia"/>
        </w:rPr>
        <w:t>本单位</w:t>
      </w:r>
    </w:p>
    <w:p w:rsidR="00AE4EBC" w:rsidRDefault="00AE4EBC" w:rsidP="00AE4EBC">
      <w:pPr>
        <w:jc w:val="left"/>
      </w:pPr>
      <w:r>
        <w:rPr>
          <w:rFonts w:hint="eastAsia"/>
        </w:rPr>
        <w:t>答案：</w:t>
      </w:r>
      <w:r>
        <w:rPr>
          <w:rFonts w:hint="eastAsia"/>
        </w:rPr>
        <w:t>D</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18</w:t>
      </w:r>
      <w:r w:rsidR="00AE4EBC">
        <w:rPr>
          <w:rFonts w:hint="eastAsia"/>
        </w:rPr>
        <w:t>0@</w:t>
      </w:r>
      <w:r w:rsidR="00AE4EBC">
        <w:rPr>
          <w:rFonts w:hint="eastAsia"/>
        </w:rPr>
        <w:t>在</w:t>
      </w:r>
      <w:r w:rsidR="00AE4EBC">
        <w:t>5</w:t>
      </w:r>
      <w:r w:rsidR="00AE4EBC">
        <w:rPr>
          <w:rFonts w:hint="eastAsia"/>
        </w:rPr>
        <w:t>级及以上的大风以及暴雨、雷电、冰雹、大雾、沙尘暴等恶劣天气下，（</w:t>
      </w:r>
      <w:r w:rsidR="00AE4EBC">
        <w:tab/>
      </w:r>
      <w:r w:rsidR="00AE4EBC">
        <w:rPr>
          <w:rFonts w:hint="eastAsia"/>
        </w:rPr>
        <w:t>）露天高处作业。</w:t>
      </w:r>
    </w:p>
    <w:p w:rsidR="00AE4EBC" w:rsidRDefault="00AE4EBC" w:rsidP="00AE4EBC">
      <w:pPr>
        <w:jc w:val="left"/>
      </w:pPr>
      <w:r>
        <w:t>A.</w:t>
      </w:r>
      <w:r>
        <w:rPr>
          <w:rFonts w:hint="eastAsia"/>
        </w:rPr>
        <w:t>应停止</w:t>
      </w:r>
      <w:r>
        <w:tab/>
      </w:r>
      <w:r>
        <w:rPr>
          <w:rFonts w:hint="eastAsia"/>
        </w:rPr>
        <w:t xml:space="preserve">          </w:t>
      </w:r>
    </w:p>
    <w:p w:rsidR="00AE4EBC" w:rsidRDefault="00AE4EBC" w:rsidP="00AE4EBC">
      <w:pPr>
        <w:jc w:val="left"/>
      </w:pPr>
      <w:r>
        <w:t>B.</w:t>
      </w:r>
      <w:r>
        <w:rPr>
          <w:rFonts w:hint="eastAsia"/>
        </w:rPr>
        <w:t>不宜</w:t>
      </w:r>
    </w:p>
    <w:p w:rsidR="00AE4EBC" w:rsidRDefault="00AE4EBC" w:rsidP="00AE4EBC">
      <w:pPr>
        <w:jc w:val="left"/>
      </w:pPr>
      <w:r>
        <w:t>C.</w:t>
      </w:r>
      <w:r>
        <w:rPr>
          <w:rFonts w:hint="eastAsia"/>
        </w:rPr>
        <w:t>采取措施可</w:t>
      </w:r>
      <w:r>
        <w:tab/>
      </w:r>
      <w:r>
        <w:rPr>
          <w:rFonts w:hint="eastAsia"/>
        </w:rPr>
        <w:t xml:space="preserve">       </w:t>
      </w:r>
    </w:p>
    <w:p w:rsidR="00AE4EBC" w:rsidRDefault="00AE4EBC" w:rsidP="00AE4EBC">
      <w:pPr>
        <w:jc w:val="left"/>
      </w:pPr>
      <w:r>
        <w:t>D.</w:t>
      </w:r>
      <w:r>
        <w:rPr>
          <w:rFonts w:hint="eastAsia"/>
        </w:rPr>
        <w:t>经工作负责人同意可</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18</w:t>
      </w:r>
      <w:r w:rsidR="00AE4EBC">
        <w:rPr>
          <w:rFonts w:hint="eastAsia"/>
        </w:rPr>
        <w:t>1@</w:t>
      </w:r>
      <w:r w:rsidR="00AE4EBC">
        <w:rPr>
          <w:rFonts w:hint="eastAsia"/>
        </w:rPr>
        <w:t>硬质梯子的横档应嵌在支柱上，梯阶的距离不应大于（</w:t>
      </w:r>
      <w:r w:rsidR="00AE4EBC">
        <w:rPr>
          <w:rFonts w:hint="eastAsia"/>
        </w:rPr>
        <w:t xml:space="preserve">  </w:t>
      </w:r>
      <w:r w:rsidR="00AE4EBC">
        <w:rPr>
          <w:rFonts w:hint="eastAsia"/>
        </w:rPr>
        <w:t>）</w:t>
      </w:r>
      <w:r w:rsidR="00AE4EBC">
        <w:t>cm</w:t>
      </w:r>
      <w:r w:rsidR="00AE4EBC">
        <w:rPr>
          <w:rFonts w:hint="eastAsia"/>
        </w:rPr>
        <w:t>，并在距梯顶（</w:t>
      </w:r>
      <w:r w:rsidR="00AE4EBC">
        <w:tab/>
      </w:r>
      <w:r w:rsidR="00AE4EBC">
        <w:rPr>
          <w:rFonts w:hint="eastAsia"/>
        </w:rPr>
        <w:t>）</w:t>
      </w:r>
      <w:r w:rsidR="00AE4EBC">
        <w:t>m</w:t>
      </w:r>
      <w:r w:rsidR="00AE4EBC">
        <w:rPr>
          <w:rFonts w:hint="eastAsia"/>
        </w:rPr>
        <w:t>处设限高标志。</w:t>
      </w:r>
    </w:p>
    <w:p w:rsidR="00AE4EBC" w:rsidRDefault="00AE4EBC" w:rsidP="00AE4EBC">
      <w:pPr>
        <w:jc w:val="left"/>
      </w:pPr>
      <w:r>
        <w:t>A. 40; 1</w:t>
      </w:r>
      <w:r>
        <w:tab/>
      </w:r>
      <w:r>
        <w:rPr>
          <w:rFonts w:hint="eastAsia"/>
        </w:rPr>
        <w:t xml:space="preserve">   </w:t>
      </w:r>
    </w:p>
    <w:p w:rsidR="00AE4EBC" w:rsidRDefault="00AE4EBC" w:rsidP="00AE4EBC">
      <w:pPr>
        <w:jc w:val="left"/>
      </w:pPr>
      <w:r>
        <w:t>B. 50; 1.5</w:t>
      </w:r>
    </w:p>
    <w:p w:rsidR="00AE4EBC" w:rsidRDefault="00AE4EBC" w:rsidP="00AE4EBC">
      <w:pPr>
        <w:jc w:val="left"/>
      </w:pPr>
      <w:r>
        <w:t>C. 40: 1.5</w:t>
      </w:r>
      <w:r>
        <w:tab/>
      </w:r>
      <w:r>
        <w:rPr>
          <w:rFonts w:hint="eastAsia"/>
        </w:rPr>
        <w:t xml:space="preserve">   </w:t>
      </w:r>
    </w:p>
    <w:p w:rsidR="00AE4EBC" w:rsidRDefault="00AE4EBC" w:rsidP="00AE4EBC">
      <w:pPr>
        <w:jc w:val="left"/>
      </w:pPr>
      <w:r>
        <w:t>D. 50; 1</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AE4EBC" w:rsidP="00AE4EBC">
      <w:pPr>
        <w:jc w:val="left"/>
      </w:pPr>
      <w:r>
        <w:rPr>
          <w:rFonts w:hint="eastAsia"/>
        </w:rPr>
        <w:t>1</w:t>
      </w:r>
      <w:r w:rsidR="00960989">
        <w:rPr>
          <w:rFonts w:hint="eastAsia"/>
        </w:rPr>
        <w:t>8</w:t>
      </w:r>
      <w:r>
        <w:rPr>
          <w:rFonts w:hint="eastAsia"/>
        </w:rPr>
        <w:t>2@</w:t>
      </w:r>
      <w:r>
        <w:rPr>
          <w:rFonts w:hint="eastAsia"/>
        </w:rPr>
        <w:t>使用单梯工作时，梯与地面的斜角度为（</w:t>
      </w:r>
      <w:r>
        <w:tab/>
      </w:r>
      <w:r>
        <w:rPr>
          <w:rFonts w:hint="eastAsia"/>
        </w:rPr>
        <w:t>）左右。</w:t>
      </w:r>
    </w:p>
    <w:p w:rsidR="00AE4EBC" w:rsidRDefault="00AE4EBC" w:rsidP="00AE4EBC">
      <w:pPr>
        <w:jc w:val="left"/>
      </w:pPr>
      <w:r>
        <w:t>A. 50</w:t>
      </w:r>
      <w:r>
        <w:rPr>
          <w:rFonts w:hint="eastAsia"/>
        </w:rPr>
        <w:t>°</w:t>
      </w:r>
      <w:r>
        <w:tab/>
      </w:r>
      <w:r>
        <w:rPr>
          <w:rFonts w:hint="eastAsia"/>
        </w:rPr>
        <w:t xml:space="preserve">   </w:t>
      </w:r>
    </w:p>
    <w:p w:rsidR="00AE4EBC" w:rsidRDefault="00AE4EBC" w:rsidP="00AE4EBC">
      <w:pPr>
        <w:jc w:val="left"/>
      </w:pPr>
      <w:r>
        <w:t>B. 55</w:t>
      </w:r>
      <w:r>
        <w:rPr>
          <w:rFonts w:hint="eastAsia"/>
        </w:rPr>
        <w:t>°</w:t>
      </w:r>
      <w:r>
        <w:tab/>
      </w:r>
    </w:p>
    <w:p w:rsidR="00AE4EBC" w:rsidRDefault="00AE4EBC" w:rsidP="00AE4EBC">
      <w:pPr>
        <w:jc w:val="left"/>
      </w:pPr>
      <w:r>
        <w:t>C. 60</w:t>
      </w:r>
      <w:r>
        <w:rPr>
          <w:rFonts w:hint="eastAsia"/>
        </w:rPr>
        <w:t>°</w:t>
      </w:r>
      <w:r>
        <w:rPr>
          <w:rFonts w:hint="eastAsia"/>
        </w:rPr>
        <w:t xml:space="preserve">  </w:t>
      </w:r>
      <w:r>
        <w:tab/>
      </w:r>
    </w:p>
    <w:p w:rsidR="00AE4EBC" w:rsidRDefault="00AE4EBC" w:rsidP="00AE4EBC">
      <w:pPr>
        <w:jc w:val="left"/>
      </w:pPr>
      <w:r>
        <w:t>D. 70</w:t>
      </w:r>
      <w:r>
        <w:rPr>
          <w:rFonts w:hint="eastAsia"/>
        </w:rPr>
        <w:t>°</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AE4EBC" w:rsidP="00AE4EBC">
      <w:pPr>
        <w:jc w:val="left"/>
      </w:pPr>
      <w:r>
        <w:rPr>
          <w:rFonts w:hint="eastAsia"/>
        </w:rPr>
        <w:t>1</w:t>
      </w:r>
      <w:r w:rsidR="00960989">
        <w:rPr>
          <w:rFonts w:hint="eastAsia"/>
        </w:rPr>
        <w:t>8</w:t>
      </w:r>
      <w:r>
        <w:rPr>
          <w:rFonts w:hint="eastAsia"/>
        </w:rPr>
        <w:t>3@</w:t>
      </w:r>
      <w:r>
        <w:rPr>
          <w:rFonts w:hint="eastAsia"/>
        </w:rPr>
        <w:t>使用软梯、挂梯作业或用梯头进行移动作业时，软梯、挂梯或梯头上只准（</w:t>
      </w:r>
      <w:r>
        <w:tab/>
      </w:r>
      <w:r>
        <w:rPr>
          <w:rFonts w:hint="eastAsia"/>
        </w:rPr>
        <w:t>）人工作。</w:t>
      </w:r>
    </w:p>
    <w:p w:rsidR="00AE4EBC" w:rsidRDefault="00AE4EBC" w:rsidP="00AE4EBC">
      <w:pPr>
        <w:jc w:val="left"/>
      </w:pPr>
      <w:r>
        <w:t>A.</w:t>
      </w:r>
      <w:r>
        <w:rPr>
          <w:rFonts w:hint="eastAsia"/>
        </w:rPr>
        <w:t>—</w:t>
      </w:r>
      <w:r>
        <w:tab/>
      </w:r>
      <w:r>
        <w:rPr>
          <w:rFonts w:hint="eastAsia"/>
        </w:rPr>
        <w:t xml:space="preserve">   </w:t>
      </w:r>
    </w:p>
    <w:p w:rsidR="00AE4EBC" w:rsidRDefault="00AE4EBC" w:rsidP="00AE4EBC">
      <w:pPr>
        <w:jc w:val="left"/>
      </w:pPr>
      <w:r>
        <w:t>B.</w:t>
      </w:r>
      <w:r>
        <w:rPr>
          <w:rFonts w:hint="eastAsia"/>
        </w:rPr>
        <w:t>二</w:t>
      </w:r>
      <w:r>
        <w:tab/>
      </w:r>
      <w:r>
        <w:rPr>
          <w:rFonts w:hint="eastAsia"/>
        </w:rPr>
        <w:t xml:space="preserve">   </w:t>
      </w:r>
    </w:p>
    <w:p w:rsidR="00AE4EBC" w:rsidRDefault="00AE4EBC" w:rsidP="00AE4EBC">
      <w:pPr>
        <w:jc w:val="left"/>
      </w:pPr>
      <w:r>
        <w:t>C.</w:t>
      </w:r>
      <w:r>
        <w:rPr>
          <w:rFonts w:hint="eastAsia"/>
        </w:rPr>
        <w:t>三</w:t>
      </w:r>
      <w:r>
        <w:rPr>
          <w:rFonts w:hint="eastAsia"/>
        </w:rPr>
        <w:t xml:space="preserve">   </w:t>
      </w:r>
      <w:r>
        <w:tab/>
      </w:r>
    </w:p>
    <w:p w:rsidR="00AE4EBC" w:rsidRDefault="00AE4EBC" w:rsidP="00AE4EBC">
      <w:pPr>
        <w:jc w:val="left"/>
      </w:pPr>
      <w:r>
        <w:t>D.</w:t>
      </w:r>
      <w:r>
        <w:rPr>
          <w:rFonts w:hint="eastAsia"/>
        </w:rPr>
        <w:t>四</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AE4EBC" w:rsidP="00AE4EBC">
      <w:pPr>
        <w:jc w:val="left"/>
      </w:pPr>
      <w:r>
        <w:rPr>
          <w:rFonts w:hint="eastAsia"/>
        </w:rPr>
        <w:t>1</w:t>
      </w:r>
      <w:r w:rsidR="00960989">
        <w:rPr>
          <w:rFonts w:hint="eastAsia"/>
        </w:rPr>
        <w:t>84</w:t>
      </w:r>
      <w:r>
        <w:rPr>
          <w:rFonts w:hint="eastAsia"/>
        </w:rPr>
        <w:t>@</w:t>
      </w:r>
      <w:r>
        <w:rPr>
          <w:rFonts w:hint="eastAsia"/>
        </w:rPr>
        <w:t>施工机具和安全工器具应（</w:t>
      </w:r>
      <w:r>
        <w:tab/>
      </w:r>
      <w:r>
        <w:rPr>
          <w:rFonts w:hint="eastAsia"/>
        </w:rPr>
        <w:t>），专人保管。入库、出库、使用前应进行检查。</w:t>
      </w:r>
    </w:p>
    <w:p w:rsidR="00AE4EBC" w:rsidRDefault="00AE4EBC" w:rsidP="00AE4EBC">
      <w:pPr>
        <w:jc w:val="left"/>
      </w:pPr>
      <w:r>
        <w:lastRenderedPageBreak/>
        <w:t>A.</w:t>
      </w:r>
      <w:r>
        <w:rPr>
          <w:rFonts w:hint="eastAsia"/>
        </w:rPr>
        <w:t>统一编号</w:t>
      </w:r>
      <w:r>
        <w:rPr>
          <w:rFonts w:hint="eastAsia"/>
        </w:rPr>
        <w:t xml:space="preserve">  </w:t>
      </w:r>
    </w:p>
    <w:p w:rsidR="00AE4EBC" w:rsidRDefault="00AE4EBC" w:rsidP="00AE4EBC">
      <w:pPr>
        <w:jc w:val="left"/>
      </w:pPr>
      <w:r>
        <w:t>B.</w:t>
      </w:r>
      <w:r>
        <w:rPr>
          <w:rFonts w:hint="eastAsia"/>
        </w:rPr>
        <w:t>专人领用</w:t>
      </w:r>
      <w:r>
        <w:rPr>
          <w:rFonts w:hint="eastAsia"/>
        </w:rPr>
        <w:t xml:space="preserve">  </w:t>
      </w:r>
    </w:p>
    <w:p w:rsidR="00AE4EBC" w:rsidRDefault="00AE4EBC" w:rsidP="00AE4EBC">
      <w:pPr>
        <w:jc w:val="left"/>
      </w:pPr>
      <w:r>
        <w:t>C.</w:t>
      </w:r>
      <w:r>
        <w:rPr>
          <w:rFonts w:hint="eastAsia"/>
        </w:rPr>
        <w:t>专库保管</w:t>
      </w:r>
      <w:r>
        <w:rPr>
          <w:rFonts w:hint="eastAsia"/>
        </w:rPr>
        <w:t xml:space="preserve">  </w:t>
      </w:r>
    </w:p>
    <w:p w:rsidR="00AE4EBC" w:rsidRDefault="00AE4EBC" w:rsidP="00AE4EBC">
      <w:pPr>
        <w:jc w:val="left"/>
      </w:pPr>
      <w:r>
        <w:t>D.</w:t>
      </w:r>
      <w:r>
        <w:rPr>
          <w:rFonts w:hint="eastAsia"/>
        </w:rPr>
        <w:t>集中放置</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960989" w:rsidP="00AE4EBC">
      <w:pPr>
        <w:jc w:val="left"/>
      </w:pPr>
      <w:r>
        <w:rPr>
          <w:rFonts w:hint="eastAsia"/>
        </w:rPr>
        <w:t>185</w:t>
      </w:r>
      <w:r w:rsidR="00AE4EBC">
        <w:rPr>
          <w:rFonts w:hint="eastAsia"/>
        </w:rPr>
        <w:t>@</w:t>
      </w:r>
      <w:r w:rsidR="00AE4EBC">
        <w:rPr>
          <w:rFonts w:hint="eastAsia"/>
        </w:rPr>
        <w:t>机具应由（</w:t>
      </w:r>
      <w:r w:rsidR="00AE4EBC">
        <w:tab/>
      </w:r>
      <w:r w:rsidR="00AE4EBC">
        <w:rPr>
          <w:rFonts w:hint="eastAsia"/>
        </w:rPr>
        <w:t xml:space="preserve">  </w:t>
      </w:r>
      <w:r w:rsidR="00AE4EBC">
        <w:rPr>
          <w:rFonts w:hint="eastAsia"/>
        </w:rPr>
        <w:t>）操作和使用。</w:t>
      </w:r>
    </w:p>
    <w:p w:rsidR="00AE4EBC" w:rsidRDefault="00AE4EBC" w:rsidP="00AE4EBC">
      <w:pPr>
        <w:jc w:val="left"/>
      </w:pPr>
      <w:r>
        <w:rPr>
          <w:rFonts w:hint="eastAsia"/>
        </w:rPr>
        <w:t>A.</w:t>
      </w:r>
      <w:r>
        <w:rPr>
          <w:rFonts w:hint="eastAsia"/>
        </w:rPr>
        <w:t>班组长</w:t>
      </w:r>
    </w:p>
    <w:p w:rsidR="00AE4EBC" w:rsidRDefault="00AE4EBC" w:rsidP="00AE4EBC">
      <w:pPr>
        <w:jc w:val="left"/>
      </w:pPr>
      <w:r>
        <w:t>B</w:t>
      </w:r>
      <w:r>
        <w:rPr>
          <w:rFonts w:hint="eastAsia"/>
        </w:rPr>
        <w:t>.</w:t>
      </w:r>
      <w:r>
        <w:rPr>
          <w:rFonts w:hint="eastAsia"/>
        </w:rPr>
        <w:t>技术员</w:t>
      </w:r>
    </w:p>
    <w:p w:rsidR="00AE4EBC" w:rsidRDefault="00AE4EBC" w:rsidP="00AE4EBC">
      <w:pPr>
        <w:jc w:val="left"/>
      </w:pPr>
      <w:r>
        <w:t>C</w:t>
      </w:r>
      <w:r>
        <w:rPr>
          <w:rFonts w:hint="eastAsia"/>
        </w:rPr>
        <w:t>.</w:t>
      </w:r>
      <w:r>
        <w:rPr>
          <w:rFonts w:hint="eastAsia"/>
        </w:rPr>
        <w:t>机具管理员</w:t>
      </w:r>
    </w:p>
    <w:p w:rsidR="00AE4EBC" w:rsidRDefault="00AE4EBC" w:rsidP="00AE4EBC">
      <w:pPr>
        <w:jc w:val="left"/>
      </w:pPr>
      <w:r>
        <w:t>D</w:t>
      </w:r>
      <w:r>
        <w:rPr>
          <w:rFonts w:hint="eastAsia"/>
        </w:rPr>
        <w:t>.</w:t>
      </w:r>
      <w:r>
        <w:rPr>
          <w:rFonts w:hint="eastAsia"/>
        </w:rPr>
        <w:t>了解其性能并熟悉使用知识的人员</w:t>
      </w:r>
    </w:p>
    <w:p w:rsidR="00AE4EBC" w:rsidRDefault="00AE4EBC" w:rsidP="00AE4EBC">
      <w:pPr>
        <w:jc w:val="left"/>
      </w:pPr>
      <w:r>
        <w:rPr>
          <w:rFonts w:hint="eastAsia"/>
        </w:rPr>
        <w:t>答案：</w:t>
      </w:r>
      <w:r>
        <w:rPr>
          <w:rFonts w:hint="eastAsia"/>
        </w:rPr>
        <w:t>D</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186</w:t>
      </w:r>
      <w:r w:rsidR="00AE4EBC">
        <w:rPr>
          <w:rFonts w:hint="eastAsia"/>
        </w:rPr>
        <w:t>@</w:t>
      </w:r>
      <w:r w:rsidR="00AE4EBC">
        <w:rPr>
          <w:rFonts w:hint="eastAsia"/>
        </w:rPr>
        <w:t>纹磨应放置平稳，锚固可靠，受力（</w:t>
      </w:r>
      <w:r w:rsidR="00AE4EBC">
        <w:tab/>
      </w:r>
      <w:r w:rsidR="00AE4EBC">
        <w:rPr>
          <w:rFonts w:hint="eastAsia"/>
        </w:rPr>
        <w:t>）方不准有人。锚固绳应有防滑动措施。</w:t>
      </w:r>
    </w:p>
    <w:p w:rsidR="00AE4EBC" w:rsidRDefault="00AE4EBC" w:rsidP="00AE4EBC">
      <w:pPr>
        <w:jc w:val="left"/>
      </w:pPr>
      <w:r>
        <w:rPr>
          <w:rFonts w:hint="eastAsia"/>
        </w:rPr>
        <w:t>A.</w:t>
      </w:r>
      <w:r>
        <w:rPr>
          <w:rFonts w:hint="eastAsia"/>
        </w:rPr>
        <w:t>前</w:t>
      </w:r>
      <w:r>
        <w:rPr>
          <w:rFonts w:hint="eastAsia"/>
        </w:rPr>
        <w:t xml:space="preserve">    </w:t>
      </w:r>
    </w:p>
    <w:p w:rsidR="00AE4EBC" w:rsidRDefault="00AE4EBC" w:rsidP="00AE4EBC">
      <w:pPr>
        <w:jc w:val="left"/>
      </w:pPr>
      <w:r>
        <w:rPr>
          <w:rFonts w:hint="eastAsia"/>
        </w:rPr>
        <w:t>B.</w:t>
      </w:r>
      <w:r>
        <w:rPr>
          <w:rFonts w:hint="eastAsia"/>
        </w:rPr>
        <w:t>侧</w:t>
      </w:r>
      <w:r>
        <w:rPr>
          <w:rFonts w:hint="eastAsia"/>
        </w:rPr>
        <w:t xml:space="preserve">   </w:t>
      </w:r>
    </w:p>
    <w:p w:rsidR="00AE4EBC" w:rsidRDefault="00AE4EBC" w:rsidP="00AE4EBC">
      <w:pPr>
        <w:jc w:val="left"/>
      </w:pPr>
      <w:r>
        <w:rPr>
          <w:rFonts w:hint="eastAsia"/>
        </w:rPr>
        <w:t>C.</w:t>
      </w:r>
      <w:r>
        <w:rPr>
          <w:rFonts w:hint="eastAsia"/>
        </w:rPr>
        <w:t>后</w:t>
      </w:r>
      <w:r>
        <w:rPr>
          <w:rFonts w:hint="eastAsia"/>
        </w:rPr>
        <w:t xml:space="preserve">    </w:t>
      </w:r>
    </w:p>
    <w:p w:rsidR="00AE4EBC" w:rsidRDefault="00AE4EBC" w:rsidP="00AE4EBC">
      <w:pPr>
        <w:jc w:val="left"/>
      </w:pPr>
      <w:r>
        <w:rPr>
          <w:rFonts w:hint="eastAsia"/>
        </w:rPr>
        <w:t>D.</w:t>
      </w:r>
      <w:r>
        <w:rPr>
          <w:rFonts w:hint="eastAsia"/>
        </w:rPr>
        <w:t>上</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187</w:t>
      </w:r>
      <w:r w:rsidR="00AE4EBC">
        <w:rPr>
          <w:rFonts w:hint="eastAsia"/>
        </w:rPr>
        <w:t>@</w:t>
      </w:r>
      <w:r w:rsidR="00AE4EBC">
        <w:rPr>
          <w:rFonts w:hint="eastAsia"/>
        </w:rPr>
        <w:t>滑车与纹磨（卷扬机）卷筒的距离：光面卷筒不应小于卷筒长度的（</w:t>
      </w:r>
      <w:r w:rsidR="00AE4EBC">
        <w:tab/>
      </w:r>
      <w:r w:rsidR="00AE4EBC">
        <w:rPr>
          <w:rFonts w:hint="eastAsia"/>
        </w:rPr>
        <w:t>）倍，有槽卷筒不应小于卷筒长度的</w:t>
      </w:r>
      <w:r w:rsidR="00AE4EBC">
        <w:t>(</w:t>
      </w:r>
      <w:r w:rsidR="00AE4EBC">
        <w:tab/>
      </w:r>
      <w:r w:rsidR="00AE4EBC">
        <w:rPr>
          <w:rFonts w:hint="eastAsia"/>
        </w:rPr>
        <w:t xml:space="preserve">   </w:t>
      </w:r>
      <w:r w:rsidR="00AE4EBC">
        <w:t>)</w:t>
      </w:r>
      <w:r w:rsidR="00AE4EBC">
        <w:rPr>
          <w:rFonts w:hint="eastAsia"/>
        </w:rPr>
        <w:t>倍</w:t>
      </w:r>
      <w:r w:rsidR="00AE4EBC">
        <w:t>.</w:t>
      </w:r>
    </w:p>
    <w:p w:rsidR="00AE4EBC" w:rsidRDefault="00AE4EBC" w:rsidP="00AE4EBC">
      <w:pPr>
        <w:jc w:val="left"/>
      </w:pPr>
      <w:r>
        <w:t xml:space="preserve">A. 20; 15 </w:t>
      </w:r>
      <w:r>
        <w:rPr>
          <w:rFonts w:hint="eastAsia"/>
        </w:rPr>
        <w:t xml:space="preserve">  </w:t>
      </w:r>
    </w:p>
    <w:p w:rsidR="00AE4EBC" w:rsidRDefault="00AE4EBC" w:rsidP="00AE4EBC">
      <w:pPr>
        <w:jc w:val="left"/>
      </w:pPr>
      <w:r>
        <w:t>B. 15; 15</w:t>
      </w:r>
      <w:r>
        <w:rPr>
          <w:rFonts w:hint="eastAsia"/>
        </w:rPr>
        <w:t xml:space="preserve">  </w:t>
      </w:r>
      <w:r>
        <w:t xml:space="preserve"> </w:t>
      </w:r>
    </w:p>
    <w:p w:rsidR="00AE4EBC" w:rsidRDefault="00AE4EBC" w:rsidP="00AE4EBC">
      <w:pPr>
        <w:jc w:val="left"/>
      </w:pPr>
      <w:r>
        <w:t xml:space="preserve">C. 15; 10 </w:t>
      </w:r>
      <w:r>
        <w:rPr>
          <w:rFonts w:hint="eastAsia"/>
        </w:rPr>
        <w:t xml:space="preserve">  </w:t>
      </w:r>
    </w:p>
    <w:p w:rsidR="00AE4EBC" w:rsidRDefault="00AE4EBC" w:rsidP="00AE4EBC">
      <w:pPr>
        <w:jc w:val="left"/>
      </w:pPr>
      <w:r>
        <w:t>D. 20</w:t>
      </w:r>
      <w:r>
        <w:rPr>
          <w:rFonts w:hint="eastAsia"/>
        </w:rPr>
        <w:t>；</w:t>
      </w:r>
      <w:r>
        <w:t>10</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188</w:t>
      </w:r>
      <w:r w:rsidR="00AE4EBC">
        <w:rPr>
          <w:rFonts w:hint="eastAsia"/>
        </w:rPr>
        <w:t>@</w:t>
      </w:r>
      <w:r w:rsidR="00AE4EBC">
        <w:rPr>
          <w:rFonts w:hint="eastAsia"/>
        </w:rPr>
        <w:t>牵引绳应从卷筒下方卷入，排列整齐，并与卷筒垂直，在卷筒上不准少于（</w:t>
      </w:r>
      <w:r w:rsidR="00AE4EBC">
        <w:tab/>
      </w:r>
      <w:r w:rsidR="00AE4EBC">
        <w:rPr>
          <w:rFonts w:hint="eastAsia"/>
        </w:rPr>
        <w:t>）圈。</w:t>
      </w:r>
    </w:p>
    <w:p w:rsidR="00AE4EBC" w:rsidRDefault="00AE4EBC" w:rsidP="00AE4EBC">
      <w:pPr>
        <w:jc w:val="left"/>
      </w:pPr>
      <w:r>
        <w:t>A. 3</w:t>
      </w:r>
      <w:r>
        <w:tab/>
      </w:r>
    </w:p>
    <w:p w:rsidR="00AE4EBC" w:rsidRDefault="00AE4EBC" w:rsidP="00AE4EBC">
      <w:pPr>
        <w:jc w:val="left"/>
      </w:pPr>
      <w:r>
        <w:t>B. 4</w:t>
      </w:r>
      <w:r>
        <w:tab/>
      </w:r>
    </w:p>
    <w:p w:rsidR="00AE4EBC" w:rsidRDefault="00AE4EBC" w:rsidP="00AE4EBC">
      <w:pPr>
        <w:jc w:val="left"/>
      </w:pPr>
      <w:r>
        <w:t>C. 5</w:t>
      </w:r>
      <w:r>
        <w:tab/>
      </w:r>
    </w:p>
    <w:p w:rsidR="00AE4EBC" w:rsidRDefault="00AE4EBC" w:rsidP="00AE4EBC">
      <w:pPr>
        <w:jc w:val="left"/>
      </w:pPr>
      <w:r>
        <w:t>D. 6</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189</w:t>
      </w:r>
      <w:r w:rsidR="00AE4EBC">
        <w:rPr>
          <w:rFonts w:hint="eastAsia"/>
        </w:rPr>
        <w:t>@</w:t>
      </w:r>
      <w:r w:rsidR="00AE4EBC">
        <w:rPr>
          <w:rFonts w:hint="eastAsia"/>
        </w:rPr>
        <w:t>人力绞磨架上固定磨轴的活动挡板应装在</w:t>
      </w:r>
      <w:r w:rsidR="00AE4EBC">
        <w:t>(</w:t>
      </w:r>
      <w:r w:rsidR="00AE4EBC">
        <w:tab/>
      </w:r>
      <w:r w:rsidR="00AE4EBC">
        <w:rPr>
          <w:rFonts w:hint="eastAsia"/>
        </w:rPr>
        <w:t xml:space="preserve">  </w:t>
      </w:r>
      <w:r w:rsidR="00AE4EBC">
        <w:t>)</w:t>
      </w:r>
      <w:r w:rsidR="00AE4EBC">
        <w:rPr>
          <w:rFonts w:hint="eastAsia"/>
        </w:rPr>
        <w:t>，禁止反装。</w:t>
      </w:r>
    </w:p>
    <w:p w:rsidR="00AE4EBC" w:rsidRDefault="00AE4EBC" w:rsidP="00AE4EBC">
      <w:pPr>
        <w:jc w:val="left"/>
      </w:pPr>
      <w:r>
        <w:rPr>
          <w:rFonts w:hint="eastAsia"/>
        </w:rPr>
        <w:t>A.</w:t>
      </w:r>
      <w:r>
        <w:rPr>
          <w:rFonts w:hint="eastAsia"/>
        </w:rPr>
        <w:t>受力的一侧</w:t>
      </w:r>
      <w:r>
        <w:tab/>
      </w:r>
      <w:r>
        <w:rPr>
          <w:rFonts w:hint="eastAsia"/>
        </w:rPr>
        <w:t xml:space="preserve">   </w:t>
      </w:r>
    </w:p>
    <w:p w:rsidR="00AE4EBC" w:rsidRDefault="00AE4EBC" w:rsidP="00AE4EBC">
      <w:pPr>
        <w:jc w:val="left"/>
      </w:pPr>
      <w:r>
        <w:t>B.</w:t>
      </w:r>
      <w:r>
        <w:rPr>
          <w:rFonts w:hint="eastAsia"/>
        </w:rPr>
        <w:t>不受力的一侧</w:t>
      </w:r>
    </w:p>
    <w:p w:rsidR="00AE4EBC" w:rsidRDefault="00AE4EBC" w:rsidP="00AE4EBC">
      <w:pPr>
        <w:jc w:val="left"/>
      </w:pPr>
      <w:r>
        <w:t>C.</w:t>
      </w:r>
      <w:r>
        <w:rPr>
          <w:rFonts w:hint="eastAsia"/>
        </w:rPr>
        <w:t>上侧</w:t>
      </w:r>
      <w:r>
        <w:tab/>
      </w:r>
      <w:r>
        <w:rPr>
          <w:rFonts w:hint="eastAsia"/>
        </w:rPr>
        <w:t xml:space="preserve">         </w:t>
      </w:r>
    </w:p>
    <w:p w:rsidR="00AE4EBC" w:rsidRDefault="00AE4EBC" w:rsidP="00AE4EBC">
      <w:pPr>
        <w:jc w:val="left"/>
      </w:pPr>
      <w:r>
        <w:lastRenderedPageBreak/>
        <w:t>D.</w:t>
      </w:r>
      <w:r>
        <w:rPr>
          <w:rFonts w:hint="eastAsia"/>
        </w:rPr>
        <w:t>下侧</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190</w:t>
      </w:r>
      <w:r w:rsidR="00AE4EBC">
        <w:rPr>
          <w:rFonts w:hint="eastAsia"/>
        </w:rPr>
        <w:t>@</w:t>
      </w:r>
      <w:r w:rsidR="00AE4EBC">
        <w:rPr>
          <w:rFonts w:hint="eastAsia"/>
        </w:rPr>
        <w:t>拉磨尾绳不应少于</w:t>
      </w:r>
      <w:r w:rsidR="00AE4EBC">
        <w:t>2</w:t>
      </w:r>
      <w:r w:rsidR="00AE4EBC">
        <w:rPr>
          <w:rFonts w:hint="eastAsia"/>
        </w:rPr>
        <w:t>人，应站在（</w:t>
      </w:r>
      <w:r w:rsidR="00AE4EBC">
        <w:tab/>
      </w:r>
      <w:r w:rsidR="00AE4EBC">
        <w:rPr>
          <w:rFonts w:hint="eastAsia"/>
        </w:rPr>
        <w:t>），且不准在绳圈内。</w:t>
      </w:r>
    </w:p>
    <w:p w:rsidR="00AE4EBC" w:rsidRDefault="00AE4EBC" w:rsidP="00AE4EBC">
      <w:pPr>
        <w:jc w:val="left"/>
      </w:pPr>
      <w:r>
        <w:t>A.</w:t>
      </w:r>
      <w:r>
        <w:rPr>
          <w:rFonts w:hint="eastAsia"/>
        </w:rPr>
        <w:t>锚桩后面</w:t>
      </w:r>
      <w:r>
        <w:tab/>
      </w:r>
    </w:p>
    <w:p w:rsidR="00AE4EBC" w:rsidRDefault="00AE4EBC" w:rsidP="00AE4EBC">
      <w:pPr>
        <w:jc w:val="left"/>
      </w:pPr>
      <w:r>
        <w:t>B.</w:t>
      </w:r>
      <w:r>
        <w:rPr>
          <w:rFonts w:hint="eastAsia"/>
        </w:rPr>
        <w:t>绞磨后面</w:t>
      </w:r>
    </w:p>
    <w:p w:rsidR="00AE4EBC" w:rsidRDefault="00AE4EBC" w:rsidP="00AE4EBC">
      <w:pPr>
        <w:jc w:val="left"/>
      </w:pPr>
      <w:r>
        <w:t>C.</w:t>
      </w:r>
      <w:r>
        <w:rPr>
          <w:rFonts w:hint="eastAsia"/>
        </w:rPr>
        <w:t>卷筒后面</w:t>
      </w:r>
      <w:r>
        <w:tab/>
      </w:r>
    </w:p>
    <w:p w:rsidR="00AE4EBC" w:rsidRDefault="00AE4EBC" w:rsidP="00AE4EBC">
      <w:pPr>
        <w:jc w:val="left"/>
      </w:pPr>
      <w:r>
        <w:t>D.</w:t>
      </w:r>
      <w:r>
        <w:rPr>
          <w:rFonts w:hint="eastAsia"/>
        </w:rPr>
        <w:t>锚桩前面</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191</w:t>
      </w:r>
      <w:r w:rsidR="00AE4EBC">
        <w:rPr>
          <w:rFonts w:hint="eastAsia"/>
        </w:rPr>
        <w:t>@</w:t>
      </w:r>
      <w:r w:rsidR="00AE4EBC">
        <w:rPr>
          <w:rFonts w:hint="eastAsia"/>
        </w:rPr>
        <w:t>拖拉机绞磨两轮胎应在同一水平面上，前后支架应受力平衡。绞磨卷筒应与牵引绳的最近转向点保持（</w:t>
      </w:r>
      <w:r w:rsidR="00AE4EBC">
        <w:tab/>
      </w:r>
      <w:r w:rsidR="00AE4EBC">
        <w:rPr>
          <w:rFonts w:hint="eastAsia"/>
        </w:rPr>
        <w:t>）</w:t>
      </w:r>
      <w:r w:rsidR="00AE4EBC">
        <w:t>m</w:t>
      </w:r>
      <w:r w:rsidR="00AE4EBC">
        <w:rPr>
          <w:rFonts w:hint="eastAsia"/>
        </w:rPr>
        <w:t>以上的距离。</w:t>
      </w:r>
    </w:p>
    <w:p w:rsidR="00AE4EBC" w:rsidRDefault="00AE4EBC" w:rsidP="00AE4EBC">
      <w:pPr>
        <w:jc w:val="left"/>
      </w:pPr>
      <w:r>
        <w:t>A. 4</w:t>
      </w:r>
      <w:r>
        <w:tab/>
      </w:r>
    </w:p>
    <w:p w:rsidR="00AE4EBC" w:rsidRDefault="00AE4EBC" w:rsidP="00AE4EBC">
      <w:pPr>
        <w:jc w:val="left"/>
      </w:pPr>
      <w:r>
        <w:t>B. 5</w:t>
      </w:r>
      <w:r>
        <w:tab/>
      </w:r>
    </w:p>
    <w:p w:rsidR="00AE4EBC" w:rsidRDefault="00AE4EBC" w:rsidP="00AE4EBC">
      <w:pPr>
        <w:jc w:val="left"/>
      </w:pPr>
      <w:r>
        <w:t>C. 6</w:t>
      </w:r>
      <w:r>
        <w:tab/>
      </w:r>
    </w:p>
    <w:p w:rsidR="00AE4EBC" w:rsidRDefault="00AE4EBC" w:rsidP="00AE4EBC">
      <w:pPr>
        <w:jc w:val="left"/>
      </w:pPr>
      <w:r>
        <w:t>D. 7</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192</w:t>
      </w:r>
      <w:r w:rsidR="00AE4EBC">
        <w:rPr>
          <w:rFonts w:hint="eastAsia"/>
        </w:rPr>
        <w:t>@</w:t>
      </w:r>
      <w:r w:rsidR="00AE4EBC">
        <w:rPr>
          <w:rFonts w:hint="eastAsia"/>
        </w:rPr>
        <w:t>独立抱杆至少应有（</w:t>
      </w:r>
      <w:r w:rsidR="00AE4EBC">
        <w:rPr>
          <w:rFonts w:hint="eastAsia"/>
        </w:rPr>
        <w:t xml:space="preserve">  </w:t>
      </w:r>
      <w:r w:rsidR="00AE4EBC">
        <w:rPr>
          <w:rFonts w:hint="eastAsia"/>
        </w:rPr>
        <w:t>）根拉绳，人字抱杆至少应有（</w:t>
      </w:r>
      <w:r w:rsidR="00AE4EBC">
        <w:rPr>
          <w:rFonts w:hint="eastAsia"/>
        </w:rPr>
        <w:t xml:space="preserve">  </w:t>
      </w:r>
      <w:r w:rsidR="00AE4EBC">
        <w:rPr>
          <w:rFonts w:hint="eastAsia"/>
        </w:rPr>
        <w:t>）根拉绳并有限制腿部开度的控制绳，所有拉绳均应固定在牢固的地锚上，必要时经校验合格。</w:t>
      </w:r>
    </w:p>
    <w:p w:rsidR="00AE4EBC" w:rsidRDefault="00AE4EBC" w:rsidP="00AE4EBC">
      <w:pPr>
        <w:jc w:val="left"/>
      </w:pPr>
      <w:r>
        <w:t>A.</w:t>
      </w:r>
      <w:r>
        <w:rPr>
          <w:rFonts w:hint="eastAsia"/>
        </w:rPr>
        <w:t>三；二</w:t>
      </w:r>
      <w:r>
        <w:t xml:space="preserve"> </w:t>
      </w:r>
    </w:p>
    <w:p w:rsidR="00AE4EBC" w:rsidRDefault="00AE4EBC" w:rsidP="00AE4EBC">
      <w:pPr>
        <w:jc w:val="left"/>
      </w:pPr>
      <w:r>
        <w:t>B.</w:t>
      </w:r>
      <w:r>
        <w:rPr>
          <w:rFonts w:hint="eastAsia"/>
        </w:rPr>
        <w:t>三；三</w:t>
      </w:r>
      <w:r>
        <w:t xml:space="preserve"> </w:t>
      </w:r>
    </w:p>
    <w:p w:rsidR="00AE4EBC" w:rsidRDefault="00AE4EBC" w:rsidP="00AE4EBC">
      <w:pPr>
        <w:jc w:val="left"/>
      </w:pPr>
      <w:r>
        <w:t>C.</w:t>
      </w:r>
      <w:r>
        <w:rPr>
          <w:rFonts w:hint="eastAsia"/>
        </w:rPr>
        <w:t>四；二</w:t>
      </w:r>
      <w:r>
        <w:t xml:space="preserve"> </w:t>
      </w:r>
      <w:r>
        <w:rPr>
          <w:rFonts w:hint="eastAsia"/>
        </w:rPr>
        <w:t xml:space="preserve">  </w:t>
      </w:r>
    </w:p>
    <w:p w:rsidR="00AE4EBC" w:rsidRDefault="00AE4EBC" w:rsidP="00AE4EBC">
      <w:pPr>
        <w:jc w:val="left"/>
      </w:pPr>
      <w:r>
        <w:t>D.</w:t>
      </w:r>
      <w:r>
        <w:rPr>
          <w:rFonts w:hint="eastAsia"/>
        </w:rPr>
        <w:t>四；三</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193</w:t>
      </w:r>
      <w:r w:rsidR="00AE4EBC">
        <w:rPr>
          <w:rFonts w:hint="eastAsia"/>
        </w:rPr>
        <w:t>@</w:t>
      </w:r>
      <w:r w:rsidR="00AE4EBC">
        <w:rPr>
          <w:rFonts w:hint="eastAsia"/>
        </w:rPr>
        <w:t>整体弯曲超过杆长的（</w:t>
      </w:r>
      <w:r w:rsidR="00AE4EBC">
        <w:tab/>
      </w:r>
      <w:r w:rsidR="00AE4EBC">
        <w:rPr>
          <w:rFonts w:hint="eastAsia"/>
        </w:rPr>
        <w:t>）的金属抱杆禁止使用。</w:t>
      </w:r>
    </w:p>
    <w:p w:rsidR="00AE4EBC" w:rsidRDefault="00AE4EBC" w:rsidP="00AE4EBC">
      <w:pPr>
        <w:jc w:val="left"/>
      </w:pPr>
      <w:r>
        <w:rPr>
          <w:rFonts w:hint="eastAsia"/>
        </w:rPr>
        <w:t>A.</w:t>
      </w:r>
      <w:r>
        <w:t xml:space="preserve">1/600 </w:t>
      </w:r>
    </w:p>
    <w:p w:rsidR="00AE4EBC" w:rsidRDefault="00AE4EBC" w:rsidP="00AE4EBC">
      <w:pPr>
        <w:jc w:val="left"/>
      </w:pPr>
      <w:r>
        <w:t xml:space="preserve">B. 1/700 </w:t>
      </w:r>
    </w:p>
    <w:p w:rsidR="00AE4EBC" w:rsidRDefault="00AE4EBC" w:rsidP="00AE4EBC">
      <w:pPr>
        <w:jc w:val="left"/>
      </w:pPr>
      <w:r>
        <w:t xml:space="preserve">C. 1/800 </w:t>
      </w:r>
    </w:p>
    <w:p w:rsidR="00AE4EBC" w:rsidRDefault="00AE4EBC" w:rsidP="00AE4EBC">
      <w:pPr>
        <w:jc w:val="left"/>
      </w:pPr>
      <w:r>
        <w:t>D. 1/900</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194</w:t>
      </w:r>
      <w:r w:rsidR="00AE4EBC">
        <w:rPr>
          <w:rFonts w:hint="eastAsia"/>
        </w:rPr>
        <w:t>@</w:t>
      </w:r>
      <w:r w:rsidR="00AE4EBC">
        <w:rPr>
          <w:rFonts w:hint="eastAsia"/>
        </w:rPr>
        <w:t>缆风绳与</w:t>
      </w:r>
      <w:r w:rsidR="00AE4EBC">
        <w:t>220kV</w:t>
      </w:r>
      <w:r w:rsidR="00AE4EBC">
        <w:rPr>
          <w:rFonts w:hint="eastAsia"/>
        </w:rPr>
        <w:t>架空输电线的最小安全距离为</w:t>
      </w:r>
      <w:r w:rsidR="00AE4EBC">
        <w:t>(</w:t>
      </w:r>
      <w:r w:rsidR="00AE4EBC">
        <w:rPr>
          <w:rFonts w:hint="eastAsia"/>
        </w:rPr>
        <w:t xml:space="preserve">  </w:t>
      </w:r>
      <w:r w:rsidR="00AE4EBC">
        <w:t>)m</w:t>
      </w:r>
      <w:r w:rsidR="00AE4EBC">
        <w:rPr>
          <w:rFonts w:hint="eastAsia"/>
        </w:rPr>
        <w:t>。</w:t>
      </w:r>
    </w:p>
    <w:p w:rsidR="00AE4EBC" w:rsidRDefault="00AE4EBC" w:rsidP="00AE4EBC">
      <w:pPr>
        <w:jc w:val="left"/>
      </w:pPr>
      <w:r>
        <w:t>A. 4.0</w:t>
      </w:r>
      <w:r>
        <w:tab/>
      </w:r>
    </w:p>
    <w:p w:rsidR="00AE4EBC" w:rsidRDefault="00AE4EBC" w:rsidP="00AE4EBC">
      <w:pPr>
        <w:jc w:val="left"/>
      </w:pPr>
      <w:r>
        <w:t>B. 5.0</w:t>
      </w:r>
      <w:r>
        <w:tab/>
      </w:r>
    </w:p>
    <w:p w:rsidR="00AE4EBC" w:rsidRDefault="00AE4EBC" w:rsidP="00AE4EBC">
      <w:pPr>
        <w:jc w:val="left"/>
      </w:pPr>
      <w:r>
        <w:t>C. 6.0</w:t>
      </w:r>
      <w:r>
        <w:tab/>
      </w:r>
    </w:p>
    <w:p w:rsidR="00AE4EBC" w:rsidRDefault="00AE4EBC" w:rsidP="00AE4EBC">
      <w:pPr>
        <w:jc w:val="left"/>
      </w:pPr>
      <w:r>
        <w:t>D. 7.0</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lastRenderedPageBreak/>
        <w:t>答题解析：</w:t>
      </w:r>
    </w:p>
    <w:p w:rsidR="00AE4EBC" w:rsidRDefault="00DC08BB" w:rsidP="00AE4EBC">
      <w:pPr>
        <w:jc w:val="left"/>
      </w:pPr>
      <w:r>
        <w:rPr>
          <w:rFonts w:hint="eastAsia"/>
        </w:rPr>
        <w:t>【单选题】</w:t>
      </w:r>
    </w:p>
    <w:p w:rsidR="00AE4EBC" w:rsidRDefault="00FE16A4" w:rsidP="00AE4EBC">
      <w:pPr>
        <w:jc w:val="left"/>
      </w:pPr>
      <w:r>
        <w:rPr>
          <w:rFonts w:hint="eastAsia"/>
        </w:rPr>
        <w:t>195</w:t>
      </w:r>
      <w:r w:rsidR="00AE4EBC">
        <w:rPr>
          <w:rFonts w:hint="eastAsia"/>
        </w:rPr>
        <w:t>@</w:t>
      </w:r>
      <w:r w:rsidR="00AE4EBC">
        <w:rPr>
          <w:rFonts w:hint="eastAsia"/>
        </w:rPr>
        <w:t>缆风绳与</w:t>
      </w:r>
      <w:r w:rsidR="00AE4EBC">
        <w:t>110kV</w:t>
      </w:r>
      <w:r w:rsidR="00AE4EBC">
        <w:rPr>
          <w:rFonts w:hint="eastAsia"/>
        </w:rPr>
        <w:t>架空输电线的最小安全距离为（</w:t>
      </w:r>
      <w:r w:rsidR="00AE4EBC">
        <w:rPr>
          <w:rFonts w:hint="eastAsia"/>
        </w:rPr>
        <w:t xml:space="preserve">   </w:t>
      </w:r>
      <w:r w:rsidR="00AE4EBC">
        <w:rPr>
          <w:rFonts w:hint="eastAsia"/>
        </w:rPr>
        <w:t>）</w:t>
      </w:r>
      <w:r w:rsidR="00AE4EBC">
        <w:rPr>
          <w:rFonts w:hint="eastAsia"/>
        </w:rPr>
        <w:t>m</w:t>
      </w:r>
      <w:r w:rsidR="00AE4EBC">
        <w:rPr>
          <w:rFonts w:hint="eastAsia"/>
        </w:rPr>
        <w:t>。</w:t>
      </w:r>
    </w:p>
    <w:p w:rsidR="00AE4EBC" w:rsidRDefault="00AE4EBC" w:rsidP="00AE4EBC">
      <w:pPr>
        <w:jc w:val="left"/>
      </w:pPr>
      <w:r>
        <w:t>A. 4.0</w:t>
      </w:r>
      <w:r>
        <w:rPr>
          <w:rFonts w:hint="eastAsia"/>
        </w:rPr>
        <w:t xml:space="preserve">   </w:t>
      </w:r>
    </w:p>
    <w:p w:rsidR="00AE4EBC" w:rsidRDefault="00AE4EBC" w:rsidP="00AE4EBC">
      <w:pPr>
        <w:jc w:val="left"/>
      </w:pPr>
      <w:r>
        <w:rPr>
          <w:rFonts w:hint="eastAsia"/>
        </w:rPr>
        <w:t>B.</w:t>
      </w:r>
      <w:r>
        <w:t>5.0</w:t>
      </w:r>
      <w:r>
        <w:rPr>
          <w:rFonts w:hint="eastAsia"/>
        </w:rPr>
        <w:t xml:space="preserve">   </w:t>
      </w:r>
    </w:p>
    <w:p w:rsidR="00AE4EBC" w:rsidRDefault="00AE4EBC" w:rsidP="00AE4EBC">
      <w:pPr>
        <w:jc w:val="left"/>
      </w:pPr>
      <w:r>
        <w:rPr>
          <w:rFonts w:hint="eastAsia"/>
        </w:rPr>
        <w:t>C.</w:t>
      </w:r>
      <w:r>
        <w:t>6.0</w:t>
      </w:r>
      <w:r>
        <w:rPr>
          <w:rFonts w:hint="eastAsia"/>
        </w:rPr>
        <w:t xml:space="preserve">   </w:t>
      </w:r>
    </w:p>
    <w:p w:rsidR="00AE4EBC" w:rsidRDefault="00AE4EBC" w:rsidP="00AE4EBC">
      <w:pPr>
        <w:jc w:val="left"/>
      </w:pPr>
      <w:r>
        <w:rPr>
          <w:rFonts w:hint="eastAsia"/>
        </w:rPr>
        <w:t>D.</w:t>
      </w:r>
      <w:r>
        <w:t>7.0</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196</w:t>
      </w:r>
      <w:r w:rsidR="00AE4EBC">
        <w:rPr>
          <w:rFonts w:hint="eastAsia"/>
        </w:rPr>
        <w:t>@</w:t>
      </w:r>
      <w:r w:rsidR="00AE4EBC">
        <w:rPr>
          <w:rFonts w:hint="eastAsia"/>
        </w:rPr>
        <w:t>缆风绳与抱杆顶部及地锚的连接应牢固可靠。缆风绳与地面的夹角一般不大于（</w:t>
      </w:r>
      <w:r w:rsidR="00AE4EBC">
        <w:tab/>
      </w:r>
      <w:r w:rsidR="00AE4EBC">
        <w:rPr>
          <w:rFonts w:hint="eastAsia"/>
        </w:rPr>
        <w:t>）。</w:t>
      </w:r>
    </w:p>
    <w:p w:rsidR="00AE4EBC" w:rsidRDefault="00AE4EBC" w:rsidP="00AE4EBC">
      <w:pPr>
        <w:jc w:val="left"/>
      </w:pPr>
      <w:r>
        <w:rPr>
          <w:rFonts w:hint="eastAsia"/>
        </w:rPr>
        <w:t>A.</w:t>
      </w:r>
      <w:r>
        <w:t>30</w:t>
      </w:r>
      <w:r>
        <w:rPr>
          <w:rFonts w:hint="eastAsia"/>
        </w:rPr>
        <w:t>°</w:t>
      </w:r>
      <w:r>
        <w:rPr>
          <w:rFonts w:hint="eastAsia"/>
        </w:rPr>
        <w:t xml:space="preserve">  </w:t>
      </w:r>
      <w:r>
        <w:tab/>
      </w:r>
    </w:p>
    <w:p w:rsidR="00AE4EBC" w:rsidRDefault="00AE4EBC" w:rsidP="00AE4EBC">
      <w:pPr>
        <w:jc w:val="left"/>
      </w:pPr>
      <w:r>
        <w:t>B. 75</w:t>
      </w:r>
      <w:r>
        <w:rPr>
          <w:rFonts w:hint="eastAsia"/>
        </w:rPr>
        <w:t>°</w:t>
      </w:r>
      <w:r>
        <w:tab/>
      </w:r>
    </w:p>
    <w:p w:rsidR="00AE4EBC" w:rsidRDefault="00AE4EBC" w:rsidP="00AE4EBC">
      <w:pPr>
        <w:jc w:val="left"/>
      </w:pPr>
      <w:r>
        <w:t>C. 45</w:t>
      </w:r>
      <w:r>
        <w:rPr>
          <w:rFonts w:hint="eastAsia"/>
        </w:rPr>
        <w:t>°</w:t>
      </w:r>
      <w:r>
        <w:tab/>
      </w:r>
    </w:p>
    <w:p w:rsidR="00AE4EBC" w:rsidRDefault="00AE4EBC" w:rsidP="00AE4EBC">
      <w:pPr>
        <w:jc w:val="left"/>
      </w:pPr>
      <w:r>
        <w:t>D. 60</w:t>
      </w:r>
      <w:r>
        <w:rPr>
          <w:rFonts w:hint="eastAsia"/>
        </w:rPr>
        <w:t>°</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197</w:t>
      </w:r>
      <w:r w:rsidR="00AE4EBC">
        <w:rPr>
          <w:rFonts w:hint="eastAsia"/>
        </w:rPr>
        <w:t>@</w:t>
      </w:r>
      <w:r w:rsidR="00AE4EBC">
        <w:rPr>
          <w:rFonts w:hint="eastAsia"/>
        </w:rPr>
        <w:t>地锚坑在引出线露出地面的位置，其前面及两侧的（</w:t>
      </w:r>
      <w:r w:rsidR="00AE4EBC">
        <w:rPr>
          <w:rFonts w:hint="eastAsia"/>
        </w:rPr>
        <w:t xml:space="preserve">   </w:t>
      </w:r>
      <w:r w:rsidR="00AE4EBC">
        <w:rPr>
          <w:rFonts w:hint="eastAsia"/>
        </w:rPr>
        <w:t>）</w:t>
      </w:r>
      <w:r w:rsidR="00AE4EBC">
        <w:t>m</w:t>
      </w:r>
      <w:r w:rsidR="00AE4EBC">
        <w:rPr>
          <w:rFonts w:hint="eastAsia"/>
        </w:rPr>
        <w:t>范围内不准有沟、洞地下管道或地下电缆等。</w:t>
      </w:r>
    </w:p>
    <w:p w:rsidR="00AE4EBC" w:rsidRDefault="00AE4EBC" w:rsidP="00AE4EBC">
      <w:pPr>
        <w:jc w:val="left"/>
      </w:pPr>
      <w:r>
        <w:t>A. 1</w:t>
      </w:r>
      <w:r>
        <w:tab/>
      </w:r>
    </w:p>
    <w:p w:rsidR="00AE4EBC" w:rsidRDefault="00AE4EBC" w:rsidP="00AE4EBC">
      <w:pPr>
        <w:jc w:val="left"/>
      </w:pPr>
      <w:r>
        <w:t>B. 2</w:t>
      </w:r>
      <w:r>
        <w:tab/>
      </w:r>
    </w:p>
    <w:p w:rsidR="00AE4EBC" w:rsidRDefault="00AE4EBC" w:rsidP="00AE4EBC">
      <w:pPr>
        <w:jc w:val="left"/>
      </w:pPr>
      <w:r>
        <w:t>C. 4</w:t>
      </w:r>
      <w:r>
        <w:tab/>
      </w:r>
    </w:p>
    <w:p w:rsidR="00AE4EBC" w:rsidRDefault="00AE4EBC" w:rsidP="00AE4EBC">
      <w:pPr>
        <w:jc w:val="left"/>
      </w:pPr>
      <w:r>
        <w:t>D. 5</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198</w:t>
      </w:r>
      <w:r w:rsidR="00AE4EBC">
        <w:rPr>
          <w:rFonts w:hint="eastAsia"/>
        </w:rPr>
        <w:t>@</w:t>
      </w:r>
      <w:r w:rsidR="00AE4EBC">
        <w:rPr>
          <w:rFonts w:hint="eastAsia"/>
        </w:rPr>
        <w:t>地锚的分布及埋设深度应根据（</w:t>
      </w:r>
      <w:r w:rsidR="00AE4EBC">
        <w:tab/>
      </w:r>
      <w:r w:rsidR="00AE4EBC">
        <w:rPr>
          <w:rFonts w:hint="eastAsia"/>
        </w:rPr>
        <w:t xml:space="preserve">  </w:t>
      </w:r>
      <w:r w:rsidR="00AE4EBC">
        <w:rPr>
          <w:rFonts w:hint="eastAsia"/>
        </w:rPr>
        <w:t>）确定。</w:t>
      </w:r>
    </w:p>
    <w:p w:rsidR="00AE4EBC" w:rsidRDefault="00AE4EBC" w:rsidP="00AE4EBC">
      <w:pPr>
        <w:jc w:val="left"/>
      </w:pPr>
      <w:r>
        <w:rPr>
          <w:rFonts w:hint="eastAsia"/>
        </w:rPr>
        <w:t>A.</w:t>
      </w:r>
      <w:r>
        <w:rPr>
          <w:rFonts w:hint="eastAsia"/>
        </w:rPr>
        <w:t>地锚的受力情况及土质情况</w:t>
      </w:r>
    </w:p>
    <w:p w:rsidR="00AE4EBC" w:rsidRDefault="00AE4EBC" w:rsidP="00AE4EBC">
      <w:pPr>
        <w:jc w:val="left"/>
      </w:pPr>
      <w:r>
        <w:t>B</w:t>
      </w:r>
      <w:r>
        <w:rPr>
          <w:rFonts w:hint="eastAsia"/>
        </w:rPr>
        <w:t>.</w:t>
      </w:r>
      <w:r>
        <w:rPr>
          <w:rFonts w:hint="eastAsia"/>
        </w:rPr>
        <w:t>地锚的布设形式及土质情况</w:t>
      </w:r>
    </w:p>
    <w:p w:rsidR="00AE4EBC" w:rsidRDefault="00AE4EBC" w:rsidP="00AE4EBC">
      <w:pPr>
        <w:jc w:val="left"/>
      </w:pPr>
      <w:r>
        <w:t>C</w:t>
      </w:r>
      <w:r>
        <w:rPr>
          <w:rFonts w:hint="eastAsia"/>
        </w:rPr>
        <w:t>.</w:t>
      </w:r>
      <w:r>
        <w:rPr>
          <w:rFonts w:hint="eastAsia"/>
        </w:rPr>
        <w:t>地锚的布设形式及地形情况</w:t>
      </w:r>
    </w:p>
    <w:p w:rsidR="00AE4EBC" w:rsidRDefault="00AE4EBC" w:rsidP="00AE4EBC">
      <w:pPr>
        <w:jc w:val="left"/>
      </w:pPr>
      <w:r>
        <w:t>D</w:t>
      </w:r>
      <w:r>
        <w:rPr>
          <w:rFonts w:hint="eastAsia"/>
        </w:rPr>
        <w:t>.</w:t>
      </w:r>
      <w:r>
        <w:rPr>
          <w:rFonts w:hint="eastAsia"/>
        </w:rPr>
        <w:t>地锚的受力情况及地形情况</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199</w:t>
      </w:r>
      <w:r w:rsidR="00AE4EBC">
        <w:rPr>
          <w:rFonts w:hint="eastAsia"/>
        </w:rPr>
        <w:t>@</w:t>
      </w:r>
      <w:r w:rsidR="00AE4EBC">
        <w:rPr>
          <w:rFonts w:hint="eastAsia"/>
        </w:rPr>
        <w:t>导线穿入联结网套应到位，网套夹持导线的长度不准少于导线直径的（</w:t>
      </w:r>
      <w:r w:rsidR="00AE4EBC">
        <w:tab/>
      </w:r>
      <w:r w:rsidR="00AE4EBC">
        <w:rPr>
          <w:rFonts w:hint="eastAsia"/>
        </w:rPr>
        <w:t>）倍。网套末端应以铁丝绑扎不少于</w:t>
      </w:r>
      <w:r w:rsidR="00AE4EBC">
        <w:t>(</w:t>
      </w:r>
      <w:r w:rsidR="00AE4EBC">
        <w:tab/>
      </w:r>
      <w:r w:rsidR="00AE4EBC">
        <w:rPr>
          <w:rFonts w:hint="eastAsia"/>
        </w:rPr>
        <w:t xml:space="preserve">   </w:t>
      </w:r>
      <w:r w:rsidR="00AE4EBC">
        <w:t>)</w:t>
      </w:r>
      <w:r w:rsidR="00AE4EBC">
        <w:rPr>
          <w:rFonts w:hint="eastAsia"/>
        </w:rPr>
        <w:t>圈。</w:t>
      </w:r>
    </w:p>
    <w:p w:rsidR="00AE4EBC" w:rsidRDefault="00AE4EBC" w:rsidP="00AE4EBC">
      <w:pPr>
        <w:jc w:val="left"/>
      </w:pPr>
      <w:r>
        <w:t>A. 25; 20</w:t>
      </w:r>
      <w:r>
        <w:rPr>
          <w:rFonts w:hint="eastAsia"/>
        </w:rPr>
        <w:t xml:space="preserve">  </w:t>
      </w:r>
      <w:r>
        <w:t xml:space="preserve"> </w:t>
      </w:r>
    </w:p>
    <w:p w:rsidR="00AE4EBC" w:rsidRDefault="00AE4EBC" w:rsidP="00AE4EBC">
      <w:pPr>
        <w:jc w:val="left"/>
      </w:pPr>
      <w:r>
        <w:t xml:space="preserve">B. 25; 15 </w:t>
      </w:r>
      <w:r>
        <w:rPr>
          <w:rFonts w:hint="eastAsia"/>
        </w:rPr>
        <w:t xml:space="preserve">  </w:t>
      </w:r>
    </w:p>
    <w:p w:rsidR="00AE4EBC" w:rsidRDefault="00AE4EBC" w:rsidP="00AE4EBC">
      <w:pPr>
        <w:jc w:val="left"/>
      </w:pPr>
      <w:r>
        <w:t>C. 30; 15</w:t>
      </w:r>
      <w:r>
        <w:rPr>
          <w:rFonts w:hint="eastAsia"/>
        </w:rPr>
        <w:t xml:space="preserve">   </w:t>
      </w:r>
    </w:p>
    <w:p w:rsidR="00AE4EBC" w:rsidRDefault="00AE4EBC" w:rsidP="00AE4EBC">
      <w:pPr>
        <w:jc w:val="left"/>
      </w:pPr>
      <w:r>
        <w:t>D. 30: 20</w:t>
      </w:r>
    </w:p>
    <w:p w:rsidR="00AE4EBC" w:rsidRDefault="00AE4EBC" w:rsidP="00AE4EBC">
      <w:pPr>
        <w:jc w:val="left"/>
      </w:pPr>
      <w:r>
        <w:rPr>
          <w:rFonts w:hint="eastAsia"/>
        </w:rPr>
        <w:t>答案：</w:t>
      </w:r>
      <w:r>
        <w:rPr>
          <w:rFonts w:hint="eastAsia"/>
        </w:rPr>
        <w:t>D</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lastRenderedPageBreak/>
        <w:t>200</w:t>
      </w:r>
      <w:r w:rsidR="00AE4EBC">
        <w:rPr>
          <w:rFonts w:hint="eastAsia"/>
        </w:rPr>
        <w:t>@</w:t>
      </w:r>
      <w:r w:rsidR="00AE4EBC">
        <w:rPr>
          <w:rFonts w:hint="eastAsia"/>
        </w:rPr>
        <w:t>双钩紧线器受力后应至少保留（</w:t>
      </w:r>
      <w:r w:rsidR="00AE4EBC">
        <w:rPr>
          <w:rFonts w:hint="eastAsia"/>
        </w:rPr>
        <w:t xml:space="preserve">  </w:t>
      </w:r>
      <w:r w:rsidR="00AE4EBC">
        <w:rPr>
          <w:rFonts w:hint="eastAsia"/>
        </w:rPr>
        <w:t>）有效丝杆</w:t>
      </w:r>
    </w:p>
    <w:p w:rsidR="00AE4EBC" w:rsidRDefault="00AE4EBC" w:rsidP="00AE4EBC">
      <w:pPr>
        <w:jc w:val="left"/>
      </w:pPr>
      <w:r>
        <w:rPr>
          <w:rFonts w:hint="eastAsia"/>
        </w:rPr>
        <w:t>长度。</w:t>
      </w:r>
    </w:p>
    <w:p w:rsidR="00AE4EBC" w:rsidRDefault="00AE4EBC" w:rsidP="00AE4EBC">
      <w:pPr>
        <w:jc w:val="left"/>
      </w:pPr>
      <w:r>
        <w:t>A. 1/5</w:t>
      </w:r>
      <w:r>
        <w:tab/>
      </w:r>
      <w:r>
        <w:rPr>
          <w:rFonts w:hint="eastAsia"/>
        </w:rPr>
        <w:t xml:space="preserve">   </w:t>
      </w:r>
    </w:p>
    <w:p w:rsidR="00AE4EBC" w:rsidRDefault="00AE4EBC" w:rsidP="00AE4EBC">
      <w:pPr>
        <w:jc w:val="left"/>
      </w:pPr>
      <w:r>
        <w:t>B. 1/6</w:t>
      </w:r>
      <w:r>
        <w:tab/>
      </w:r>
      <w:r>
        <w:rPr>
          <w:rFonts w:hint="eastAsia"/>
        </w:rPr>
        <w:t xml:space="preserve">   </w:t>
      </w:r>
    </w:p>
    <w:p w:rsidR="00AE4EBC" w:rsidRDefault="00AE4EBC" w:rsidP="00AE4EBC">
      <w:pPr>
        <w:jc w:val="left"/>
      </w:pPr>
      <w:r>
        <w:t>C. 1/7</w:t>
      </w:r>
      <w:r>
        <w:tab/>
      </w:r>
      <w:r>
        <w:rPr>
          <w:rFonts w:hint="eastAsia"/>
        </w:rPr>
        <w:t xml:space="preserve">   </w:t>
      </w:r>
    </w:p>
    <w:p w:rsidR="00AE4EBC" w:rsidRDefault="00AE4EBC" w:rsidP="00AE4EBC">
      <w:pPr>
        <w:jc w:val="left"/>
      </w:pPr>
      <w:r>
        <w:t>D. 1/8</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201</w:t>
      </w:r>
      <w:r w:rsidR="00AE4EBC">
        <w:rPr>
          <w:rFonts w:hint="eastAsia"/>
        </w:rPr>
        <w:t>@</w:t>
      </w:r>
      <w:r w:rsidR="00AE4EBC">
        <w:rPr>
          <w:rFonts w:hint="eastAsia"/>
        </w:rPr>
        <w:t>木质锚桩应使用（</w:t>
      </w:r>
      <w:r w:rsidR="00AE4EBC">
        <w:rPr>
          <w:rFonts w:hint="eastAsia"/>
        </w:rPr>
        <w:t xml:space="preserve">   </w:t>
      </w:r>
      <w:r w:rsidR="00AE4EBC">
        <w:rPr>
          <w:rFonts w:hint="eastAsia"/>
        </w:rPr>
        <w:t>）的木料，有严重损伤、纵向裂纹和出现横向裂纹时禁止使用。</w:t>
      </w:r>
    </w:p>
    <w:p w:rsidR="00AE4EBC" w:rsidRDefault="00AE4EBC" w:rsidP="00AE4EBC">
      <w:pPr>
        <w:jc w:val="left"/>
      </w:pPr>
      <w:r>
        <w:t>A.</w:t>
      </w:r>
      <w:r>
        <w:rPr>
          <w:rFonts w:hint="eastAsia"/>
        </w:rPr>
        <w:t>耐腐性较好</w:t>
      </w:r>
      <w:r>
        <w:rPr>
          <w:rFonts w:hint="eastAsia"/>
        </w:rPr>
        <w:t xml:space="preserve">    </w:t>
      </w:r>
      <w:r>
        <w:tab/>
      </w:r>
    </w:p>
    <w:p w:rsidR="00AE4EBC" w:rsidRDefault="00AE4EBC" w:rsidP="00AE4EBC">
      <w:pPr>
        <w:jc w:val="left"/>
      </w:pPr>
      <w:r>
        <w:t>B.</w:t>
      </w:r>
      <w:r>
        <w:rPr>
          <w:rFonts w:hint="eastAsia"/>
        </w:rPr>
        <w:t>木质较硬</w:t>
      </w:r>
    </w:p>
    <w:p w:rsidR="00AE4EBC" w:rsidRDefault="00AE4EBC" w:rsidP="00AE4EBC">
      <w:pPr>
        <w:jc w:val="left"/>
      </w:pPr>
      <w:r>
        <w:t>C.</w:t>
      </w:r>
      <w:r>
        <w:rPr>
          <w:rFonts w:hint="eastAsia"/>
        </w:rPr>
        <w:t>任意</w:t>
      </w:r>
      <w:r>
        <w:rPr>
          <w:rFonts w:hint="eastAsia"/>
        </w:rPr>
        <w:t xml:space="preserve">          </w:t>
      </w:r>
      <w:r>
        <w:tab/>
      </w:r>
    </w:p>
    <w:p w:rsidR="00AE4EBC" w:rsidRDefault="00AE4EBC" w:rsidP="00AE4EBC">
      <w:pPr>
        <w:jc w:val="left"/>
      </w:pPr>
      <w:r>
        <w:t>D.</w:t>
      </w:r>
      <w:r>
        <w:rPr>
          <w:rFonts w:hint="eastAsia"/>
        </w:rPr>
        <w:t>韧性较好</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202</w:t>
      </w:r>
      <w:r w:rsidR="00AE4EBC">
        <w:rPr>
          <w:rFonts w:hint="eastAsia"/>
        </w:rPr>
        <w:t>@</w:t>
      </w:r>
      <w:r w:rsidR="00AE4EBC">
        <w:rPr>
          <w:rFonts w:hint="eastAsia"/>
        </w:rPr>
        <w:t>链条葫芦的吊钓、链轮、倒卡等有变形时，以及链条直径磨损量达（</w:t>
      </w:r>
      <w:r w:rsidR="00AE4EBC">
        <w:tab/>
      </w:r>
      <w:r w:rsidR="00AE4EBC">
        <w:rPr>
          <w:rFonts w:hint="eastAsia"/>
        </w:rPr>
        <w:t>）时，禁止使用。</w:t>
      </w:r>
    </w:p>
    <w:p w:rsidR="00AE4EBC" w:rsidRDefault="00AE4EBC" w:rsidP="00AE4EBC">
      <w:pPr>
        <w:jc w:val="left"/>
      </w:pPr>
      <w:r>
        <w:t>A. 8%</w:t>
      </w:r>
      <w:r>
        <w:tab/>
      </w:r>
    </w:p>
    <w:p w:rsidR="00AE4EBC" w:rsidRDefault="00AE4EBC" w:rsidP="00AE4EBC">
      <w:pPr>
        <w:jc w:val="left"/>
      </w:pPr>
      <w:r>
        <w:t xml:space="preserve">B. 10% </w:t>
      </w:r>
    </w:p>
    <w:p w:rsidR="00AE4EBC" w:rsidRDefault="00AE4EBC" w:rsidP="00AE4EBC">
      <w:pPr>
        <w:jc w:val="left"/>
      </w:pPr>
      <w:r>
        <w:t xml:space="preserve">C. 12% </w:t>
      </w:r>
    </w:p>
    <w:p w:rsidR="00AE4EBC" w:rsidRDefault="00AE4EBC" w:rsidP="00AE4EBC">
      <w:pPr>
        <w:jc w:val="left"/>
      </w:pPr>
      <w:r>
        <w:t>D. 15%</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203</w:t>
      </w:r>
      <w:r w:rsidR="00AE4EBC">
        <w:rPr>
          <w:rFonts w:hint="eastAsia"/>
        </w:rPr>
        <w:t>@</w:t>
      </w:r>
      <w:r w:rsidR="00AE4EBC">
        <w:rPr>
          <w:rFonts w:hint="eastAsia"/>
        </w:rPr>
        <w:t>悬挂链条葫芦的架梁或建筑物，应（</w:t>
      </w:r>
      <w:r w:rsidR="00AE4EBC">
        <w:tab/>
      </w:r>
      <w:r w:rsidR="00AE4EBC">
        <w:rPr>
          <w:rFonts w:hint="eastAsia"/>
        </w:rPr>
        <w:t>），否则不得悬挂：</w:t>
      </w:r>
    </w:p>
    <w:p w:rsidR="00AE4EBC" w:rsidRDefault="00AE4EBC" w:rsidP="00AE4EBC">
      <w:pPr>
        <w:jc w:val="left"/>
      </w:pPr>
      <w:r>
        <w:t>A.</w:t>
      </w:r>
      <w:r>
        <w:rPr>
          <w:rFonts w:hint="eastAsia"/>
        </w:rPr>
        <w:t>查阅图纸</w:t>
      </w:r>
      <w:r>
        <w:tab/>
      </w:r>
    </w:p>
    <w:p w:rsidR="00AE4EBC" w:rsidRDefault="00AE4EBC" w:rsidP="00AE4EBC">
      <w:pPr>
        <w:jc w:val="left"/>
      </w:pPr>
      <w:r>
        <w:t>B.</w:t>
      </w:r>
      <w:r>
        <w:rPr>
          <w:rFonts w:hint="eastAsia"/>
        </w:rPr>
        <w:t>经过计算</w:t>
      </w:r>
    </w:p>
    <w:p w:rsidR="00AE4EBC" w:rsidRDefault="00AE4EBC" w:rsidP="00AE4EBC">
      <w:pPr>
        <w:jc w:val="left"/>
      </w:pPr>
      <w:r>
        <w:t>C.</w:t>
      </w:r>
      <w:r>
        <w:rPr>
          <w:rFonts w:hint="eastAsia"/>
        </w:rPr>
        <w:t>经过估算</w:t>
      </w:r>
      <w:r>
        <w:tab/>
      </w:r>
    </w:p>
    <w:p w:rsidR="00AE4EBC" w:rsidRDefault="00AE4EBC" w:rsidP="00AE4EBC">
      <w:pPr>
        <w:jc w:val="left"/>
      </w:pPr>
      <w:r>
        <w:t>D.</w:t>
      </w:r>
      <w:r>
        <w:rPr>
          <w:rFonts w:hint="eastAsia"/>
        </w:rPr>
        <w:t>现场检查牢固性</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AE4EBC" w:rsidP="00AE4EBC">
      <w:pPr>
        <w:jc w:val="left"/>
      </w:pPr>
      <w:r>
        <w:rPr>
          <w:rFonts w:hint="eastAsia"/>
        </w:rPr>
        <w:t>2</w:t>
      </w:r>
      <w:r w:rsidR="00FE16A4">
        <w:rPr>
          <w:rFonts w:hint="eastAsia"/>
        </w:rPr>
        <w:t>04</w:t>
      </w:r>
      <w:r>
        <w:rPr>
          <w:rFonts w:hint="eastAsia"/>
        </w:rPr>
        <w:t>@</w:t>
      </w:r>
      <w:r>
        <w:rPr>
          <w:rFonts w:hint="eastAsia"/>
        </w:rPr>
        <w:t>缆风绳及拖拉绳的配合滑轮直径应不小于钢丝绳直径的（</w:t>
      </w:r>
      <w:r>
        <w:rPr>
          <w:rFonts w:hint="eastAsia"/>
        </w:rPr>
        <w:t xml:space="preserve">   </w:t>
      </w:r>
      <w:r>
        <w:rPr>
          <w:rFonts w:hint="eastAsia"/>
        </w:rPr>
        <w:t>）倍，安全系数为（</w:t>
      </w:r>
      <w:r>
        <w:rPr>
          <w:rFonts w:hint="eastAsia"/>
        </w:rPr>
        <w:t xml:space="preserve">   </w:t>
      </w:r>
      <w:r>
        <w:rPr>
          <w:rFonts w:hint="eastAsia"/>
        </w:rPr>
        <w:t>）。</w:t>
      </w:r>
    </w:p>
    <w:p w:rsidR="00AE4EBC" w:rsidRDefault="00AE4EBC" w:rsidP="00AE4EBC">
      <w:pPr>
        <w:jc w:val="left"/>
      </w:pPr>
      <w:r>
        <w:t>A.12; 3.5</w:t>
      </w:r>
      <w:r>
        <w:tab/>
      </w:r>
      <w:r>
        <w:rPr>
          <w:rFonts w:hint="eastAsia"/>
        </w:rPr>
        <w:t xml:space="preserve">   </w:t>
      </w:r>
    </w:p>
    <w:p w:rsidR="00AE4EBC" w:rsidRDefault="00AE4EBC" w:rsidP="00AE4EBC">
      <w:pPr>
        <w:jc w:val="left"/>
      </w:pPr>
      <w:r>
        <w:t>B.16</w:t>
      </w:r>
      <w:r>
        <w:rPr>
          <w:rFonts w:hint="eastAsia"/>
        </w:rPr>
        <w:t>；</w:t>
      </w:r>
      <w:r>
        <w:t>4.5</w:t>
      </w:r>
      <w:r>
        <w:tab/>
      </w:r>
      <w:r>
        <w:rPr>
          <w:rFonts w:hint="eastAsia"/>
        </w:rPr>
        <w:t xml:space="preserve">  </w:t>
      </w:r>
    </w:p>
    <w:p w:rsidR="00AE4EBC" w:rsidRDefault="00AE4EBC" w:rsidP="00AE4EBC">
      <w:pPr>
        <w:jc w:val="left"/>
      </w:pPr>
      <w:r>
        <w:t>C.12; 4.5</w:t>
      </w:r>
      <w:r>
        <w:rPr>
          <w:rFonts w:hint="eastAsia"/>
        </w:rPr>
        <w:t xml:space="preserve">    </w:t>
      </w:r>
    </w:p>
    <w:p w:rsidR="00AE4EBC" w:rsidRDefault="00AE4EBC" w:rsidP="00AE4EBC">
      <w:pPr>
        <w:jc w:val="left"/>
      </w:pPr>
      <w:r>
        <w:t>D.16; 3.5</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205</w:t>
      </w:r>
      <w:r w:rsidR="00AE4EBC">
        <w:rPr>
          <w:rFonts w:hint="eastAsia"/>
        </w:rPr>
        <w:t>@</w:t>
      </w:r>
      <w:r w:rsidR="00AE4EBC">
        <w:rPr>
          <w:rFonts w:hint="eastAsia"/>
        </w:rPr>
        <w:t>地锚钢丝绳的安全系数为（</w:t>
      </w:r>
      <w:r w:rsidR="00AE4EBC">
        <w:tab/>
      </w:r>
      <w:r w:rsidR="00AE4EBC">
        <w:rPr>
          <w:rFonts w:hint="eastAsia"/>
        </w:rPr>
        <w:t>），捆绑用钢丝绳的安全系数为（</w:t>
      </w:r>
      <w:r w:rsidR="00AE4EBC">
        <w:rPr>
          <w:rFonts w:hint="eastAsia"/>
        </w:rPr>
        <w:t xml:space="preserve">   </w:t>
      </w:r>
      <w:r w:rsidR="00AE4EBC">
        <w:rPr>
          <w:rFonts w:hint="eastAsia"/>
        </w:rPr>
        <w:t>）。</w:t>
      </w:r>
    </w:p>
    <w:p w:rsidR="00AE4EBC" w:rsidRDefault="00AE4EBC" w:rsidP="00AE4EBC">
      <w:pPr>
        <w:jc w:val="left"/>
      </w:pPr>
      <w:r>
        <w:t>A.5</w:t>
      </w:r>
      <w:r>
        <w:rPr>
          <w:rFonts w:ascii="MS Mincho" w:eastAsia="MS Mincho" w:hAnsi="MS Mincho" w:hint="eastAsia"/>
        </w:rPr>
        <w:t>〜</w:t>
      </w:r>
      <w:r>
        <w:t>6; 10</w:t>
      </w:r>
      <w:r>
        <w:tab/>
      </w:r>
    </w:p>
    <w:p w:rsidR="00AE4EBC" w:rsidRDefault="00AE4EBC" w:rsidP="00AE4EBC">
      <w:pPr>
        <w:jc w:val="left"/>
      </w:pPr>
      <w:r>
        <w:lastRenderedPageBreak/>
        <w:t>B.4</w:t>
      </w:r>
      <w:r>
        <w:rPr>
          <w:rFonts w:ascii="MS Mincho" w:eastAsia="MS Mincho" w:hAnsi="MS Mincho" w:hint="eastAsia"/>
        </w:rPr>
        <w:t>〜</w:t>
      </w:r>
      <w:r>
        <w:t>5; 10</w:t>
      </w:r>
      <w:r>
        <w:tab/>
      </w:r>
    </w:p>
    <w:p w:rsidR="00AE4EBC" w:rsidRDefault="00AE4EBC" w:rsidP="00AE4EBC">
      <w:pPr>
        <w:jc w:val="left"/>
      </w:pPr>
      <w:r>
        <w:t>C.5</w:t>
      </w:r>
      <w:r>
        <w:rPr>
          <w:rFonts w:ascii="MS Mincho" w:eastAsia="MS Mincho" w:hAnsi="MS Mincho" w:hint="eastAsia"/>
        </w:rPr>
        <w:t>〜</w:t>
      </w:r>
      <w:r>
        <w:t>6; 14</w:t>
      </w:r>
      <w:r>
        <w:tab/>
      </w:r>
    </w:p>
    <w:p w:rsidR="00AE4EBC" w:rsidRDefault="00AE4EBC" w:rsidP="00AE4EBC">
      <w:pPr>
        <w:jc w:val="left"/>
      </w:pPr>
      <w:r>
        <w:t>D.4</w:t>
      </w:r>
      <w:r>
        <w:rPr>
          <w:rFonts w:ascii="MS Mincho" w:eastAsia="MS Mincho" w:hAnsi="MS Mincho" w:hint="eastAsia"/>
        </w:rPr>
        <w:t>〜</w:t>
      </w:r>
      <w:r>
        <w:t>6; 14</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206</w:t>
      </w:r>
      <w:r w:rsidR="00AE4EBC">
        <w:rPr>
          <w:rFonts w:hint="eastAsia"/>
        </w:rPr>
        <w:t>@</w:t>
      </w:r>
      <w:r w:rsidR="00AE4EBC">
        <w:rPr>
          <w:rFonts w:hint="eastAsia"/>
        </w:rPr>
        <w:t>直径为</w:t>
      </w:r>
      <w:r w:rsidR="00AE4EBC">
        <w:t>19</w:t>
      </w:r>
      <w:r w:rsidR="00AE4EBC">
        <w:rPr>
          <w:rFonts w:ascii="MS Mincho" w:eastAsia="MS Mincho" w:hAnsi="MS Mincho" w:hint="eastAsia"/>
        </w:rPr>
        <w:t>〜</w:t>
      </w:r>
      <w:r w:rsidR="00AE4EBC">
        <w:t>27mm</w:t>
      </w:r>
      <w:r w:rsidR="00AE4EBC">
        <w:rPr>
          <w:rFonts w:hint="eastAsia"/>
        </w:rPr>
        <w:t>的钢丝绳端部用绳卡固定连接时，绳卡数量应为（</w:t>
      </w:r>
      <w:r w:rsidR="00AE4EBC">
        <w:rPr>
          <w:rFonts w:hint="eastAsia"/>
        </w:rPr>
        <w:t xml:space="preserve">    </w:t>
      </w:r>
      <w:r w:rsidR="00AE4EBC">
        <w:rPr>
          <w:rFonts w:hint="eastAsia"/>
        </w:rPr>
        <w:t>）个。</w:t>
      </w:r>
    </w:p>
    <w:p w:rsidR="00AE4EBC" w:rsidRDefault="00AE4EBC" w:rsidP="00AE4EBC">
      <w:pPr>
        <w:jc w:val="left"/>
      </w:pPr>
      <w:r>
        <w:t>A. 3</w:t>
      </w:r>
      <w:r>
        <w:tab/>
      </w:r>
    </w:p>
    <w:p w:rsidR="00AE4EBC" w:rsidRDefault="00AE4EBC" w:rsidP="00AE4EBC">
      <w:pPr>
        <w:jc w:val="left"/>
      </w:pPr>
      <w:r>
        <w:t>B. 4</w:t>
      </w:r>
      <w:r>
        <w:tab/>
      </w:r>
    </w:p>
    <w:p w:rsidR="00AE4EBC" w:rsidRDefault="00AE4EBC" w:rsidP="00AE4EBC">
      <w:pPr>
        <w:jc w:val="left"/>
      </w:pPr>
      <w:r>
        <w:t>C. 5</w:t>
      </w:r>
      <w:r>
        <w:tab/>
      </w:r>
    </w:p>
    <w:p w:rsidR="00AE4EBC" w:rsidRDefault="00AE4EBC" w:rsidP="00AE4EBC">
      <w:pPr>
        <w:jc w:val="left"/>
      </w:pPr>
      <w:r>
        <w:t>D. 6</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207</w:t>
      </w:r>
      <w:r w:rsidR="00AE4EBC">
        <w:rPr>
          <w:rFonts w:hint="eastAsia"/>
        </w:rPr>
        <w:t>@</w:t>
      </w:r>
      <w:r w:rsidR="00AE4EBC">
        <w:rPr>
          <w:rFonts w:hint="eastAsia"/>
        </w:rPr>
        <w:t>钢丝绳端部用绳卡固定连接时，绳卡间距不应小于钢丝绳直径的（</w:t>
      </w:r>
      <w:r w:rsidR="00AE4EBC">
        <w:rPr>
          <w:rFonts w:hint="eastAsia"/>
        </w:rPr>
        <w:t xml:space="preserve">    </w:t>
      </w:r>
      <w:r w:rsidR="00AE4EBC">
        <w:rPr>
          <w:rFonts w:hint="eastAsia"/>
        </w:rPr>
        <w:t>）倍。</w:t>
      </w:r>
    </w:p>
    <w:p w:rsidR="00AE4EBC" w:rsidRDefault="00AE4EBC" w:rsidP="00AE4EBC">
      <w:pPr>
        <w:jc w:val="left"/>
      </w:pPr>
      <w:r>
        <w:t>A. 3</w:t>
      </w:r>
      <w:r>
        <w:tab/>
      </w:r>
    </w:p>
    <w:p w:rsidR="00AE4EBC" w:rsidRDefault="00AE4EBC" w:rsidP="00AE4EBC">
      <w:pPr>
        <w:jc w:val="left"/>
      </w:pPr>
      <w:r>
        <w:t>B. 4</w:t>
      </w:r>
      <w:r>
        <w:tab/>
      </w:r>
    </w:p>
    <w:p w:rsidR="00AE4EBC" w:rsidRDefault="00AE4EBC" w:rsidP="00AE4EBC">
      <w:pPr>
        <w:jc w:val="left"/>
      </w:pPr>
      <w:r>
        <w:t>C. 5</w:t>
      </w:r>
      <w:r>
        <w:tab/>
      </w:r>
    </w:p>
    <w:p w:rsidR="00AE4EBC" w:rsidRDefault="00AE4EBC" w:rsidP="00AE4EBC">
      <w:pPr>
        <w:jc w:val="left"/>
      </w:pPr>
      <w:r>
        <w:t>D. 6</w:t>
      </w:r>
    </w:p>
    <w:p w:rsidR="00AE4EBC" w:rsidRDefault="00AE4EBC" w:rsidP="00AE4EBC">
      <w:pPr>
        <w:jc w:val="left"/>
      </w:pPr>
      <w:r>
        <w:rPr>
          <w:rFonts w:hint="eastAsia"/>
        </w:rPr>
        <w:t>答案：</w:t>
      </w:r>
      <w:r>
        <w:rPr>
          <w:rFonts w:hint="eastAsia"/>
        </w:rPr>
        <w:t>D</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208</w:t>
      </w:r>
      <w:r w:rsidR="00AE4EBC">
        <w:rPr>
          <w:rFonts w:hint="eastAsia"/>
        </w:rPr>
        <w:t>@</w:t>
      </w:r>
      <w:r w:rsidR="00AE4EBC">
        <w:rPr>
          <w:rFonts w:hint="eastAsia"/>
        </w:rPr>
        <w:t>钢丝绳插接的环绳或绳套，其插接长度应不小于钢丝绳直径的（</w:t>
      </w:r>
      <w:r w:rsidR="00AE4EBC">
        <w:tab/>
      </w:r>
      <w:r w:rsidR="00AE4EBC">
        <w:rPr>
          <w:rFonts w:hint="eastAsia"/>
        </w:rPr>
        <w:t>）倍，且不准小于（</w:t>
      </w:r>
      <w:r w:rsidR="00AE4EBC">
        <w:tab/>
      </w:r>
      <w:r w:rsidR="00AE4EBC">
        <w:rPr>
          <w:rFonts w:hint="eastAsia"/>
        </w:rPr>
        <w:t>）</w:t>
      </w:r>
      <w:r w:rsidR="00AE4EBC">
        <w:t>mm.</w:t>
      </w:r>
    </w:p>
    <w:p w:rsidR="00AE4EBC" w:rsidRDefault="00AE4EBC" w:rsidP="00AE4EBC">
      <w:pPr>
        <w:jc w:val="left"/>
      </w:pPr>
      <w:r>
        <w:t xml:space="preserve">A. 15; 400 </w:t>
      </w:r>
      <w:r>
        <w:rPr>
          <w:rFonts w:hint="eastAsia"/>
        </w:rPr>
        <w:t xml:space="preserve">  </w:t>
      </w:r>
    </w:p>
    <w:p w:rsidR="00AE4EBC" w:rsidRDefault="00AE4EBC" w:rsidP="00AE4EBC">
      <w:pPr>
        <w:jc w:val="left"/>
      </w:pPr>
      <w:r>
        <w:t xml:space="preserve">B. 15; 300 </w:t>
      </w:r>
      <w:r>
        <w:rPr>
          <w:rFonts w:hint="eastAsia"/>
        </w:rPr>
        <w:t xml:space="preserve">  </w:t>
      </w:r>
    </w:p>
    <w:p w:rsidR="00AE4EBC" w:rsidRDefault="00AE4EBC" w:rsidP="00AE4EBC">
      <w:pPr>
        <w:jc w:val="left"/>
      </w:pPr>
      <w:r>
        <w:t xml:space="preserve">C. 20; 400 </w:t>
      </w:r>
      <w:r>
        <w:rPr>
          <w:rFonts w:hint="eastAsia"/>
        </w:rPr>
        <w:t xml:space="preserve">  </w:t>
      </w:r>
    </w:p>
    <w:p w:rsidR="00AE4EBC" w:rsidRDefault="00AE4EBC" w:rsidP="00AE4EBC">
      <w:pPr>
        <w:jc w:val="left"/>
      </w:pPr>
      <w:r>
        <w:t>D. 20; 300</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209</w:t>
      </w:r>
      <w:r w:rsidR="00AE4EBC">
        <w:rPr>
          <w:rFonts w:hint="eastAsia"/>
        </w:rPr>
        <w:t>@</w:t>
      </w:r>
      <w:r w:rsidR="00AE4EBC">
        <w:rPr>
          <w:rFonts w:hint="eastAsia"/>
        </w:rPr>
        <w:t>绞磨卷筒的细腰部直径与钢丝绳直径之比不应小于（</w:t>
      </w:r>
      <w:r w:rsidR="00AE4EBC">
        <w:rPr>
          <w:rFonts w:hint="eastAsia"/>
        </w:rPr>
        <w:t xml:space="preserve">   </w:t>
      </w:r>
      <w:r w:rsidR="00AE4EBC">
        <w:rPr>
          <w:rFonts w:hint="eastAsia"/>
        </w:rPr>
        <w:t>）</w:t>
      </w:r>
    </w:p>
    <w:p w:rsidR="00AE4EBC" w:rsidRDefault="00AE4EBC" w:rsidP="00AE4EBC">
      <w:pPr>
        <w:jc w:val="left"/>
      </w:pPr>
      <w:r>
        <w:t>A. 8</w:t>
      </w:r>
      <w:r>
        <w:tab/>
      </w:r>
    </w:p>
    <w:p w:rsidR="00AE4EBC" w:rsidRDefault="00AE4EBC" w:rsidP="00AE4EBC">
      <w:pPr>
        <w:jc w:val="left"/>
      </w:pPr>
      <w:r>
        <w:t>B. 9</w:t>
      </w:r>
      <w:r>
        <w:tab/>
      </w:r>
    </w:p>
    <w:p w:rsidR="00AE4EBC" w:rsidRDefault="00AE4EBC" w:rsidP="00AE4EBC">
      <w:pPr>
        <w:jc w:val="left"/>
      </w:pPr>
      <w:r>
        <w:t>C. 10</w:t>
      </w:r>
      <w:r>
        <w:tab/>
      </w:r>
    </w:p>
    <w:p w:rsidR="00AE4EBC" w:rsidRDefault="00AE4EBC" w:rsidP="00AE4EBC">
      <w:pPr>
        <w:jc w:val="left"/>
      </w:pPr>
      <w:r>
        <w:t>D. 11</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210</w:t>
      </w:r>
      <w:r w:rsidR="00AE4EBC">
        <w:rPr>
          <w:rFonts w:hint="eastAsia"/>
        </w:rPr>
        <w:t>@</w:t>
      </w:r>
      <w:r w:rsidR="00AE4EBC">
        <w:rPr>
          <w:rFonts w:hint="eastAsia"/>
        </w:rPr>
        <w:t>合成纤维吊装带使用环境温度为（</w:t>
      </w:r>
      <w:r w:rsidR="00AE4EBC">
        <w:tab/>
      </w:r>
      <w:r w:rsidR="00AE4EBC">
        <w:rPr>
          <w:rFonts w:hint="eastAsia"/>
        </w:rPr>
        <w:t>）℃。</w:t>
      </w:r>
    </w:p>
    <w:p w:rsidR="00AE4EBC" w:rsidRDefault="00AE4EBC" w:rsidP="00AE4EBC">
      <w:pPr>
        <w:jc w:val="left"/>
      </w:pPr>
      <w:r>
        <w:t>A.</w:t>
      </w:r>
      <w:r>
        <w:rPr>
          <w:rFonts w:hint="eastAsia"/>
        </w:rPr>
        <w:t>-</w:t>
      </w:r>
      <w:r>
        <w:t>30</w:t>
      </w:r>
      <w:r>
        <w:rPr>
          <w:rFonts w:ascii="MS Mincho" w:eastAsia="MS Mincho" w:hAnsi="MS Mincho" w:hint="eastAsia"/>
        </w:rPr>
        <w:t>〜</w:t>
      </w:r>
      <w:r>
        <w:t xml:space="preserve">100 </w:t>
      </w:r>
      <w:r>
        <w:rPr>
          <w:rFonts w:hint="eastAsia"/>
        </w:rPr>
        <w:t xml:space="preserve">   </w:t>
      </w:r>
    </w:p>
    <w:p w:rsidR="00AE4EBC" w:rsidRDefault="00AE4EBC" w:rsidP="00AE4EBC">
      <w:pPr>
        <w:jc w:val="left"/>
      </w:pPr>
      <w:r>
        <w:t>B.</w:t>
      </w:r>
      <w:r>
        <w:rPr>
          <w:rFonts w:hint="eastAsia"/>
        </w:rPr>
        <w:t>-</w:t>
      </w:r>
      <w:r>
        <w:t>40</w:t>
      </w:r>
      <w:r>
        <w:rPr>
          <w:rFonts w:ascii="MS Mincho" w:eastAsia="MS Mincho" w:hAnsi="MS Mincho" w:hint="eastAsia"/>
        </w:rPr>
        <w:t>〜</w:t>
      </w:r>
      <w:r>
        <w:t>90</w:t>
      </w:r>
      <w:r>
        <w:tab/>
      </w:r>
    </w:p>
    <w:p w:rsidR="00AE4EBC" w:rsidRDefault="00AE4EBC" w:rsidP="00AE4EBC">
      <w:pPr>
        <w:jc w:val="left"/>
      </w:pPr>
      <w:r>
        <w:t>C. -40</w:t>
      </w:r>
      <w:r>
        <w:rPr>
          <w:rFonts w:ascii="MS Mincho" w:eastAsia="MS Mincho" w:hAnsi="MS Mincho" w:hint="eastAsia"/>
        </w:rPr>
        <w:t>〜</w:t>
      </w:r>
      <w:r>
        <w:t xml:space="preserve">100 </w:t>
      </w:r>
      <w:r>
        <w:rPr>
          <w:rFonts w:hint="eastAsia"/>
        </w:rPr>
        <w:t xml:space="preserve">  </w:t>
      </w:r>
    </w:p>
    <w:p w:rsidR="00AE4EBC" w:rsidRDefault="00AE4EBC" w:rsidP="00AE4EBC">
      <w:pPr>
        <w:jc w:val="left"/>
      </w:pPr>
      <w:r>
        <w:t>D.</w:t>
      </w:r>
      <w:r>
        <w:rPr>
          <w:rFonts w:hint="eastAsia"/>
        </w:rPr>
        <w:t>-</w:t>
      </w:r>
      <w:r>
        <w:t>30</w:t>
      </w:r>
      <w:r>
        <w:rPr>
          <w:rFonts w:ascii="MS Mincho" w:eastAsia="MS Mincho" w:hAnsi="MS Mincho" w:hint="eastAsia"/>
        </w:rPr>
        <w:t>〜</w:t>
      </w:r>
      <w:r>
        <w:t>90</w:t>
      </w:r>
    </w:p>
    <w:p w:rsidR="00AE4EBC" w:rsidRDefault="00AE4EBC" w:rsidP="00AE4EBC">
      <w:pPr>
        <w:jc w:val="left"/>
      </w:pPr>
      <w:r>
        <w:rPr>
          <w:rFonts w:hint="eastAsia"/>
        </w:rPr>
        <w:lastRenderedPageBreak/>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211</w:t>
      </w:r>
      <w:r w:rsidR="00AE4EBC">
        <w:rPr>
          <w:rFonts w:hint="eastAsia"/>
        </w:rPr>
        <w:t>@</w:t>
      </w:r>
      <w:r w:rsidR="00AE4EBC">
        <w:rPr>
          <w:rFonts w:hint="eastAsia"/>
        </w:rPr>
        <w:t>在带电设备区域内使用汽车吊、斗臂车时，车身应使用不小于（</w:t>
      </w:r>
      <w:r w:rsidR="00AE4EBC">
        <w:tab/>
      </w:r>
      <w:r w:rsidR="00AE4EBC">
        <w:rPr>
          <w:rFonts w:hint="eastAsia"/>
        </w:rPr>
        <w:t>）</w:t>
      </w:r>
      <w:r w:rsidR="00AE4EBC">
        <w:t>mm2</w:t>
      </w:r>
      <w:r w:rsidR="00AE4EBC">
        <w:rPr>
          <w:rFonts w:hint="eastAsia"/>
        </w:rPr>
        <w:t>的软铜线可靠接地。</w:t>
      </w:r>
    </w:p>
    <w:p w:rsidR="00AE4EBC" w:rsidRDefault="00AE4EBC" w:rsidP="00AE4EBC">
      <w:pPr>
        <w:jc w:val="left"/>
      </w:pPr>
      <w:r>
        <w:t>A. 14</w:t>
      </w:r>
      <w:r>
        <w:tab/>
      </w:r>
    </w:p>
    <w:p w:rsidR="00AE4EBC" w:rsidRDefault="00AE4EBC" w:rsidP="00AE4EBC">
      <w:pPr>
        <w:jc w:val="left"/>
      </w:pPr>
      <w:r>
        <w:t>B. 16</w:t>
      </w:r>
      <w:r>
        <w:tab/>
      </w:r>
    </w:p>
    <w:p w:rsidR="00AE4EBC" w:rsidRDefault="00AE4EBC" w:rsidP="00AE4EBC">
      <w:pPr>
        <w:jc w:val="left"/>
      </w:pPr>
      <w:r>
        <w:t>C. 18</w:t>
      </w:r>
      <w:r>
        <w:tab/>
      </w:r>
    </w:p>
    <w:p w:rsidR="00AE4EBC" w:rsidRDefault="00AE4EBC" w:rsidP="00AE4EBC">
      <w:pPr>
        <w:jc w:val="left"/>
      </w:pPr>
      <w:r>
        <w:t>D. 20</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212</w:t>
      </w:r>
      <w:r w:rsidR="00AE4EBC">
        <w:rPr>
          <w:rFonts w:hint="eastAsia"/>
        </w:rPr>
        <w:t>@</w:t>
      </w:r>
      <w:r w:rsidR="00AE4EBC">
        <w:rPr>
          <w:rFonts w:hint="eastAsia"/>
        </w:rPr>
        <w:t>在带电设备区域内使用汽车吊、斗臂车时，在道路上施工应（</w:t>
      </w:r>
      <w:r w:rsidR="00AE4EBC">
        <w:tab/>
      </w:r>
      <w:r w:rsidR="00AE4EBC">
        <w:rPr>
          <w:rFonts w:hint="eastAsia"/>
        </w:rPr>
        <w:t>），并设置适当的警示标志牌。</w:t>
      </w:r>
    </w:p>
    <w:p w:rsidR="00AE4EBC" w:rsidRDefault="00AE4EBC" w:rsidP="00AE4EBC">
      <w:pPr>
        <w:jc w:val="left"/>
      </w:pPr>
      <w:r>
        <w:t>A.</w:t>
      </w:r>
      <w:r>
        <w:rPr>
          <w:rFonts w:hint="eastAsia"/>
        </w:rPr>
        <w:t>设专人看守</w:t>
      </w:r>
      <w:r>
        <w:tab/>
      </w:r>
    </w:p>
    <w:p w:rsidR="00AE4EBC" w:rsidRDefault="00AE4EBC" w:rsidP="00AE4EBC">
      <w:pPr>
        <w:jc w:val="left"/>
      </w:pPr>
      <w:r>
        <w:t>B.</w:t>
      </w:r>
      <w:r>
        <w:rPr>
          <w:rFonts w:hint="eastAsia"/>
        </w:rPr>
        <w:t>设警示灯</w:t>
      </w:r>
    </w:p>
    <w:p w:rsidR="00AE4EBC" w:rsidRDefault="00AE4EBC" w:rsidP="00AE4EBC">
      <w:pPr>
        <w:jc w:val="left"/>
      </w:pPr>
      <w:r>
        <w:t>C.</w:t>
      </w:r>
      <w:r>
        <w:rPr>
          <w:rFonts w:hint="eastAsia"/>
        </w:rPr>
        <w:t>避免车流高峰</w:t>
      </w:r>
      <w:r>
        <w:tab/>
      </w:r>
    </w:p>
    <w:p w:rsidR="00AE4EBC" w:rsidRDefault="00AE4EBC" w:rsidP="00AE4EBC">
      <w:pPr>
        <w:jc w:val="left"/>
      </w:pPr>
      <w:r>
        <w:t>D.</w:t>
      </w:r>
      <w:r>
        <w:rPr>
          <w:rFonts w:hint="eastAsia"/>
        </w:rPr>
        <w:t>设围栏</w:t>
      </w:r>
    </w:p>
    <w:p w:rsidR="00AE4EBC" w:rsidRDefault="00AE4EBC" w:rsidP="00AE4EBC">
      <w:pPr>
        <w:jc w:val="left"/>
      </w:pPr>
      <w:r>
        <w:rPr>
          <w:rFonts w:hint="eastAsia"/>
        </w:rPr>
        <w:t>答案：</w:t>
      </w:r>
      <w:r>
        <w:rPr>
          <w:rFonts w:hint="eastAsia"/>
        </w:rPr>
        <w:t>D</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213</w:t>
      </w:r>
      <w:r w:rsidR="00AE4EBC">
        <w:rPr>
          <w:rFonts w:hint="eastAsia"/>
        </w:rPr>
        <w:t>@</w:t>
      </w:r>
      <w:r w:rsidR="00AE4EBC">
        <w:rPr>
          <w:rFonts w:hint="eastAsia"/>
        </w:rPr>
        <w:t>起重机停放或行驶时，其车轮、支腿或履带的前端或外侧与沟、坑边缘的距离不准小于沟、坑深度的（</w:t>
      </w:r>
      <w:r w:rsidR="00AE4EBC">
        <w:tab/>
      </w:r>
      <w:r w:rsidR="00AE4EBC">
        <w:rPr>
          <w:rFonts w:hint="eastAsia"/>
        </w:rPr>
        <w:t>）倍；否则应采取防倾、防坍塌措施，</w:t>
      </w:r>
    </w:p>
    <w:p w:rsidR="00AE4EBC" w:rsidRDefault="00AE4EBC" w:rsidP="00AE4EBC">
      <w:pPr>
        <w:jc w:val="left"/>
      </w:pPr>
      <w:r>
        <w:t>A. 0.8</w:t>
      </w:r>
      <w:r>
        <w:tab/>
      </w:r>
    </w:p>
    <w:p w:rsidR="00AE4EBC" w:rsidRDefault="00AE4EBC" w:rsidP="00AE4EBC">
      <w:pPr>
        <w:jc w:val="left"/>
      </w:pPr>
      <w:r>
        <w:t>B. 1.0</w:t>
      </w:r>
      <w:r>
        <w:tab/>
      </w:r>
    </w:p>
    <w:p w:rsidR="00AE4EBC" w:rsidRDefault="00AE4EBC" w:rsidP="00AE4EBC">
      <w:pPr>
        <w:jc w:val="left"/>
      </w:pPr>
      <w:r>
        <w:t>C. 1.2</w:t>
      </w:r>
      <w:r>
        <w:tab/>
      </w:r>
    </w:p>
    <w:p w:rsidR="00AE4EBC" w:rsidRDefault="00AE4EBC" w:rsidP="00AE4EBC">
      <w:pPr>
        <w:jc w:val="left"/>
      </w:pPr>
      <w:r>
        <w:t>D. 1.4</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214</w:t>
      </w:r>
      <w:r w:rsidR="00AE4EBC">
        <w:rPr>
          <w:rFonts w:hint="eastAsia"/>
        </w:rPr>
        <w:t>@</w:t>
      </w:r>
      <w:r w:rsidR="00AE4EBC">
        <w:rPr>
          <w:rFonts w:hint="eastAsia"/>
        </w:rPr>
        <w:t>作业时，起重机臂架、吊具、辅具、钢丝绳及吊物等与</w:t>
      </w:r>
      <w:r w:rsidR="00AE4EBC">
        <w:rPr>
          <w:rFonts w:hint="eastAsia"/>
        </w:rPr>
        <w:t>110</w:t>
      </w:r>
      <w:r w:rsidR="00AE4EBC">
        <w:t>kV</w:t>
      </w:r>
      <w:r w:rsidR="00AE4EBC">
        <w:rPr>
          <w:rFonts w:hint="eastAsia"/>
        </w:rPr>
        <w:t>架空输电线及其他带电体的最小安全距离不准小于</w:t>
      </w:r>
      <w:r w:rsidR="00AE4EBC">
        <w:t>(</w:t>
      </w:r>
      <w:r w:rsidR="00AE4EBC">
        <w:rPr>
          <w:rFonts w:hint="eastAsia"/>
        </w:rPr>
        <w:t xml:space="preserve">   </w:t>
      </w:r>
      <w:r w:rsidR="00AE4EBC">
        <w:t>)m</w:t>
      </w:r>
      <w:r w:rsidR="00AE4EBC">
        <w:rPr>
          <w:rFonts w:hint="eastAsia"/>
        </w:rPr>
        <w:t>，且应设专人监护。</w:t>
      </w:r>
    </w:p>
    <w:p w:rsidR="00AE4EBC" w:rsidRDefault="00AE4EBC" w:rsidP="00AE4EBC">
      <w:pPr>
        <w:jc w:val="left"/>
      </w:pPr>
      <w:r>
        <w:t>A. 3</w:t>
      </w:r>
      <w:r>
        <w:tab/>
      </w:r>
    </w:p>
    <w:p w:rsidR="00AE4EBC" w:rsidRDefault="00AE4EBC" w:rsidP="00AE4EBC">
      <w:pPr>
        <w:jc w:val="left"/>
      </w:pPr>
      <w:r>
        <w:t>B. 4</w:t>
      </w:r>
      <w:r>
        <w:tab/>
      </w:r>
    </w:p>
    <w:p w:rsidR="00AE4EBC" w:rsidRDefault="00AE4EBC" w:rsidP="00AE4EBC">
      <w:pPr>
        <w:jc w:val="left"/>
      </w:pPr>
      <w:r>
        <w:t>C. 5</w:t>
      </w:r>
      <w:r>
        <w:tab/>
      </w:r>
    </w:p>
    <w:p w:rsidR="00AE4EBC" w:rsidRDefault="00AE4EBC" w:rsidP="00AE4EBC">
      <w:pPr>
        <w:jc w:val="left"/>
      </w:pPr>
      <w:r>
        <w:t>D. 6</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215</w:t>
      </w:r>
      <w:r w:rsidR="00AE4EBC">
        <w:rPr>
          <w:rFonts w:hint="eastAsia"/>
        </w:rPr>
        <w:t>@</w:t>
      </w:r>
      <w:r w:rsidR="00AE4EBC">
        <w:rPr>
          <w:rFonts w:hint="eastAsia"/>
        </w:rPr>
        <w:t>作业时，起重机臂架、吊具、辅具、钢丝绳及吊物等与</w:t>
      </w:r>
      <w:r w:rsidR="00AE4EBC">
        <w:t>220kV</w:t>
      </w:r>
      <w:r w:rsidR="00AE4EBC">
        <w:rPr>
          <w:rFonts w:hint="eastAsia"/>
        </w:rPr>
        <w:t>架空输电线及其他带电体的最小安全距离不准小于</w:t>
      </w:r>
      <w:r w:rsidR="00AE4EBC">
        <w:t>(</w:t>
      </w:r>
      <w:r w:rsidR="00AE4EBC">
        <w:tab/>
      </w:r>
      <w:r w:rsidR="00AE4EBC">
        <w:rPr>
          <w:rFonts w:hint="eastAsia"/>
        </w:rPr>
        <w:t xml:space="preserve">  </w:t>
      </w:r>
      <w:r w:rsidR="00AE4EBC">
        <w:t>)m,</w:t>
      </w:r>
      <w:r w:rsidR="00AE4EBC">
        <w:rPr>
          <w:rFonts w:hint="eastAsia"/>
        </w:rPr>
        <w:t>且应设专人监护。</w:t>
      </w:r>
    </w:p>
    <w:p w:rsidR="00AE4EBC" w:rsidRDefault="00AE4EBC" w:rsidP="00AE4EBC">
      <w:pPr>
        <w:jc w:val="left"/>
      </w:pPr>
      <w:r>
        <w:t>A. 5</w:t>
      </w:r>
      <w:r>
        <w:tab/>
      </w:r>
    </w:p>
    <w:p w:rsidR="00AE4EBC" w:rsidRDefault="00AE4EBC" w:rsidP="00AE4EBC">
      <w:pPr>
        <w:jc w:val="left"/>
      </w:pPr>
      <w:r>
        <w:t>B. 6</w:t>
      </w:r>
      <w:r>
        <w:tab/>
      </w:r>
    </w:p>
    <w:p w:rsidR="00AE4EBC" w:rsidRDefault="00AE4EBC" w:rsidP="00AE4EBC">
      <w:pPr>
        <w:jc w:val="left"/>
      </w:pPr>
      <w:r>
        <w:t>C. 7</w:t>
      </w:r>
      <w:r>
        <w:tab/>
      </w:r>
    </w:p>
    <w:p w:rsidR="00AE4EBC" w:rsidRDefault="00AE4EBC" w:rsidP="00AE4EBC">
      <w:pPr>
        <w:jc w:val="left"/>
      </w:pPr>
      <w:r>
        <w:lastRenderedPageBreak/>
        <w:t>D. 8</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216</w:t>
      </w:r>
      <w:r w:rsidR="00AE4EBC">
        <w:rPr>
          <w:rFonts w:hint="eastAsia"/>
        </w:rPr>
        <w:t>@</w:t>
      </w:r>
      <w:r w:rsidR="00AE4EBC">
        <w:rPr>
          <w:rFonts w:hint="eastAsia"/>
        </w:rPr>
        <w:t>作业时，起重机臂架、吊具、辅具、钢丝绳及吊物等与</w:t>
      </w:r>
      <w:r w:rsidR="00AE4EBC">
        <w:t>10kV</w:t>
      </w:r>
      <w:r w:rsidR="00AE4EBC">
        <w:rPr>
          <w:rFonts w:hint="eastAsia"/>
        </w:rPr>
        <w:t>架空输电线及其他带电体的最小安全距离不准小于</w:t>
      </w:r>
      <w:r w:rsidR="00AE4EBC">
        <w:t>(</w:t>
      </w:r>
      <w:r w:rsidR="00AE4EBC">
        <w:rPr>
          <w:rFonts w:hint="eastAsia"/>
        </w:rPr>
        <w:t xml:space="preserve">   </w:t>
      </w:r>
      <w:r w:rsidR="00AE4EBC">
        <w:t>)m</w:t>
      </w:r>
      <w:r w:rsidR="00AE4EBC">
        <w:rPr>
          <w:rFonts w:hint="eastAsia"/>
        </w:rPr>
        <w:t>。且应设专人监护。</w:t>
      </w:r>
    </w:p>
    <w:p w:rsidR="00AE4EBC" w:rsidRDefault="00AE4EBC" w:rsidP="00AE4EBC">
      <w:pPr>
        <w:jc w:val="left"/>
      </w:pPr>
      <w:r>
        <w:rPr>
          <w:rFonts w:hint="eastAsia"/>
        </w:rPr>
        <w:t>A.</w:t>
      </w:r>
      <w:r>
        <w:t>1</w:t>
      </w:r>
      <w:r>
        <w:rPr>
          <w:rFonts w:hint="eastAsia"/>
        </w:rPr>
        <w:t xml:space="preserve"> </w:t>
      </w:r>
      <w:r>
        <w:tab/>
      </w:r>
    </w:p>
    <w:p w:rsidR="00AE4EBC" w:rsidRDefault="00AE4EBC" w:rsidP="00AE4EBC">
      <w:pPr>
        <w:jc w:val="left"/>
      </w:pPr>
      <w:r>
        <w:t>B. 1.5</w:t>
      </w:r>
      <w:r>
        <w:tab/>
      </w:r>
    </w:p>
    <w:p w:rsidR="00AE4EBC" w:rsidRDefault="00AE4EBC" w:rsidP="00AE4EBC">
      <w:pPr>
        <w:jc w:val="left"/>
      </w:pPr>
      <w:r>
        <w:t>C. 3</w:t>
      </w:r>
      <w:r>
        <w:tab/>
      </w:r>
    </w:p>
    <w:p w:rsidR="00AE4EBC" w:rsidRDefault="00AE4EBC" w:rsidP="00AE4EBC">
      <w:pPr>
        <w:jc w:val="left"/>
      </w:pPr>
      <w:r>
        <w:t>D. 3.5</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217</w:t>
      </w:r>
      <w:r w:rsidR="00AE4EBC">
        <w:rPr>
          <w:rFonts w:hint="eastAsia"/>
        </w:rPr>
        <w:t>@</w:t>
      </w:r>
      <w:r w:rsidR="00AE4EBC">
        <w:rPr>
          <w:rFonts w:hint="eastAsia"/>
        </w:rPr>
        <w:t>汽车起重机行驶时，应将臂杆放在支架上，吊钩</w:t>
      </w:r>
      <w:r w:rsidR="00AE4EBC">
        <w:t xml:space="preserve">( </w:t>
      </w:r>
      <w:r w:rsidR="00AE4EBC">
        <w:rPr>
          <w:rFonts w:hint="eastAsia"/>
        </w:rPr>
        <w:t xml:space="preserve">   </w:t>
      </w:r>
      <w:r w:rsidR="00AE4EBC">
        <w:t>)</w:t>
      </w:r>
      <w:r w:rsidR="00AE4EBC">
        <w:rPr>
          <w:rFonts w:hint="eastAsia"/>
        </w:rPr>
        <w:t>。</w:t>
      </w:r>
    </w:p>
    <w:p w:rsidR="00AE4EBC" w:rsidRDefault="00AE4EBC" w:rsidP="00AE4EBC">
      <w:pPr>
        <w:jc w:val="left"/>
      </w:pPr>
      <w:r>
        <w:rPr>
          <w:rFonts w:hint="eastAsia"/>
        </w:rPr>
        <w:t>A.</w:t>
      </w:r>
      <w:r>
        <w:rPr>
          <w:rFonts w:hint="eastAsia"/>
        </w:rPr>
        <w:t>挂在挂钩</w:t>
      </w:r>
    </w:p>
    <w:p w:rsidR="00AE4EBC" w:rsidRDefault="00AE4EBC" w:rsidP="00AE4EBC">
      <w:pPr>
        <w:jc w:val="left"/>
      </w:pPr>
      <w:r>
        <w:t>B</w:t>
      </w:r>
      <w:r>
        <w:rPr>
          <w:rFonts w:hint="eastAsia"/>
        </w:rPr>
        <w:t xml:space="preserve">. </w:t>
      </w:r>
      <w:r>
        <w:rPr>
          <w:rFonts w:hint="eastAsia"/>
        </w:rPr>
        <w:t>挂上重物并将钢丝绳收紧</w:t>
      </w:r>
    </w:p>
    <w:p w:rsidR="00AE4EBC" w:rsidRDefault="00AE4EBC" w:rsidP="00AE4EBC">
      <w:pPr>
        <w:jc w:val="left"/>
      </w:pPr>
      <w:r>
        <w:t>C</w:t>
      </w:r>
      <w:r>
        <w:rPr>
          <w:rFonts w:hint="eastAsia"/>
        </w:rPr>
        <w:t>.</w:t>
      </w:r>
      <w:r>
        <w:rPr>
          <w:rFonts w:hint="eastAsia"/>
        </w:rPr>
        <w:t>挂在挂钩上并将钢丝绳收紧</w:t>
      </w:r>
    </w:p>
    <w:p w:rsidR="00AE4EBC" w:rsidRDefault="00AE4EBC" w:rsidP="00AE4EBC">
      <w:pPr>
        <w:jc w:val="left"/>
      </w:pPr>
      <w:r>
        <w:t>D</w:t>
      </w:r>
      <w:r>
        <w:rPr>
          <w:rFonts w:hint="eastAsia"/>
        </w:rPr>
        <w:t>.</w:t>
      </w:r>
      <w:r>
        <w:rPr>
          <w:rFonts w:hint="eastAsia"/>
        </w:rPr>
        <w:t>钢丝绳收紧</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218</w:t>
      </w:r>
      <w:r w:rsidR="00AE4EBC">
        <w:rPr>
          <w:rFonts w:hint="eastAsia"/>
        </w:rPr>
        <w:t>@</w:t>
      </w:r>
      <w:r w:rsidR="00AE4EBC">
        <w:rPr>
          <w:rFonts w:hint="eastAsia"/>
        </w:rPr>
        <w:t>汽车起重机及轮胎式起重机作业前应先（</w:t>
      </w:r>
      <w:r w:rsidR="00AE4EBC">
        <w:tab/>
      </w:r>
      <w:r w:rsidR="00AE4EBC">
        <w:rPr>
          <w:rFonts w:hint="eastAsia"/>
        </w:rPr>
        <w:t>）方</w:t>
      </w:r>
    </w:p>
    <w:p w:rsidR="00AE4EBC" w:rsidRDefault="00AE4EBC" w:rsidP="00AE4EBC">
      <w:pPr>
        <w:jc w:val="left"/>
      </w:pPr>
      <w:r>
        <w:rPr>
          <w:rFonts w:hint="eastAsia"/>
        </w:rPr>
        <w:t>可进行其他操作。</w:t>
      </w:r>
    </w:p>
    <w:p w:rsidR="00AE4EBC" w:rsidRDefault="00AE4EBC" w:rsidP="00AE4EBC">
      <w:pPr>
        <w:jc w:val="left"/>
      </w:pPr>
      <w:r>
        <w:t>A.</w:t>
      </w:r>
      <w:r>
        <w:rPr>
          <w:rFonts w:hint="eastAsia"/>
        </w:rPr>
        <w:t>支好全部支腿后</w:t>
      </w:r>
      <w:r>
        <w:tab/>
      </w:r>
      <w:r>
        <w:rPr>
          <w:rFonts w:hint="eastAsia"/>
        </w:rPr>
        <w:t xml:space="preserve">  </w:t>
      </w:r>
    </w:p>
    <w:p w:rsidR="00AE4EBC" w:rsidRDefault="00AE4EBC" w:rsidP="00AE4EBC">
      <w:pPr>
        <w:jc w:val="left"/>
      </w:pPr>
      <w:r>
        <w:t>B.</w:t>
      </w:r>
      <w:r>
        <w:rPr>
          <w:rFonts w:hint="eastAsia"/>
        </w:rPr>
        <w:t>支好前支腿后</w:t>
      </w:r>
    </w:p>
    <w:p w:rsidR="00AE4EBC" w:rsidRDefault="00AE4EBC" w:rsidP="00AE4EBC">
      <w:pPr>
        <w:jc w:val="left"/>
      </w:pPr>
      <w:r>
        <w:t>C.</w:t>
      </w:r>
      <w:r>
        <w:rPr>
          <w:rFonts w:hint="eastAsia"/>
        </w:rPr>
        <w:t>支好后支腿后</w:t>
      </w:r>
      <w:r>
        <w:tab/>
      </w:r>
      <w:r>
        <w:rPr>
          <w:rFonts w:hint="eastAsia"/>
        </w:rPr>
        <w:t xml:space="preserve">     </w:t>
      </w:r>
    </w:p>
    <w:p w:rsidR="00AE4EBC" w:rsidRDefault="00AE4EBC" w:rsidP="00AE4EBC">
      <w:pPr>
        <w:jc w:val="left"/>
      </w:pPr>
      <w:r>
        <w:t>D.</w:t>
      </w:r>
      <w:r>
        <w:rPr>
          <w:rFonts w:hint="eastAsia"/>
        </w:rPr>
        <w:t>条件不允许可不支腿</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219</w:t>
      </w:r>
      <w:r w:rsidR="00AE4EBC">
        <w:rPr>
          <w:rFonts w:hint="eastAsia"/>
        </w:rPr>
        <w:t>@</w:t>
      </w:r>
      <w:r w:rsidR="00AE4EBC">
        <w:rPr>
          <w:rFonts w:hint="eastAsia"/>
        </w:rPr>
        <w:t>麻绳、纤维绳用作吊绳时，其许用应力不准大于</w:t>
      </w:r>
      <w:r w:rsidR="00AE4EBC">
        <w:t>0.98kN/cm</w:t>
      </w:r>
      <w:r w:rsidR="00AE4EBC">
        <w:rPr>
          <w:vertAlign w:val="superscript"/>
        </w:rPr>
        <w:t>2</w:t>
      </w:r>
      <w:r w:rsidR="00AE4EBC">
        <w:rPr>
          <w:rFonts w:hint="eastAsia"/>
        </w:rPr>
        <w:t>。用作绑扎绳时，许用应力应降低（</w:t>
      </w:r>
      <w:r w:rsidR="00AE4EBC">
        <w:tab/>
      </w:r>
      <w:r w:rsidR="00AE4EBC">
        <w:rPr>
          <w:rFonts w:hint="eastAsia"/>
        </w:rPr>
        <w:t xml:space="preserve">  </w:t>
      </w:r>
      <w:r w:rsidR="00AE4EBC">
        <w:rPr>
          <w:rFonts w:hint="eastAsia"/>
        </w:rPr>
        <w:t>）。</w:t>
      </w:r>
    </w:p>
    <w:p w:rsidR="00AE4EBC" w:rsidRDefault="00AE4EBC" w:rsidP="00AE4EBC">
      <w:pPr>
        <w:jc w:val="left"/>
      </w:pPr>
      <w:r>
        <w:t>A. 30%</w:t>
      </w:r>
      <w:r>
        <w:tab/>
      </w:r>
    </w:p>
    <w:p w:rsidR="00AE4EBC" w:rsidRDefault="00AE4EBC" w:rsidP="00AE4EBC">
      <w:pPr>
        <w:jc w:val="left"/>
      </w:pPr>
      <w:r>
        <w:t>B. 40%</w:t>
      </w:r>
      <w:r>
        <w:tab/>
      </w:r>
    </w:p>
    <w:p w:rsidR="00AE4EBC" w:rsidRDefault="00AE4EBC" w:rsidP="00AE4EBC">
      <w:pPr>
        <w:jc w:val="left"/>
      </w:pPr>
      <w:r>
        <w:t>C. 50%</w:t>
      </w:r>
      <w:r>
        <w:tab/>
      </w:r>
    </w:p>
    <w:p w:rsidR="00AE4EBC" w:rsidRDefault="00AE4EBC" w:rsidP="00AE4EBC">
      <w:pPr>
        <w:jc w:val="left"/>
      </w:pPr>
      <w:r>
        <w:t>D. 60%</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220</w:t>
      </w:r>
      <w:r w:rsidR="00AE4EBC">
        <w:rPr>
          <w:rFonts w:hint="eastAsia"/>
        </w:rPr>
        <w:t>@</w:t>
      </w:r>
      <w:r w:rsidR="00AE4EBC">
        <w:rPr>
          <w:rFonts w:hint="eastAsia"/>
        </w:rPr>
        <w:t>纤维绳在潮湿状态下的允许荷重应减少（</w:t>
      </w:r>
      <w:r w:rsidR="00AE4EBC">
        <w:tab/>
      </w:r>
      <w:r w:rsidR="00AE4EBC">
        <w:rPr>
          <w:rFonts w:hint="eastAsia"/>
        </w:rPr>
        <w:t>）。</w:t>
      </w:r>
    </w:p>
    <w:p w:rsidR="00AE4EBC" w:rsidRDefault="00AE4EBC" w:rsidP="00AE4EBC">
      <w:pPr>
        <w:jc w:val="left"/>
      </w:pPr>
      <w:r>
        <w:t xml:space="preserve">A. </w:t>
      </w:r>
      <w:r>
        <w:rPr>
          <w:rFonts w:hint="eastAsia"/>
        </w:rPr>
        <w:t>—半</w:t>
      </w:r>
      <w:r>
        <w:tab/>
      </w:r>
      <w:r>
        <w:rPr>
          <w:rFonts w:hint="eastAsia"/>
        </w:rPr>
        <w:t xml:space="preserve">   </w:t>
      </w:r>
    </w:p>
    <w:p w:rsidR="00AE4EBC" w:rsidRDefault="00AE4EBC" w:rsidP="00AE4EBC">
      <w:pPr>
        <w:jc w:val="left"/>
      </w:pPr>
      <w:r>
        <w:t>B.</w:t>
      </w:r>
      <w:r>
        <w:rPr>
          <w:rFonts w:hint="eastAsia"/>
        </w:rPr>
        <w:t>三分之一</w:t>
      </w:r>
    </w:p>
    <w:p w:rsidR="00AE4EBC" w:rsidRDefault="00AE4EBC" w:rsidP="00AE4EBC">
      <w:pPr>
        <w:jc w:val="left"/>
      </w:pPr>
      <w:r>
        <w:t>C.</w:t>
      </w:r>
      <w:r>
        <w:rPr>
          <w:rFonts w:hint="eastAsia"/>
        </w:rPr>
        <w:t>四分之一</w:t>
      </w:r>
      <w:r>
        <w:tab/>
      </w:r>
    </w:p>
    <w:p w:rsidR="00AE4EBC" w:rsidRDefault="00AE4EBC" w:rsidP="00AE4EBC">
      <w:pPr>
        <w:jc w:val="left"/>
      </w:pPr>
      <w:r>
        <w:rPr>
          <w:rFonts w:hint="eastAsia"/>
        </w:rPr>
        <w:t>D.</w:t>
      </w:r>
      <w:r>
        <w:rPr>
          <w:rFonts w:hint="eastAsia"/>
        </w:rPr>
        <w:t>五分之一</w:t>
      </w:r>
    </w:p>
    <w:p w:rsidR="00AE4EBC" w:rsidRDefault="00AE4EBC" w:rsidP="00AE4EBC">
      <w:pPr>
        <w:jc w:val="left"/>
      </w:pPr>
      <w:r>
        <w:rPr>
          <w:rFonts w:hint="eastAsia"/>
        </w:rPr>
        <w:lastRenderedPageBreak/>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221</w:t>
      </w:r>
      <w:r w:rsidR="00AE4EBC">
        <w:rPr>
          <w:rFonts w:hint="eastAsia"/>
        </w:rPr>
        <w:t>@</w:t>
      </w:r>
      <w:r w:rsidR="00AE4EBC">
        <w:rPr>
          <w:rFonts w:hint="eastAsia"/>
        </w:rPr>
        <w:t>涂沥青的纤维绳允许荷重应降低（</w:t>
      </w:r>
      <w:r w:rsidR="00AE4EBC">
        <w:rPr>
          <w:rFonts w:hint="eastAsia"/>
        </w:rPr>
        <w:t xml:space="preserve">   </w:t>
      </w:r>
      <w:r w:rsidR="00AE4EBC">
        <w:rPr>
          <w:rFonts w:hint="eastAsia"/>
        </w:rPr>
        <w:t>）使用。</w:t>
      </w:r>
    </w:p>
    <w:p w:rsidR="00AE4EBC" w:rsidRDefault="00AE4EBC" w:rsidP="00AE4EBC">
      <w:pPr>
        <w:jc w:val="left"/>
      </w:pPr>
      <w:r>
        <w:t xml:space="preserve">A. 10% </w:t>
      </w:r>
    </w:p>
    <w:p w:rsidR="00AE4EBC" w:rsidRDefault="00AE4EBC" w:rsidP="00AE4EBC">
      <w:pPr>
        <w:jc w:val="left"/>
      </w:pPr>
      <w:r>
        <w:t xml:space="preserve">B. 20% </w:t>
      </w:r>
    </w:p>
    <w:p w:rsidR="00AE4EBC" w:rsidRDefault="00AE4EBC" w:rsidP="00AE4EBC">
      <w:pPr>
        <w:jc w:val="left"/>
      </w:pPr>
      <w:r>
        <w:t xml:space="preserve">C. 30% </w:t>
      </w:r>
    </w:p>
    <w:p w:rsidR="00AE4EBC" w:rsidRDefault="00AE4EBC" w:rsidP="00AE4EBC">
      <w:pPr>
        <w:jc w:val="left"/>
      </w:pPr>
      <w:r>
        <w:t>D. 40%</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222</w:t>
      </w:r>
      <w:r w:rsidR="00AE4EBC">
        <w:rPr>
          <w:rFonts w:hint="eastAsia"/>
        </w:rPr>
        <w:t>@</w:t>
      </w:r>
      <w:r w:rsidR="00AE4EBC">
        <w:rPr>
          <w:rFonts w:hint="eastAsia"/>
        </w:rPr>
        <w:t>卸扣应是锻造的，且不准（</w:t>
      </w:r>
      <w:r w:rsidR="00AE4EBC">
        <w:rPr>
          <w:rFonts w:hint="eastAsia"/>
        </w:rPr>
        <w:t xml:space="preserve">   </w:t>
      </w:r>
      <w:r w:rsidR="00AE4EBC">
        <w:rPr>
          <w:rFonts w:hint="eastAsia"/>
        </w:rPr>
        <w:t>）。</w:t>
      </w:r>
    </w:p>
    <w:p w:rsidR="00AE4EBC" w:rsidRDefault="00AE4EBC" w:rsidP="00AE4EBC">
      <w:pPr>
        <w:jc w:val="left"/>
      </w:pPr>
      <w:r>
        <w:t>A.</w:t>
      </w:r>
      <w:r>
        <w:rPr>
          <w:rFonts w:hint="eastAsia"/>
        </w:rPr>
        <w:t>纵向受力</w:t>
      </w:r>
      <w:r>
        <w:tab/>
      </w:r>
      <w:r>
        <w:rPr>
          <w:rFonts w:hint="eastAsia"/>
        </w:rPr>
        <w:t xml:space="preserve">  </w:t>
      </w:r>
    </w:p>
    <w:p w:rsidR="00AE4EBC" w:rsidRDefault="00AE4EBC" w:rsidP="00AE4EBC">
      <w:pPr>
        <w:jc w:val="left"/>
      </w:pPr>
      <w:r>
        <w:t>B.</w:t>
      </w:r>
      <w:r>
        <w:rPr>
          <w:rFonts w:hint="eastAsia"/>
        </w:rPr>
        <w:t>横向受力</w:t>
      </w:r>
    </w:p>
    <w:p w:rsidR="00AE4EBC" w:rsidRDefault="00AE4EBC" w:rsidP="00AE4EBC">
      <w:pPr>
        <w:jc w:val="left"/>
      </w:pPr>
      <w:r>
        <w:t>C.</w:t>
      </w:r>
      <w:r>
        <w:rPr>
          <w:rFonts w:hint="eastAsia"/>
        </w:rPr>
        <w:t>侧向受力</w:t>
      </w:r>
      <w:r>
        <w:tab/>
      </w:r>
      <w:r>
        <w:rPr>
          <w:rFonts w:hint="eastAsia"/>
        </w:rPr>
        <w:t xml:space="preserve">  </w:t>
      </w:r>
    </w:p>
    <w:p w:rsidR="00AE4EBC" w:rsidRDefault="00AE4EBC" w:rsidP="00AE4EBC">
      <w:pPr>
        <w:jc w:val="left"/>
      </w:pPr>
      <w:r>
        <w:t>D.</w:t>
      </w:r>
      <w:r>
        <w:rPr>
          <w:rFonts w:hint="eastAsia"/>
        </w:rPr>
        <w:t>两侧受力</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223</w:t>
      </w:r>
      <w:r w:rsidR="00AE4EBC">
        <w:rPr>
          <w:rFonts w:hint="eastAsia"/>
        </w:rPr>
        <w:t>@</w:t>
      </w:r>
      <w:r w:rsidR="00AE4EBC">
        <w:rPr>
          <w:rFonts w:hint="eastAsia"/>
        </w:rPr>
        <w:t>不准使卸扣处于（</w:t>
      </w:r>
      <w:r w:rsidR="00AE4EBC">
        <w:tab/>
      </w:r>
      <w:r w:rsidR="00AE4EBC">
        <w:rPr>
          <w:rFonts w:hint="eastAsia"/>
        </w:rPr>
        <w:t xml:space="preserve">   </w:t>
      </w:r>
      <w:r w:rsidR="00AE4EBC">
        <w:rPr>
          <w:rFonts w:hint="eastAsia"/>
        </w:rPr>
        <w:t>）。</w:t>
      </w:r>
    </w:p>
    <w:p w:rsidR="00AE4EBC" w:rsidRDefault="00AE4EBC" w:rsidP="00AE4EBC">
      <w:pPr>
        <w:jc w:val="left"/>
      </w:pPr>
      <w:r>
        <w:t>A.</w:t>
      </w:r>
      <w:r>
        <w:rPr>
          <w:rFonts w:hint="eastAsia"/>
        </w:rPr>
        <w:t>吊件的转角处</w:t>
      </w:r>
      <w:r>
        <w:tab/>
      </w:r>
      <w:r>
        <w:rPr>
          <w:rFonts w:hint="eastAsia"/>
        </w:rPr>
        <w:t xml:space="preserve">  </w:t>
      </w:r>
    </w:p>
    <w:p w:rsidR="00AE4EBC" w:rsidRDefault="00AE4EBC" w:rsidP="00AE4EBC">
      <w:pPr>
        <w:jc w:val="left"/>
      </w:pPr>
      <w:r>
        <w:t>B.</w:t>
      </w:r>
      <w:r>
        <w:rPr>
          <w:rFonts w:hint="eastAsia"/>
        </w:rPr>
        <w:t>吊件的侧面处</w:t>
      </w:r>
    </w:p>
    <w:p w:rsidR="00AE4EBC" w:rsidRDefault="00AE4EBC" w:rsidP="00AE4EBC">
      <w:pPr>
        <w:jc w:val="left"/>
      </w:pPr>
      <w:r>
        <w:t>C.</w:t>
      </w:r>
      <w:r>
        <w:rPr>
          <w:rFonts w:hint="eastAsia"/>
        </w:rPr>
        <w:t>吊件的上部处</w:t>
      </w:r>
      <w:r>
        <w:tab/>
      </w:r>
      <w:r>
        <w:rPr>
          <w:rFonts w:hint="eastAsia"/>
        </w:rPr>
        <w:t xml:space="preserve">  </w:t>
      </w:r>
    </w:p>
    <w:p w:rsidR="00AE4EBC" w:rsidRDefault="00AE4EBC" w:rsidP="00AE4EBC">
      <w:pPr>
        <w:jc w:val="left"/>
      </w:pPr>
      <w:r>
        <w:rPr>
          <w:rFonts w:hint="eastAsia"/>
        </w:rPr>
        <w:t>D.</w:t>
      </w:r>
      <w:r>
        <w:rPr>
          <w:rFonts w:hint="eastAsia"/>
        </w:rPr>
        <w:t>吊件的底部处</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224</w:t>
      </w:r>
      <w:r w:rsidR="00AE4EBC">
        <w:rPr>
          <w:rFonts w:hint="eastAsia"/>
        </w:rPr>
        <w:t>@</w:t>
      </w:r>
      <w:r w:rsidR="00AE4EBC">
        <w:rPr>
          <w:rFonts w:hint="eastAsia"/>
        </w:rPr>
        <w:t>滑车起重量为</w:t>
      </w:r>
      <w:r w:rsidR="00AE4EBC">
        <w:t>5t</w:t>
      </w:r>
      <w:r w:rsidR="00AE4EBC">
        <w:rPr>
          <w:rFonts w:hint="eastAsia"/>
        </w:rPr>
        <w:t>时，两滑车滑轮中心间最小距离为（</w:t>
      </w:r>
      <w:r w:rsidR="00AE4EBC">
        <w:tab/>
      </w:r>
      <w:r w:rsidR="00AE4EBC">
        <w:rPr>
          <w:rFonts w:hint="eastAsia"/>
        </w:rPr>
        <w:t xml:space="preserve">   </w:t>
      </w:r>
      <w:r w:rsidR="00AE4EBC">
        <w:rPr>
          <w:rFonts w:hint="eastAsia"/>
        </w:rPr>
        <w:t>）</w:t>
      </w:r>
      <w:r w:rsidR="00AE4EBC">
        <w:t>mm</w:t>
      </w:r>
      <w:r w:rsidR="00AE4EBC">
        <w:rPr>
          <w:rFonts w:hint="eastAsia"/>
        </w:rPr>
        <w:t>。</w:t>
      </w:r>
    </w:p>
    <w:p w:rsidR="00AE4EBC" w:rsidRDefault="00AE4EBC" w:rsidP="00AE4EBC">
      <w:pPr>
        <w:jc w:val="left"/>
      </w:pPr>
      <w:r>
        <w:t>A. 900</w:t>
      </w:r>
      <w:r>
        <w:tab/>
      </w:r>
    </w:p>
    <w:p w:rsidR="00AE4EBC" w:rsidRDefault="00AE4EBC" w:rsidP="00AE4EBC">
      <w:pPr>
        <w:jc w:val="left"/>
      </w:pPr>
      <w:r>
        <w:t xml:space="preserve">B. 1000 </w:t>
      </w:r>
    </w:p>
    <w:p w:rsidR="00AE4EBC" w:rsidRDefault="00AE4EBC" w:rsidP="00AE4EBC">
      <w:pPr>
        <w:jc w:val="left"/>
      </w:pPr>
      <w:r>
        <w:t xml:space="preserve">C. 1200 </w:t>
      </w:r>
    </w:p>
    <w:p w:rsidR="00AE4EBC" w:rsidRDefault="00AE4EBC" w:rsidP="00AE4EBC">
      <w:pPr>
        <w:jc w:val="left"/>
      </w:pPr>
      <w:r>
        <w:t>D. 1400</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225</w:t>
      </w:r>
      <w:r w:rsidR="00AE4EBC">
        <w:rPr>
          <w:rFonts w:hint="eastAsia"/>
        </w:rPr>
        <w:t>@</w:t>
      </w:r>
      <w:r w:rsidR="00AE4EBC">
        <w:rPr>
          <w:rFonts w:hint="eastAsia"/>
        </w:rPr>
        <w:t>线路作业中使用的滑车应有（</w:t>
      </w:r>
      <w:r w:rsidR="00AE4EBC">
        <w:tab/>
      </w:r>
      <w:r w:rsidR="00AE4EBC">
        <w:rPr>
          <w:rFonts w:hint="eastAsia"/>
        </w:rPr>
        <w:t>），否则应采取封口措施。</w:t>
      </w:r>
    </w:p>
    <w:p w:rsidR="00AE4EBC" w:rsidRDefault="00AE4EBC" w:rsidP="00AE4EBC">
      <w:pPr>
        <w:jc w:val="left"/>
      </w:pPr>
      <w:r>
        <w:t>A.</w:t>
      </w:r>
      <w:r>
        <w:rPr>
          <w:rFonts w:hint="eastAsia"/>
        </w:rPr>
        <w:t>制动装置</w:t>
      </w:r>
      <w:r>
        <w:tab/>
      </w:r>
    </w:p>
    <w:p w:rsidR="00AE4EBC" w:rsidRDefault="00AE4EBC" w:rsidP="00AE4EBC">
      <w:pPr>
        <w:jc w:val="left"/>
      </w:pPr>
      <w:r>
        <w:t>B.</w:t>
      </w:r>
      <w:r>
        <w:rPr>
          <w:rFonts w:hint="eastAsia"/>
        </w:rPr>
        <w:t>防止脱钓的保险装置</w:t>
      </w:r>
    </w:p>
    <w:p w:rsidR="00AE4EBC" w:rsidRDefault="00AE4EBC" w:rsidP="00AE4EBC">
      <w:pPr>
        <w:jc w:val="left"/>
      </w:pPr>
      <w:r>
        <w:t>C.</w:t>
      </w:r>
      <w:r>
        <w:rPr>
          <w:rFonts w:hint="eastAsia"/>
        </w:rPr>
        <w:t>保险装置</w:t>
      </w:r>
      <w:r>
        <w:tab/>
      </w:r>
    </w:p>
    <w:p w:rsidR="00AE4EBC" w:rsidRDefault="00AE4EBC" w:rsidP="00AE4EBC">
      <w:pPr>
        <w:jc w:val="left"/>
      </w:pPr>
      <w:r>
        <w:t>D.</w:t>
      </w:r>
      <w:r>
        <w:rPr>
          <w:rFonts w:hint="eastAsia"/>
        </w:rPr>
        <w:t>润滑装置</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226</w:t>
      </w:r>
      <w:r w:rsidR="00AE4EBC">
        <w:rPr>
          <w:rFonts w:hint="eastAsia"/>
        </w:rPr>
        <w:t>@</w:t>
      </w:r>
      <w:r w:rsidR="00AE4EBC">
        <w:rPr>
          <w:rFonts w:hint="eastAsia"/>
        </w:rPr>
        <w:t>线路作业中使用开门滑车时，应（</w:t>
      </w:r>
      <w:r w:rsidR="00AE4EBC">
        <w:tab/>
      </w:r>
      <w:r w:rsidR="00AE4EBC">
        <w:rPr>
          <w:rFonts w:hint="eastAsia"/>
        </w:rPr>
        <w:t>），防止绳索自动跑出。</w:t>
      </w:r>
    </w:p>
    <w:p w:rsidR="00AE4EBC" w:rsidRDefault="00AE4EBC" w:rsidP="00AE4EBC">
      <w:pPr>
        <w:jc w:val="left"/>
      </w:pPr>
      <w:r>
        <w:lastRenderedPageBreak/>
        <w:t>A.</w:t>
      </w:r>
      <w:r>
        <w:rPr>
          <w:rFonts w:hint="eastAsia"/>
        </w:rPr>
        <w:t>检查开门勾环</w:t>
      </w:r>
      <w:r>
        <w:tab/>
      </w:r>
      <w:r>
        <w:rPr>
          <w:rFonts w:hint="eastAsia"/>
        </w:rPr>
        <w:t xml:space="preserve">   </w:t>
      </w:r>
    </w:p>
    <w:p w:rsidR="00AE4EBC" w:rsidRDefault="00AE4EBC" w:rsidP="00AE4EBC">
      <w:pPr>
        <w:jc w:val="left"/>
      </w:pPr>
      <w:r>
        <w:t>B.</w:t>
      </w:r>
      <w:r>
        <w:rPr>
          <w:rFonts w:hint="eastAsia"/>
        </w:rPr>
        <w:t>打开开门勾环</w:t>
      </w:r>
    </w:p>
    <w:p w:rsidR="00AE4EBC" w:rsidRDefault="00AE4EBC" w:rsidP="00AE4EBC">
      <w:pPr>
        <w:jc w:val="left"/>
      </w:pPr>
      <w:r>
        <w:t>C.</w:t>
      </w:r>
      <w:r>
        <w:rPr>
          <w:rFonts w:hint="eastAsia"/>
        </w:rPr>
        <w:t>将开门勾环锁死</w:t>
      </w:r>
      <w:r>
        <w:tab/>
      </w:r>
    </w:p>
    <w:p w:rsidR="00AE4EBC" w:rsidRDefault="00AE4EBC" w:rsidP="00AE4EBC">
      <w:pPr>
        <w:jc w:val="left"/>
      </w:pPr>
      <w:r>
        <w:t>D.</w:t>
      </w:r>
      <w:r>
        <w:rPr>
          <w:rFonts w:hint="eastAsia"/>
        </w:rPr>
        <w:t>将开门勾环扣紧</w:t>
      </w:r>
    </w:p>
    <w:p w:rsidR="00AE4EBC" w:rsidRDefault="00AE4EBC" w:rsidP="00AE4EBC">
      <w:pPr>
        <w:jc w:val="left"/>
      </w:pPr>
      <w:r>
        <w:rPr>
          <w:rFonts w:hint="eastAsia"/>
        </w:rPr>
        <w:t>答案：</w:t>
      </w:r>
      <w:r>
        <w:rPr>
          <w:rFonts w:hint="eastAsia"/>
        </w:rPr>
        <w:t>D</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227</w:t>
      </w:r>
      <w:r w:rsidR="00AE4EBC">
        <w:rPr>
          <w:rFonts w:hint="eastAsia"/>
        </w:rPr>
        <w:t>@</w:t>
      </w:r>
      <w:r w:rsidR="00AE4EBC">
        <w:rPr>
          <w:rFonts w:hint="eastAsia"/>
        </w:rPr>
        <w:t>拴挂固定滑车的桩或锚，应按（</w:t>
      </w:r>
      <w:r w:rsidR="00AE4EBC">
        <w:tab/>
      </w:r>
      <w:r w:rsidR="00AE4EBC">
        <w:rPr>
          <w:rFonts w:hint="eastAsia"/>
        </w:rPr>
        <w:t xml:space="preserve">  </w:t>
      </w:r>
      <w:r w:rsidR="00AE4EBC">
        <w:rPr>
          <w:rFonts w:hint="eastAsia"/>
        </w:rPr>
        <w:t>）加以计算，使之埋设牢固可靠，</w:t>
      </w:r>
    </w:p>
    <w:p w:rsidR="00AE4EBC" w:rsidRDefault="00AE4EBC" w:rsidP="00AE4EBC">
      <w:pPr>
        <w:jc w:val="left"/>
      </w:pPr>
      <w:r>
        <w:t>A.</w:t>
      </w:r>
      <w:r>
        <w:rPr>
          <w:rFonts w:hint="eastAsia"/>
        </w:rPr>
        <w:t>土质不同情况</w:t>
      </w:r>
      <w:r>
        <w:tab/>
      </w:r>
      <w:r>
        <w:rPr>
          <w:rFonts w:hint="eastAsia"/>
        </w:rPr>
        <w:t xml:space="preserve">   </w:t>
      </w:r>
    </w:p>
    <w:p w:rsidR="00AE4EBC" w:rsidRDefault="00AE4EBC" w:rsidP="00AE4EBC">
      <w:pPr>
        <w:jc w:val="left"/>
      </w:pPr>
      <w:r>
        <w:t>B.</w:t>
      </w:r>
      <w:r>
        <w:rPr>
          <w:rFonts w:hint="eastAsia"/>
        </w:rPr>
        <w:t>地形不同情况</w:t>
      </w:r>
    </w:p>
    <w:p w:rsidR="00AE4EBC" w:rsidRDefault="00AE4EBC" w:rsidP="00AE4EBC">
      <w:pPr>
        <w:jc w:val="left"/>
      </w:pPr>
      <w:r>
        <w:t>C.</w:t>
      </w:r>
      <w:r>
        <w:rPr>
          <w:rFonts w:hint="eastAsia"/>
        </w:rPr>
        <w:t>布设不同情况</w:t>
      </w:r>
      <w:r>
        <w:tab/>
      </w:r>
      <w:r>
        <w:rPr>
          <w:rFonts w:hint="eastAsia"/>
        </w:rPr>
        <w:t xml:space="preserve">   </w:t>
      </w:r>
    </w:p>
    <w:p w:rsidR="00AE4EBC" w:rsidRDefault="00AE4EBC" w:rsidP="00AE4EBC">
      <w:pPr>
        <w:jc w:val="left"/>
      </w:pPr>
      <w:r>
        <w:t>D.</w:t>
      </w:r>
      <w:r>
        <w:rPr>
          <w:rFonts w:hint="eastAsia"/>
        </w:rPr>
        <w:t>桩或锚形式不同情况</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228</w:t>
      </w:r>
      <w:r w:rsidR="00AE4EBC">
        <w:rPr>
          <w:rFonts w:hint="eastAsia"/>
        </w:rPr>
        <w:t>@</w:t>
      </w:r>
      <w:r w:rsidR="00AE4EBC">
        <w:rPr>
          <w:rFonts w:hint="eastAsia"/>
        </w:rPr>
        <w:t>施工机具应有（</w:t>
      </w:r>
      <w:r w:rsidR="00AE4EBC">
        <w:tab/>
      </w:r>
      <w:r w:rsidR="00AE4EBC">
        <w:rPr>
          <w:rFonts w:hint="eastAsia"/>
        </w:rPr>
        <w:t>）存放，库房要经常保持干燥、通风。</w:t>
      </w:r>
    </w:p>
    <w:p w:rsidR="00AE4EBC" w:rsidRDefault="00AE4EBC" w:rsidP="00AE4EBC">
      <w:pPr>
        <w:jc w:val="left"/>
      </w:pPr>
      <w:r>
        <w:t>A.</w:t>
      </w:r>
      <w:r>
        <w:rPr>
          <w:rFonts w:hint="eastAsia"/>
        </w:rPr>
        <w:t>指定库房</w:t>
      </w:r>
      <w:r>
        <w:rPr>
          <w:rFonts w:hint="eastAsia"/>
        </w:rPr>
        <w:t xml:space="preserve">   </w:t>
      </w:r>
    </w:p>
    <w:p w:rsidR="00AE4EBC" w:rsidRDefault="00AE4EBC" w:rsidP="00AE4EBC">
      <w:pPr>
        <w:jc w:val="left"/>
      </w:pPr>
      <w:r>
        <w:t>B.</w:t>
      </w:r>
      <w:r>
        <w:rPr>
          <w:rFonts w:hint="eastAsia"/>
        </w:rPr>
        <w:t>专用库房</w:t>
      </w:r>
      <w:r>
        <w:rPr>
          <w:rFonts w:hint="eastAsia"/>
        </w:rPr>
        <w:t xml:space="preserve">   </w:t>
      </w:r>
    </w:p>
    <w:p w:rsidR="00AE4EBC" w:rsidRDefault="00AE4EBC" w:rsidP="00AE4EBC">
      <w:pPr>
        <w:jc w:val="left"/>
      </w:pPr>
      <w:r>
        <w:t>C.</w:t>
      </w:r>
      <w:r>
        <w:rPr>
          <w:rFonts w:hint="eastAsia"/>
        </w:rPr>
        <w:t>统一库房</w:t>
      </w:r>
      <w:r>
        <w:t xml:space="preserve"> </w:t>
      </w:r>
      <w:r>
        <w:rPr>
          <w:rFonts w:hint="eastAsia"/>
        </w:rPr>
        <w:t xml:space="preserve">   </w:t>
      </w:r>
    </w:p>
    <w:p w:rsidR="00AE4EBC" w:rsidRDefault="00AE4EBC" w:rsidP="00AE4EBC">
      <w:pPr>
        <w:jc w:val="left"/>
      </w:pPr>
      <w:r>
        <w:t>D.</w:t>
      </w:r>
      <w:r>
        <w:rPr>
          <w:rFonts w:hint="eastAsia"/>
        </w:rPr>
        <w:t>临时库房</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229</w:t>
      </w:r>
      <w:r w:rsidR="00AE4EBC">
        <w:rPr>
          <w:rFonts w:hint="eastAsia"/>
        </w:rPr>
        <w:t>@</w:t>
      </w:r>
      <w:r w:rsidR="00AE4EBC">
        <w:rPr>
          <w:rFonts w:hint="eastAsia"/>
        </w:rPr>
        <w:t>起重机具的预防性试验周期为（</w:t>
      </w:r>
      <w:r w:rsidR="00AE4EBC">
        <w:tab/>
      </w:r>
      <w:r w:rsidR="00AE4EBC">
        <w:rPr>
          <w:rFonts w:hint="eastAsia"/>
        </w:rPr>
        <w:t>）。</w:t>
      </w:r>
    </w:p>
    <w:p w:rsidR="00AE4EBC" w:rsidRDefault="00AE4EBC" w:rsidP="00AE4EBC">
      <w:pPr>
        <w:jc w:val="left"/>
      </w:pPr>
      <w:r>
        <w:t>A.</w:t>
      </w:r>
      <w:r>
        <w:rPr>
          <w:rFonts w:hint="eastAsia"/>
        </w:rPr>
        <w:t>半年</w:t>
      </w:r>
      <w:r>
        <w:t xml:space="preserve"> </w:t>
      </w:r>
    </w:p>
    <w:p w:rsidR="00AE4EBC" w:rsidRDefault="00AE4EBC" w:rsidP="00AE4EBC">
      <w:pPr>
        <w:jc w:val="left"/>
      </w:pPr>
      <w:r>
        <w:t xml:space="preserve">B. </w:t>
      </w:r>
      <w:r>
        <w:rPr>
          <w:rFonts w:hint="eastAsia"/>
        </w:rPr>
        <w:t>—年</w:t>
      </w:r>
      <w:r>
        <w:t xml:space="preserve"> </w:t>
      </w:r>
    </w:p>
    <w:p w:rsidR="00AE4EBC" w:rsidRDefault="00AE4EBC" w:rsidP="00AE4EBC">
      <w:pPr>
        <w:jc w:val="left"/>
      </w:pPr>
      <w:r>
        <w:t>C.</w:t>
      </w:r>
      <w:r>
        <w:rPr>
          <w:rFonts w:hint="eastAsia"/>
        </w:rPr>
        <w:t>两年</w:t>
      </w:r>
      <w:r>
        <w:t xml:space="preserve"> </w:t>
      </w:r>
    </w:p>
    <w:p w:rsidR="00AE4EBC" w:rsidRDefault="00AE4EBC" w:rsidP="00AE4EBC">
      <w:pPr>
        <w:jc w:val="left"/>
      </w:pPr>
      <w:r>
        <w:t>D.</w:t>
      </w:r>
      <w:r>
        <w:rPr>
          <w:rFonts w:hint="eastAsia"/>
        </w:rPr>
        <w:t>三年</w:t>
      </w:r>
      <w:r>
        <w:t xml:space="preserve"> </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230</w:t>
      </w:r>
      <w:r w:rsidR="00AE4EBC">
        <w:rPr>
          <w:rFonts w:hint="eastAsia"/>
        </w:rPr>
        <w:t>@</w:t>
      </w:r>
      <w:r w:rsidR="00AE4EBC">
        <w:rPr>
          <w:rFonts w:hint="eastAsia"/>
        </w:rPr>
        <w:t>安全工器具宜存放在温度为（</w:t>
      </w:r>
      <w:r w:rsidR="00AE4EBC">
        <w:tab/>
      </w:r>
      <w:r w:rsidR="00AE4EBC">
        <w:rPr>
          <w:rFonts w:hint="eastAsia"/>
        </w:rPr>
        <w:t>）℃、相对湿度为（</w:t>
      </w:r>
      <w:r w:rsidR="00AE4EBC">
        <w:rPr>
          <w:rFonts w:hint="eastAsia"/>
        </w:rPr>
        <w:t xml:space="preserve">   </w:t>
      </w:r>
      <w:r w:rsidR="00AE4EBC">
        <w:rPr>
          <w:rFonts w:hint="eastAsia"/>
        </w:rPr>
        <w:t>）以下、干燥通风的安全工器具室内。</w:t>
      </w:r>
    </w:p>
    <w:p w:rsidR="00AE4EBC" w:rsidRDefault="00AE4EBC" w:rsidP="00AE4EBC">
      <w:pPr>
        <w:jc w:val="left"/>
      </w:pPr>
      <w:r>
        <w:t>A. -15</w:t>
      </w:r>
      <w:r>
        <w:rPr>
          <w:rFonts w:ascii="MS Mincho" w:eastAsia="MS Mincho" w:hAnsi="MS Mincho" w:hint="eastAsia"/>
        </w:rPr>
        <w:t>〜</w:t>
      </w:r>
      <w:r>
        <w:t>+35; 80%</w:t>
      </w:r>
      <w:r>
        <w:tab/>
      </w:r>
      <w:r>
        <w:rPr>
          <w:rFonts w:hint="eastAsia"/>
        </w:rPr>
        <w:t xml:space="preserve">     </w:t>
      </w:r>
    </w:p>
    <w:p w:rsidR="00AE4EBC" w:rsidRDefault="00AE4EBC" w:rsidP="00AE4EBC">
      <w:pPr>
        <w:jc w:val="left"/>
      </w:pPr>
      <w:r>
        <w:t>B. -25</w:t>
      </w:r>
      <w:r>
        <w:rPr>
          <w:rFonts w:ascii="MS Mincho" w:eastAsia="MS Mincho" w:hAnsi="MS Mincho" w:hint="eastAsia"/>
        </w:rPr>
        <w:t>〜</w:t>
      </w:r>
      <w:r>
        <w:t>+35; 80%</w:t>
      </w:r>
    </w:p>
    <w:p w:rsidR="00AE4EBC" w:rsidRDefault="00AE4EBC" w:rsidP="00AE4EBC">
      <w:pPr>
        <w:jc w:val="left"/>
      </w:pPr>
      <w:r>
        <w:t>C. -15</w:t>
      </w:r>
      <w:r>
        <w:rPr>
          <w:rFonts w:ascii="MS Mincho" w:eastAsia="MS Mincho" w:hAnsi="MS Mincho" w:hint="eastAsia"/>
        </w:rPr>
        <w:t>〜</w:t>
      </w:r>
      <w:r>
        <w:t>+30; 60%</w:t>
      </w:r>
      <w:r>
        <w:tab/>
      </w:r>
      <w:r>
        <w:rPr>
          <w:rFonts w:hint="eastAsia"/>
        </w:rPr>
        <w:t xml:space="preserve">     </w:t>
      </w:r>
    </w:p>
    <w:p w:rsidR="00AE4EBC" w:rsidRDefault="00AE4EBC" w:rsidP="00AE4EBC">
      <w:pPr>
        <w:jc w:val="left"/>
      </w:pPr>
      <w:r>
        <w:t>D. -25</w:t>
      </w:r>
      <w:r>
        <w:rPr>
          <w:rFonts w:ascii="MS Mincho" w:eastAsia="MS Mincho" w:hAnsi="MS Mincho" w:hint="eastAsia"/>
        </w:rPr>
        <w:t>〜</w:t>
      </w:r>
      <w:r>
        <w:t>+30; 60%</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231</w:t>
      </w:r>
      <w:r w:rsidR="00AE4EBC">
        <w:rPr>
          <w:rFonts w:hint="eastAsia"/>
        </w:rPr>
        <w:t>@</w:t>
      </w:r>
      <w:r w:rsidR="00AE4EBC">
        <w:rPr>
          <w:rFonts w:hint="eastAsia"/>
        </w:rPr>
        <w:t>绝缘隔板和绝缘罩应存放在室内干燥、离地面</w:t>
      </w:r>
      <w:r w:rsidR="00AE4EBC">
        <w:t>(</w:t>
      </w:r>
      <w:r w:rsidR="00AE4EBC">
        <w:rPr>
          <w:rFonts w:hint="eastAsia"/>
        </w:rPr>
        <w:t xml:space="preserve">   </w:t>
      </w:r>
      <w:r w:rsidR="00AE4EBC">
        <w:t>)mm</w:t>
      </w:r>
      <w:r w:rsidR="00AE4EBC">
        <w:rPr>
          <w:rFonts w:hint="eastAsia"/>
        </w:rPr>
        <w:t>以上的架上或专用的柜内。</w:t>
      </w:r>
    </w:p>
    <w:p w:rsidR="00AE4EBC" w:rsidRDefault="00AE4EBC" w:rsidP="00AE4EBC">
      <w:pPr>
        <w:jc w:val="left"/>
      </w:pPr>
      <w:r>
        <w:t>A. 100</w:t>
      </w:r>
      <w:r>
        <w:tab/>
      </w:r>
      <w:r>
        <w:rPr>
          <w:rFonts w:hint="eastAsia"/>
        </w:rPr>
        <w:t xml:space="preserve">   </w:t>
      </w:r>
    </w:p>
    <w:p w:rsidR="00AE4EBC" w:rsidRDefault="00AE4EBC" w:rsidP="00AE4EBC">
      <w:pPr>
        <w:jc w:val="left"/>
      </w:pPr>
      <w:r>
        <w:t>B. 150</w:t>
      </w:r>
      <w:r>
        <w:rPr>
          <w:rFonts w:hint="eastAsia"/>
        </w:rPr>
        <w:t xml:space="preserve">   </w:t>
      </w:r>
      <w:r>
        <w:tab/>
      </w:r>
    </w:p>
    <w:p w:rsidR="00AE4EBC" w:rsidRDefault="00AE4EBC" w:rsidP="00AE4EBC">
      <w:pPr>
        <w:jc w:val="left"/>
      </w:pPr>
      <w:r>
        <w:t>C. 180</w:t>
      </w:r>
      <w:r>
        <w:tab/>
      </w:r>
      <w:r>
        <w:rPr>
          <w:rFonts w:hint="eastAsia"/>
        </w:rPr>
        <w:t xml:space="preserve">   </w:t>
      </w:r>
    </w:p>
    <w:p w:rsidR="00AE4EBC" w:rsidRDefault="00AE4EBC" w:rsidP="00AE4EBC">
      <w:pPr>
        <w:jc w:val="left"/>
      </w:pPr>
      <w:r>
        <w:lastRenderedPageBreak/>
        <w:t>D. 200</w:t>
      </w:r>
    </w:p>
    <w:p w:rsidR="00AE4EBC" w:rsidRDefault="00AE4EBC" w:rsidP="00AE4EBC">
      <w:pPr>
        <w:jc w:val="left"/>
      </w:pPr>
      <w:r>
        <w:rPr>
          <w:rFonts w:hint="eastAsia"/>
        </w:rPr>
        <w:t>答案：</w:t>
      </w:r>
      <w:r>
        <w:rPr>
          <w:rFonts w:hint="eastAsia"/>
        </w:rPr>
        <w:t>D</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232</w:t>
      </w:r>
      <w:r w:rsidR="00AE4EBC">
        <w:rPr>
          <w:rFonts w:hint="eastAsia"/>
        </w:rPr>
        <w:t>@</w:t>
      </w:r>
      <w:r w:rsidR="00AE4EBC">
        <w:rPr>
          <w:rFonts w:hint="eastAsia"/>
        </w:rPr>
        <w:t>绝缘隔板和绝缘罩只允许在（</w:t>
      </w:r>
      <w:r w:rsidR="00AE4EBC">
        <w:tab/>
      </w:r>
      <w:r w:rsidR="00AE4EBC">
        <w:rPr>
          <w:rFonts w:hint="eastAsia"/>
        </w:rPr>
        <w:t>）</w:t>
      </w:r>
      <w:r w:rsidR="00AE4EBC">
        <w:t>kV</w:t>
      </w:r>
      <w:r w:rsidR="00AE4EBC">
        <w:rPr>
          <w:rFonts w:hint="eastAsia"/>
        </w:rPr>
        <w:t>及以下电压的电气设备上使用，并应有足够的绝缘和机械强度。</w:t>
      </w:r>
    </w:p>
    <w:p w:rsidR="00AE4EBC" w:rsidRDefault="00AE4EBC" w:rsidP="00AE4EBC">
      <w:pPr>
        <w:jc w:val="left"/>
      </w:pPr>
      <w:r>
        <w:t>A. 10</w:t>
      </w:r>
      <w:r>
        <w:tab/>
      </w:r>
    </w:p>
    <w:p w:rsidR="00AE4EBC" w:rsidRDefault="00AE4EBC" w:rsidP="00AE4EBC">
      <w:pPr>
        <w:jc w:val="left"/>
      </w:pPr>
      <w:r>
        <w:t>B.</w:t>
      </w:r>
      <w:r>
        <w:tab/>
        <w:t>35</w:t>
      </w:r>
      <w:r>
        <w:tab/>
      </w:r>
    </w:p>
    <w:p w:rsidR="00AE4EBC" w:rsidRDefault="00AE4EBC" w:rsidP="00AE4EBC">
      <w:pPr>
        <w:jc w:val="left"/>
      </w:pPr>
      <w:r>
        <w:t>C.</w:t>
      </w:r>
      <w:r>
        <w:tab/>
        <w:t>110</w:t>
      </w:r>
      <w:r>
        <w:tab/>
      </w:r>
    </w:p>
    <w:p w:rsidR="00AE4EBC" w:rsidRDefault="00AE4EBC" w:rsidP="00AE4EBC">
      <w:pPr>
        <w:jc w:val="left"/>
      </w:pPr>
      <w:r>
        <w:t>D.</w:t>
      </w:r>
      <w:r>
        <w:tab/>
        <w:t>220</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233</w:t>
      </w:r>
      <w:r w:rsidR="00AE4EBC">
        <w:rPr>
          <w:rFonts w:hint="eastAsia"/>
        </w:rPr>
        <w:t>@</w:t>
      </w:r>
      <w:r w:rsidR="00AE4EBC">
        <w:rPr>
          <w:rFonts w:hint="eastAsia"/>
        </w:rPr>
        <w:t>用于</w:t>
      </w:r>
      <w:r w:rsidR="00AE4EBC">
        <w:t>10kV</w:t>
      </w:r>
      <w:r w:rsidR="00AE4EBC">
        <w:rPr>
          <w:rFonts w:hint="eastAsia"/>
        </w:rPr>
        <w:t>电压等级时，绝缘隔板的厚度不应小于</w:t>
      </w:r>
      <w:r w:rsidR="00AE4EBC">
        <w:t>(</w:t>
      </w:r>
      <w:r w:rsidR="00AE4EBC">
        <w:rPr>
          <w:rFonts w:hint="eastAsia"/>
        </w:rPr>
        <w:t xml:space="preserve">   </w:t>
      </w:r>
      <w:r w:rsidR="00AE4EBC">
        <w:t>)mm</w:t>
      </w:r>
      <w:r w:rsidR="00AE4EBC">
        <w:rPr>
          <w:rFonts w:hint="eastAsia"/>
        </w:rPr>
        <w:t>。</w:t>
      </w:r>
    </w:p>
    <w:p w:rsidR="00AE4EBC" w:rsidRDefault="00AE4EBC" w:rsidP="00AE4EBC">
      <w:pPr>
        <w:jc w:val="left"/>
      </w:pPr>
      <w:r>
        <w:t>A. 2</w:t>
      </w:r>
      <w:r>
        <w:tab/>
      </w:r>
    </w:p>
    <w:p w:rsidR="00AE4EBC" w:rsidRDefault="00AE4EBC" w:rsidP="00AE4EBC">
      <w:pPr>
        <w:jc w:val="left"/>
      </w:pPr>
      <w:r>
        <w:t>B.</w:t>
      </w:r>
      <w:r>
        <w:tab/>
        <w:t>3</w:t>
      </w:r>
      <w:r>
        <w:tab/>
      </w:r>
    </w:p>
    <w:p w:rsidR="00AE4EBC" w:rsidRDefault="00AE4EBC" w:rsidP="00AE4EBC">
      <w:pPr>
        <w:jc w:val="left"/>
      </w:pPr>
      <w:r>
        <w:t>C.</w:t>
      </w:r>
      <w:r>
        <w:tab/>
        <w:t>4</w:t>
      </w:r>
      <w:r>
        <w:tab/>
      </w:r>
    </w:p>
    <w:p w:rsidR="00AE4EBC" w:rsidRDefault="00AE4EBC" w:rsidP="00AE4EBC">
      <w:pPr>
        <w:jc w:val="left"/>
      </w:pPr>
      <w:r>
        <w:t>D.</w:t>
      </w:r>
      <w:r>
        <w:tab/>
        <w:t>5</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234</w:t>
      </w:r>
      <w:r w:rsidR="00AE4EBC">
        <w:rPr>
          <w:rFonts w:hint="eastAsia"/>
        </w:rPr>
        <w:t>@</w:t>
      </w:r>
      <w:r w:rsidR="00AE4EBC">
        <w:rPr>
          <w:rFonts w:hint="eastAsia"/>
        </w:rPr>
        <w:t>用于</w:t>
      </w:r>
      <w:r w:rsidR="00AE4EBC">
        <w:t>35kV</w:t>
      </w:r>
      <w:r w:rsidR="00AE4EBC">
        <w:rPr>
          <w:rFonts w:hint="eastAsia"/>
        </w:rPr>
        <w:t>电压等级时，绝缘隔板的厚度不应小于</w:t>
      </w:r>
      <w:r w:rsidR="00AE4EBC">
        <w:t>(</w:t>
      </w:r>
      <w:r w:rsidR="00AE4EBC">
        <w:rPr>
          <w:rFonts w:hint="eastAsia"/>
        </w:rPr>
        <w:t xml:space="preserve">   </w:t>
      </w:r>
      <w:r w:rsidR="00AE4EBC">
        <w:t>)mm.</w:t>
      </w:r>
    </w:p>
    <w:p w:rsidR="00AE4EBC" w:rsidRDefault="00AE4EBC" w:rsidP="00AE4EBC">
      <w:pPr>
        <w:jc w:val="left"/>
      </w:pPr>
      <w:r>
        <w:t>A.3</w:t>
      </w:r>
      <w:r>
        <w:tab/>
      </w:r>
    </w:p>
    <w:p w:rsidR="00AE4EBC" w:rsidRDefault="00AE4EBC" w:rsidP="00AE4EBC">
      <w:pPr>
        <w:jc w:val="left"/>
      </w:pPr>
      <w:r>
        <w:t>B.4</w:t>
      </w:r>
      <w:r>
        <w:tab/>
      </w:r>
    </w:p>
    <w:p w:rsidR="00AE4EBC" w:rsidRDefault="00AE4EBC" w:rsidP="00AE4EBC">
      <w:pPr>
        <w:jc w:val="left"/>
      </w:pPr>
      <w:r>
        <w:t>C.5</w:t>
      </w:r>
      <w:r>
        <w:tab/>
      </w:r>
    </w:p>
    <w:p w:rsidR="00AE4EBC" w:rsidRDefault="00AE4EBC" w:rsidP="00AE4EBC">
      <w:pPr>
        <w:jc w:val="left"/>
      </w:pPr>
      <w:r>
        <w:t>D.6</w:t>
      </w:r>
    </w:p>
    <w:p w:rsidR="00AE4EBC" w:rsidRDefault="00AE4EBC" w:rsidP="00AE4EBC">
      <w:pPr>
        <w:jc w:val="left"/>
      </w:pPr>
      <w:r>
        <w:rPr>
          <w:rFonts w:hint="eastAsia"/>
        </w:rPr>
        <w:t>答案：</w:t>
      </w:r>
      <w:r>
        <w:rPr>
          <w:rFonts w:hint="eastAsia"/>
        </w:rPr>
        <w:t>B</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235</w:t>
      </w:r>
      <w:r w:rsidR="00AE4EBC">
        <w:rPr>
          <w:rFonts w:hint="eastAsia"/>
        </w:rPr>
        <w:t>@</w:t>
      </w:r>
      <w:r w:rsidR="00AE4EBC">
        <w:rPr>
          <w:rFonts w:hint="eastAsia"/>
        </w:rPr>
        <w:t>安全带：保险带、绳使用长度在（</w:t>
      </w:r>
      <w:r w:rsidR="00AE4EBC">
        <w:t xml:space="preserve"> </w:t>
      </w:r>
      <w:r w:rsidR="00AE4EBC">
        <w:t>）</w:t>
      </w:r>
      <w:r w:rsidR="00AE4EBC">
        <w:t>m</w:t>
      </w:r>
      <w:r w:rsidR="00AE4EBC">
        <w:rPr>
          <w:rFonts w:hint="eastAsia"/>
        </w:rPr>
        <w:t>以上的应加缓冲器。</w:t>
      </w:r>
    </w:p>
    <w:p w:rsidR="00AE4EBC" w:rsidRDefault="00AE4EBC" w:rsidP="00AE4EBC">
      <w:pPr>
        <w:jc w:val="left"/>
      </w:pPr>
      <w:r>
        <w:t>A. 3</w:t>
      </w:r>
      <w:r>
        <w:tab/>
      </w:r>
    </w:p>
    <w:p w:rsidR="00AE4EBC" w:rsidRDefault="00AE4EBC" w:rsidP="00AE4EBC">
      <w:pPr>
        <w:jc w:val="left"/>
      </w:pPr>
      <w:r>
        <w:t>B. 4</w:t>
      </w:r>
      <w:r>
        <w:tab/>
      </w:r>
    </w:p>
    <w:p w:rsidR="00AE4EBC" w:rsidRDefault="00AE4EBC" w:rsidP="00AE4EBC">
      <w:pPr>
        <w:jc w:val="left"/>
      </w:pPr>
      <w:r>
        <w:t>C. 5</w:t>
      </w:r>
      <w:r>
        <w:tab/>
      </w:r>
    </w:p>
    <w:p w:rsidR="00AE4EBC" w:rsidRDefault="00AE4EBC" w:rsidP="00AE4EBC">
      <w:pPr>
        <w:jc w:val="left"/>
      </w:pPr>
      <w:r>
        <w:t>D. 6</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236</w:t>
      </w:r>
      <w:r w:rsidR="00AE4EBC">
        <w:rPr>
          <w:rFonts w:hint="eastAsia"/>
        </w:rPr>
        <w:t>@</w:t>
      </w:r>
      <w:r w:rsidR="00AE4EBC">
        <w:rPr>
          <w:rFonts w:hint="eastAsia"/>
        </w:rPr>
        <w:t>安全带：腰带和保险带、绳应有足够的机械强度，材质应有耐磨性，卡环（钩）应具有（</w:t>
      </w:r>
      <w:r w:rsidR="00AE4EBC">
        <w:tab/>
      </w:r>
      <w:r w:rsidR="00AE4EBC">
        <w:rPr>
          <w:rFonts w:hint="eastAsia"/>
        </w:rPr>
        <w:t>），操作应灵活。</w:t>
      </w:r>
    </w:p>
    <w:p w:rsidR="00AE4EBC" w:rsidRDefault="00AE4EBC" w:rsidP="00AE4EBC">
      <w:pPr>
        <w:jc w:val="left"/>
      </w:pPr>
      <w:r>
        <w:t>A.</w:t>
      </w:r>
      <w:r>
        <w:rPr>
          <w:rFonts w:hint="eastAsia"/>
        </w:rPr>
        <w:t>保险装置</w:t>
      </w:r>
    </w:p>
    <w:p w:rsidR="00AE4EBC" w:rsidRDefault="00AE4EBC" w:rsidP="00AE4EBC">
      <w:pPr>
        <w:jc w:val="left"/>
      </w:pPr>
      <w:r>
        <w:t>B.</w:t>
      </w:r>
      <w:r>
        <w:rPr>
          <w:rFonts w:hint="eastAsia"/>
        </w:rPr>
        <w:t>足够强度</w:t>
      </w:r>
    </w:p>
    <w:p w:rsidR="00AE4EBC" w:rsidRDefault="00AE4EBC" w:rsidP="00AE4EBC">
      <w:pPr>
        <w:jc w:val="left"/>
      </w:pPr>
      <w:r>
        <w:t>C.</w:t>
      </w:r>
      <w:r>
        <w:rPr>
          <w:rFonts w:hint="eastAsia"/>
        </w:rPr>
        <w:t>防锈性能</w:t>
      </w:r>
      <w:r>
        <w:tab/>
      </w:r>
    </w:p>
    <w:p w:rsidR="00AE4EBC" w:rsidRDefault="00AE4EBC" w:rsidP="00AE4EBC">
      <w:pPr>
        <w:jc w:val="left"/>
      </w:pPr>
      <w:r>
        <w:t>D.</w:t>
      </w:r>
      <w:r>
        <w:rPr>
          <w:rFonts w:hint="eastAsia"/>
        </w:rPr>
        <w:t>足够厚度</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lastRenderedPageBreak/>
        <w:t>答题解析：</w:t>
      </w:r>
    </w:p>
    <w:p w:rsidR="00AE4EBC" w:rsidRDefault="00DC08BB" w:rsidP="00AE4EBC">
      <w:pPr>
        <w:jc w:val="left"/>
      </w:pPr>
      <w:r>
        <w:rPr>
          <w:rFonts w:hint="eastAsia"/>
        </w:rPr>
        <w:t>【单选题】</w:t>
      </w:r>
    </w:p>
    <w:p w:rsidR="00AE4EBC" w:rsidRDefault="00FE16A4" w:rsidP="00AE4EBC">
      <w:pPr>
        <w:jc w:val="left"/>
      </w:pPr>
      <w:r>
        <w:rPr>
          <w:rFonts w:hint="eastAsia"/>
        </w:rPr>
        <w:t>237</w:t>
      </w:r>
      <w:r w:rsidR="00AE4EBC">
        <w:rPr>
          <w:rFonts w:hint="eastAsia"/>
        </w:rPr>
        <w:t>@</w:t>
      </w:r>
      <w:r w:rsidR="00AE4EBC">
        <w:rPr>
          <w:rFonts w:hint="eastAsia"/>
        </w:rPr>
        <w:t>安全工器具经试验合格后，应在不妨碍（</w:t>
      </w:r>
      <w:r w:rsidR="00AE4EBC">
        <w:rPr>
          <w:rFonts w:hint="eastAsia"/>
        </w:rPr>
        <w:t xml:space="preserve">    </w:t>
      </w:r>
      <w:r w:rsidR="00AE4EBC">
        <w:rPr>
          <w:rFonts w:hint="eastAsia"/>
        </w:rPr>
        <w:t>）的部位粘贴合格证。</w:t>
      </w:r>
    </w:p>
    <w:p w:rsidR="00AE4EBC" w:rsidRDefault="00AE4EBC" w:rsidP="00AE4EBC">
      <w:pPr>
        <w:jc w:val="left"/>
      </w:pPr>
      <w:r>
        <w:t>A.</w:t>
      </w:r>
      <w:r>
        <w:rPr>
          <w:rFonts w:hint="eastAsia"/>
        </w:rPr>
        <w:t>绝缘性能且醒目</w:t>
      </w:r>
      <w:r>
        <w:tab/>
      </w:r>
      <w:r>
        <w:rPr>
          <w:rFonts w:hint="eastAsia"/>
        </w:rPr>
        <w:t xml:space="preserve">   </w:t>
      </w:r>
    </w:p>
    <w:p w:rsidR="00AE4EBC" w:rsidRDefault="00AE4EBC" w:rsidP="00AE4EBC">
      <w:pPr>
        <w:jc w:val="left"/>
      </w:pPr>
      <w:r>
        <w:t>B.</w:t>
      </w:r>
      <w:r>
        <w:rPr>
          <w:rFonts w:hint="eastAsia"/>
        </w:rPr>
        <w:t>机械性能且醒目</w:t>
      </w:r>
    </w:p>
    <w:p w:rsidR="00AE4EBC" w:rsidRDefault="00AE4EBC" w:rsidP="00AE4EBC">
      <w:pPr>
        <w:jc w:val="left"/>
      </w:pPr>
      <w:r>
        <w:t>C.</w:t>
      </w:r>
      <w:r>
        <w:rPr>
          <w:rFonts w:hint="eastAsia"/>
        </w:rPr>
        <w:t>绝缘性能且不磨损</w:t>
      </w:r>
      <w:r>
        <w:tab/>
      </w:r>
      <w:r>
        <w:rPr>
          <w:rFonts w:hint="eastAsia"/>
        </w:rPr>
        <w:t xml:space="preserve">   </w:t>
      </w:r>
    </w:p>
    <w:p w:rsidR="00AE4EBC" w:rsidRDefault="00AE4EBC" w:rsidP="00AE4EBC">
      <w:pPr>
        <w:jc w:val="left"/>
      </w:pPr>
      <w:r>
        <w:t>D.</w:t>
      </w:r>
      <w:r>
        <w:rPr>
          <w:rFonts w:hint="eastAsia"/>
        </w:rPr>
        <w:t>机械成性能且不磨损</w:t>
      </w:r>
    </w:p>
    <w:p w:rsidR="00AE4EBC" w:rsidRDefault="00AE4EBC" w:rsidP="00AE4EBC">
      <w:pPr>
        <w:jc w:val="left"/>
      </w:pPr>
      <w:r>
        <w:rPr>
          <w:rFonts w:hint="eastAsia"/>
        </w:rPr>
        <w:t>答案：</w:t>
      </w:r>
      <w:r>
        <w:rPr>
          <w:rFonts w:hint="eastAsia"/>
        </w:rPr>
        <w:t>A</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238</w:t>
      </w:r>
      <w:r w:rsidR="00AE4EBC">
        <w:rPr>
          <w:rFonts w:hint="eastAsia"/>
        </w:rPr>
        <w:t>@</w:t>
      </w:r>
      <w:r w:rsidR="00AE4EBC">
        <w:rPr>
          <w:rFonts w:hint="eastAsia"/>
        </w:rPr>
        <w:t>电容型验电器、绝缘杆的工频耐压试验周期为（</w:t>
      </w:r>
      <w:r w:rsidR="00AE4EBC">
        <w:tab/>
      </w:r>
      <w:r w:rsidR="00AE4EBC">
        <w:rPr>
          <w:rFonts w:hint="eastAsia"/>
        </w:rPr>
        <w:t>）。</w:t>
      </w:r>
    </w:p>
    <w:p w:rsidR="00AE4EBC" w:rsidRDefault="00AE4EBC" w:rsidP="00AE4EBC">
      <w:pPr>
        <w:jc w:val="left"/>
      </w:pPr>
      <w:r>
        <w:t>A.</w:t>
      </w:r>
      <w:r>
        <w:rPr>
          <w:rFonts w:hint="eastAsia"/>
        </w:rPr>
        <w:t>三个月</w:t>
      </w:r>
      <w:r>
        <w:tab/>
      </w:r>
    </w:p>
    <w:p w:rsidR="00AE4EBC" w:rsidRDefault="00AE4EBC" w:rsidP="00AE4EBC">
      <w:pPr>
        <w:jc w:val="left"/>
      </w:pPr>
      <w:r>
        <w:t>B.</w:t>
      </w:r>
      <w:r>
        <w:rPr>
          <w:rFonts w:hint="eastAsia"/>
        </w:rPr>
        <w:t>半年</w:t>
      </w:r>
      <w:r>
        <w:rPr>
          <w:rFonts w:hint="eastAsia"/>
        </w:rPr>
        <w:t xml:space="preserve">  </w:t>
      </w:r>
      <w:r>
        <w:tab/>
      </w:r>
    </w:p>
    <w:p w:rsidR="00AE4EBC" w:rsidRDefault="00AE4EBC" w:rsidP="00AE4EBC">
      <w:pPr>
        <w:jc w:val="left"/>
      </w:pPr>
      <w:r>
        <w:t xml:space="preserve">C. </w:t>
      </w:r>
      <w:r>
        <w:rPr>
          <w:rFonts w:hint="eastAsia"/>
        </w:rPr>
        <w:t>一年</w:t>
      </w:r>
      <w:r>
        <w:tab/>
      </w:r>
    </w:p>
    <w:p w:rsidR="00AE4EBC" w:rsidRDefault="00AE4EBC" w:rsidP="00AE4EBC">
      <w:pPr>
        <w:jc w:val="left"/>
      </w:pPr>
      <w:r>
        <w:t>D.</w:t>
      </w:r>
      <w:r>
        <w:rPr>
          <w:rFonts w:hint="eastAsia"/>
        </w:rPr>
        <w:t>两年</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AE4EBC" w:rsidRDefault="00DC08BB" w:rsidP="00AE4EBC">
      <w:pPr>
        <w:jc w:val="left"/>
      </w:pPr>
      <w:r>
        <w:rPr>
          <w:rFonts w:hint="eastAsia"/>
        </w:rPr>
        <w:t>【单选题】</w:t>
      </w:r>
    </w:p>
    <w:p w:rsidR="00AE4EBC" w:rsidRDefault="00FE16A4" w:rsidP="00AE4EBC">
      <w:pPr>
        <w:jc w:val="left"/>
      </w:pPr>
      <w:r>
        <w:rPr>
          <w:rFonts w:hint="eastAsia"/>
        </w:rPr>
        <w:t>239</w:t>
      </w:r>
      <w:r w:rsidR="00AE4EBC">
        <w:rPr>
          <w:rFonts w:hint="eastAsia"/>
        </w:rPr>
        <w:t>@</w:t>
      </w:r>
      <w:r w:rsidR="00AE4EBC">
        <w:rPr>
          <w:rFonts w:hint="eastAsia"/>
        </w:rPr>
        <w:t>绝缘手套、绝缘靴的工频耐压试验周期为（</w:t>
      </w:r>
      <w:r w:rsidR="00AE4EBC">
        <w:tab/>
      </w:r>
      <w:r w:rsidR="00AE4EBC">
        <w:rPr>
          <w:rFonts w:hint="eastAsia"/>
        </w:rPr>
        <w:t>）。</w:t>
      </w:r>
    </w:p>
    <w:p w:rsidR="00AE4EBC" w:rsidRDefault="00AE4EBC" w:rsidP="00AE4EBC">
      <w:pPr>
        <w:jc w:val="left"/>
      </w:pPr>
      <w:r>
        <w:t>A.</w:t>
      </w:r>
      <w:r>
        <w:rPr>
          <w:rFonts w:hint="eastAsia"/>
        </w:rPr>
        <w:t>三个月</w:t>
      </w:r>
      <w:r>
        <w:tab/>
      </w:r>
    </w:p>
    <w:p w:rsidR="00AE4EBC" w:rsidRDefault="00AE4EBC" w:rsidP="00AE4EBC">
      <w:pPr>
        <w:jc w:val="left"/>
      </w:pPr>
      <w:r>
        <w:t xml:space="preserve">B. </w:t>
      </w:r>
      <w:r>
        <w:rPr>
          <w:rFonts w:hint="eastAsia"/>
        </w:rPr>
        <w:t>—年</w:t>
      </w:r>
      <w:r>
        <w:tab/>
      </w:r>
    </w:p>
    <w:p w:rsidR="00AE4EBC" w:rsidRDefault="00AE4EBC" w:rsidP="00AE4EBC">
      <w:pPr>
        <w:jc w:val="left"/>
      </w:pPr>
      <w:r>
        <w:t xml:space="preserve">C. </w:t>
      </w:r>
      <w:r>
        <w:rPr>
          <w:rFonts w:hint="eastAsia"/>
        </w:rPr>
        <w:t>一年半</w:t>
      </w:r>
      <w:r>
        <w:tab/>
      </w:r>
      <w:r>
        <w:rPr>
          <w:rFonts w:hint="eastAsia"/>
        </w:rPr>
        <w:t xml:space="preserve">    </w:t>
      </w:r>
    </w:p>
    <w:p w:rsidR="00AE4EBC" w:rsidRDefault="00AE4EBC" w:rsidP="00AE4EBC">
      <w:pPr>
        <w:jc w:val="left"/>
      </w:pPr>
      <w:r>
        <w:t>D.</w:t>
      </w:r>
      <w:r>
        <w:rPr>
          <w:rFonts w:hint="eastAsia"/>
        </w:rPr>
        <w:t>两年</w:t>
      </w:r>
    </w:p>
    <w:p w:rsidR="00AE4EBC" w:rsidRDefault="00AE4EBC" w:rsidP="00AE4EBC">
      <w:pPr>
        <w:jc w:val="left"/>
      </w:pPr>
      <w:r>
        <w:rPr>
          <w:rFonts w:hint="eastAsia"/>
        </w:rPr>
        <w:t>答案：</w:t>
      </w:r>
      <w:r>
        <w:rPr>
          <w:rFonts w:hint="eastAsia"/>
        </w:rPr>
        <w:t>C</w:t>
      </w:r>
    </w:p>
    <w:p w:rsidR="00AE4EBC" w:rsidRDefault="00AE4EBC" w:rsidP="00AE4EBC">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240</w:t>
      </w:r>
      <w:r w:rsidR="00CF20F0">
        <w:rPr>
          <w:rFonts w:hint="eastAsia"/>
        </w:rPr>
        <w:t>@</w:t>
      </w:r>
      <w:r w:rsidR="00CF20F0">
        <w:rPr>
          <w:rFonts w:hint="eastAsia"/>
        </w:rPr>
        <w:t>工作前应详细核对电缆标志牌的（</w:t>
      </w:r>
      <w:r w:rsidR="00CF20F0">
        <w:tab/>
      </w:r>
      <w:r w:rsidR="00CF20F0">
        <w:rPr>
          <w:rFonts w:hint="eastAsia"/>
        </w:rPr>
        <w:t>）与工作票所填写的相符，安全措施正确可靠后，方可开始工作。</w:t>
      </w:r>
    </w:p>
    <w:p w:rsidR="00CF20F0" w:rsidRDefault="00CF20F0" w:rsidP="00CF20F0">
      <w:pPr>
        <w:jc w:val="left"/>
      </w:pPr>
      <w:r>
        <w:t>A.</w:t>
      </w:r>
      <w:r>
        <w:rPr>
          <w:rFonts w:hint="eastAsia"/>
        </w:rPr>
        <w:t>名称</w:t>
      </w:r>
      <w:r>
        <w:t xml:space="preserve"> </w:t>
      </w:r>
    </w:p>
    <w:p w:rsidR="00CF20F0" w:rsidRDefault="00CF20F0" w:rsidP="00CF20F0">
      <w:pPr>
        <w:jc w:val="left"/>
      </w:pPr>
      <w:r>
        <w:t>B.</w:t>
      </w:r>
      <w:r>
        <w:rPr>
          <w:rFonts w:hint="eastAsia"/>
        </w:rPr>
        <w:t>编号</w:t>
      </w:r>
      <w:r>
        <w:t xml:space="preserve"> </w:t>
      </w:r>
    </w:p>
    <w:p w:rsidR="00CF20F0" w:rsidRDefault="00CF20F0" w:rsidP="00CF20F0">
      <w:pPr>
        <w:jc w:val="left"/>
      </w:pPr>
      <w:r>
        <w:t>C.</w:t>
      </w:r>
      <w:r>
        <w:rPr>
          <w:rFonts w:hint="eastAsia"/>
        </w:rPr>
        <w:t>走向</w:t>
      </w:r>
      <w:r>
        <w:t xml:space="preserve"> </w:t>
      </w:r>
    </w:p>
    <w:p w:rsidR="00CF20F0" w:rsidRDefault="00CF20F0" w:rsidP="00CF20F0">
      <w:pPr>
        <w:jc w:val="left"/>
      </w:pPr>
      <w:r>
        <w:t>D.</w:t>
      </w:r>
      <w:r>
        <w:rPr>
          <w:rFonts w:hint="eastAsia"/>
        </w:rPr>
        <w:t>型号</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241</w:t>
      </w:r>
      <w:r w:rsidR="00CF20F0">
        <w:rPr>
          <w:rFonts w:hint="eastAsia"/>
        </w:rPr>
        <w:t>@</w:t>
      </w:r>
      <w:r w:rsidR="00CF20F0">
        <w:rPr>
          <w:rFonts w:hint="eastAsia"/>
        </w:rPr>
        <w:t>若进入变、配电站、发电厂进行电力电缆工作，都应经（</w:t>
      </w:r>
      <w:r w:rsidR="00CF20F0">
        <w:tab/>
      </w:r>
      <w:r w:rsidR="00CF20F0">
        <w:rPr>
          <w:rFonts w:hint="eastAsia"/>
        </w:rPr>
        <w:t>）许可。</w:t>
      </w:r>
    </w:p>
    <w:p w:rsidR="00CF20F0" w:rsidRDefault="00CF20F0" w:rsidP="00CF20F0">
      <w:pPr>
        <w:jc w:val="left"/>
      </w:pPr>
      <w:r>
        <w:t>A.</w:t>
      </w:r>
      <w:r>
        <w:rPr>
          <w:rFonts w:hint="eastAsia"/>
        </w:rPr>
        <w:t>运维人员</w:t>
      </w:r>
      <w:r>
        <w:tab/>
      </w:r>
      <w:r>
        <w:rPr>
          <w:rFonts w:hint="eastAsia"/>
        </w:rPr>
        <w:t xml:space="preserve">     </w:t>
      </w:r>
    </w:p>
    <w:p w:rsidR="00CF20F0" w:rsidRDefault="00CF20F0" w:rsidP="00CF20F0">
      <w:pPr>
        <w:jc w:val="left"/>
      </w:pPr>
      <w:r>
        <w:t>B.</w:t>
      </w:r>
      <w:r>
        <w:rPr>
          <w:rFonts w:hint="eastAsia"/>
        </w:rPr>
        <w:t>调控人员</w:t>
      </w:r>
    </w:p>
    <w:p w:rsidR="00CF20F0" w:rsidRDefault="00CF20F0" w:rsidP="00CF20F0">
      <w:pPr>
        <w:jc w:val="left"/>
      </w:pPr>
      <w:r>
        <w:t>C.</w:t>
      </w:r>
      <w:r>
        <w:rPr>
          <w:rFonts w:hint="eastAsia"/>
        </w:rPr>
        <w:t>单位主管领导</w:t>
      </w:r>
      <w:r>
        <w:tab/>
      </w:r>
      <w:r>
        <w:rPr>
          <w:rFonts w:hint="eastAsia"/>
        </w:rPr>
        <w:t xml:space="preserve">  </w:t>
      </w:r>
    </w:p>
    <w:p w:rsidR="00CF20F0" w:rsidRDefault="00CF20F0" w:rsidP="00CF20F0">
      <w:pPr>
        <w:jc w:val="left"/>
      </w:pPr>
      <w:r>
        <w:t>D.</w:t>
      </w:r>
      <w:r>
        <w:rPr>
          <w:rFonts w:hint="eastAsia"/>
        </w:rPr>
        <w:t>工作负责人</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242</w:t>
      </w:r>
      <w:r w:rsidR="00CF20F0">
        <w:rPr>
          <w:rFonts w:hint="eastAsia"/>
        </w:rPr>
        <w:t>@</w:t>
      </w:r>
      <w:r w:rsidR="00CF20F0">
        <w:rPr>
          <w:rFonts w:hint="eastAsia"/>
        </w:rPr>
        <w:t>填用电力电缆第一种工作票的工作应经（</w:t>
      </w:r>
      <w:r w:rsidR="00CF20F0">
        <w:tab/>
      </w:r>
      <w:r w:rsidR="00CF20F0">
        <w:rPr>
          <w:rFonts w:hint="eastAsia"/>
        </w:rPr>
        <w:t>）许可。</w:t>
      </w:r>
    </w:p>
    <w:p w:rsidR="00CF20F0" w:rsidRDefault="00CF20F0" w:rsidP="00CF20F0">
      <w:pPr>
        <w:jc w:val="left"/>
      </w:pPr>
      <w:r>
        <w:lastRenderedPageBreak/>
        <w:t>A</w:t>
      </w:r>
      <w:r>
        <w:rPr>
          <w:rFonts w:hint="eastAsia"/>
        </w:rPr>
        <w:t>.</w:t>
      </w:r>
      <w:r>
        <w:rPr>
          <w:rFonts w:hint="eastAsia"/>
        </w:rPr>
        <w:t>运维人员</w:t>
      </w:r>
      <w:r>
        <w:t xml:space="preserve"> </w:t>
      </w:r>
    </w:p>
    <w:p w:rsidR="00CF20F0" w:rsidRDefault="00CF20F0" w:rsidP="00CF20F0">
      <w:pPr>
        <w:jc w:val="left"/>
      </w:pPr>
      <w:r>
        <w:t>B.</w:t>
      </w:r>
      <w:r>
        <w:rPr>
          <w:rFonts w:hint="eastAsia"/>
        </w:rPr>
        <w:t>调控人员</w:t>
      </w:r>
      <w:r>
        <w:tab/>
      </w:r>
    </w:p>
    <w:p w:rsidR="00CF20F0" w:rsidRDefault="00CF20F0" w:rsidP="00CF20F0">
      <w:pPr>
        <w:jc w:val="left"/>
      </w:pPr>
      <w:r>
        <w:t>C.</w:t>
      </w:r>
      <w:r>
        <w:rPr>
          <w:rFonts w:hint="eastAsia"/>
        </w:rPr>
        <w:t>工区领导</w:t>
      </w:r>
    </w:p>
    <w:p w:rsidR="00CF20F0" w:rsidRDefault="00CF20F0" w:rsidP="00CF20F0">
      <w:pPr>
        <w:jc w:val="left"/>
      </w:pPr>
      <w:r>
        <w:t>D.</w:t>
      </w:r>
      <w:r>
        <w:rPr>
          <w:rFonts w:hint="eastAsia"/>
        </w:rPr>
        <w:t>工作负责人</w:t>
      </w:r>
    </w:p>
    <w:p w:rsidR="00CF20F0" w:rsidRDefault="00CF20F0" w:rsidP="00CF20F0">
      <w:pPr>
        <w:jc w:val="left"/>
      </w:pPr>
      <w:r>
        <w:rPr>
          <w:rFonts w:hint="eastAsia"/>
        </w:rPr>
        <w:t>答案：</w:t>
      </w:r>
      <w:r>
        <w:rPr>
          <w:rFonts w:hint="eastAsia"/>
        </w:rPr>
        <w:t>B</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243</w:t>
      </w:r>
      <w:r w:rsidR="00CF20F0">
        <w:rPr>
          <w:rFonts w:hint="eastAsia"/>
        </w:rPr>
        <w:t>@</w:t>
      </w:r>
      <w:r w:rsidR="00CF20F0">
        <w:rPr>
          <w:rFonts w:hint="eastAsia"/>
        </w:rPr>
        <w:t>填用电力电缆第二种工作票的工作（</w:t>
      </w:r>
      <w:r w:rsidR="00CF20F0">
        <w:tab/>
      </w:r>
      <w:r w:rsidR="00CF20F0">
        <w:rPr>
          <w:rFonts w:hint="eastAsia"/>
        </w:rPr>
        <w:t>）许可。</w:t>
      </w:r>
    </w:p>
    <w:p w:rsidR="00CF20F0" w:rsidRDefault="00CF20F0" w:rsidP="00CF20F0">
      <w:pPr>
        <w:jc w:val="left"/>
      </w:pPr>
      <w:r>
        <w:t>A.</w:t>
      </w:r>
      <w:r>
        <w:rPr>
          <w:rFonts w:hint="eastAsia"/>
        </w:rPr>
        <w:t>可不经调控人员</w:t>
      </w:r>
      <w:r>
        <w:tab/>
      </w:r>
      <w:r>
        <w:rPr>
          <w:rFonts w:hint="eastAsia"/>
        </w:rPr>
        <w:t xml:space="preserve">     </w:t>
      </w:r>
    </w:p>
    <w:p w:rsidR="00CF20F0" w:rsidRDefault="00CF20F0" w:rsidP="00CF20F0">
      <w:pPr>
        <w:jc w:val="left"/>
      </w:pPr>
      <w:r>
        <w:t>B.</w:t>
      </w:r>
      <w:r>
        <w:rPr>
          <w:rFonts w:hint="eastAsia"/>
        </w:rPr>
        <w:t>需经调控人员</w:t>
      </w:r>
    </w:p>
    <w:p w:rsidR="00CF20F0" w:rsidRDefault="00CF20F0" w:rsidP="00CF20F0">
      <w:pPr>
        <w:jc w:val="left"/>
      </w:pPr>
      <w:r>
        <w:t>C.</w:t>
      </w:r>
      <w:r>
        <w:rPr>
          <w:rFonts w:hint="eastAsia"/>
        </w:rPr>
        <w:t>必须经变电运维人员</w:t>
      </w:r>
      <w:r>
        <w:tab/>
      </w:r>
      <w:r>
        <w:rPr>
          <w:rFonts w:hint="eastAsia"/>
        </w:rPr>
        <w:t xml:space="preserve">  </w:t>
      </w:r>
    </w:p>
    <w:p w:rsidR="00CF20F0" w:rsidRDefault="00CF20F0" w:rsidP="00CF20F0">
      <w:pPr>
        <w:jc w:val="left"/>
      </w:pPr>
      <w:r>
        <w:t>D.</w:t>
      </w:r>
      <w:r>
        <w:rPr>
          <w:rFonts w:hint="eastAsia"/>
        </w:rPr>
        <w:t>必须经运维负责人</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244</w:t>
      </w:r>
      <w:r w:rsidR="00CF20F0">
        <w:rPr>
          <w:rFonts w:hint="eastAsia"/>
        </w:rPr>
        <w:t>@</w:t>
      </w:r>
      <w:r w:rsidR="00CF20F0">
        <w:rPr>
          <w:rFonts w:hint="eastAsia"/>
        </w:rPr>
        <w:t>电缆直埋敷设施工前应先查清（</w:t>
      </w:r>
      <w:r w:rsidR="00CF20F0">
        <w:tab/>
      </w:r>
      <w:r w:rsidR="00CF20F0">
        <w:rPr>
          <w:rFonts w:hint="eastAsia"/>
        </w:rPr>
        <w:t xml:space="preserve">  </w:t>
      </w:r>
      <w:r w:rsidR="00CF20F0">
        <w:rPr>
          <w:rFonts w:hint="eastAsia"/>
        </w:rPr>
        <w:t>），再开挖足够数量的样洞和样沟，摸清地下管线分布情况，以确定电缆敷设位置及确保不损坏运行电缆和其他地下管线。</w:t>
      </w:r>
    </w:p>
    <w:p w:rsidR="00CF20F0" w:rsidRDefault="00CF20F0" w:rsidP="00CF20F0">
      <w:pPr>
        <w:jc w:val="left"/>
      </w:pPr>
      <w:r>
        <w:t>A.</w:t>
      </w:r>
      <w:r>
        <w:rPr>
          <w:rFonts w:hint="eastAsia"/>
        </w:rPr>
        <w:t>图纸</w:t>
      </w:r>
      <w:r>
        <w:rPr>
          <w:rFonts w:hint="eastAsia"/>
        </w:rPr>
        <w:t xml:space="preserve">     </w:t>
      </w:r>
      <w:r>
        <w:tab/>
      </w:r>
      <w:r>
        <w:rPr>
          <w:rFonts w:hint="eastAsia"/>
        </w:rPr>
        <w:t xml:space="preserve">  </w:t>
      </w:r>
    </w:p>
    <w:p w:rsidR="00CF20F0" w:rsidRDefault="00CF20F0" w:rsidP="00CF20F0">
      <w:pPr>
        <w:jc w:val="left"/>
      </w:pPr>
      <w:r>
        <w:t>B.</w:t>
      </w:r>
      <w:r>
        <w:rPr>
          <w:rFonts w:hint="eastAsia"/>
        </w:rPr>
        <w:t>电缆运行记录</w:t>
      </w:r>
    </w:p>
    <w:p w:rsidR="00CF20F0" w:rsidRDefault="00CF20F0" w:rsidP="00CF20F0">
      <w:pPr>
        <w:jc w:val="left"/>
      </w:pPr>
      <w:r>
        <w:t>C.</w:t>
      </w:r>
      <w:r>
        <w:rPr>
          <w:rFonts w:hint="eastAsia"/>
        </w:rPr>
        <w:t>历史资料</w:t>
      </w:r>
      <w:r>
        <w:tab/>
      </w:r>
      <w:r>
        <w:rPr>
          <w:rFonts w:hint="eastAsia"/>
        </w:rPr>
        <w:t xml:space="preserve">  </w:t>
      </w:r>
    </w:p>
    <w:p w:rsidR="00CF20F0" w:rsidRDefault="00CF20F0" w:rsidP="00CF20F0">
      <w:pPr>
        <w:jc w:val="left"/>
      </w:pPr>
      <w:r>
        <w:t>D.</w:t>
      </w:r>
      <w:r>
        <w:rPr>
          <w:rFonts w:hint="eastAsia"/>
        </w:rPr>
        <w:t>电缆出厂资料</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245</w:t>
      </w:r>
      <w:r w:rsidR="00CF20F0">
        <w:rPr>
          <w:rFonts w:hint="eastAsia"/>
        </w:rPr>
        <w:t>@</w:t>
      </w:r>
      <w:r w:rsidR="00CF20F0">
        <w:rPr>
          <w:rFonts w:hint="eastAsia"/>
        </w:rPr>
        <w:t>电力电缆掘路施工应具备相应的（</w:t>
      </w:r>
      <w:r w:rsidR="00CF20F0">
        <w:tab/>
      </w:r>
      <w:r w:rsidR="00CF20F0">
        <w:rPr>
          <w:rFonts w:hint="eastAsia"/>
        </w:rPr>
        <w:t>）方案，做好防止交通事故的安全措施。</w:t>
      </w:r>
    </w:p>
    <w:p w:rsidR="00CF20F0" w:rsidRDefault="00CF20F0" w:rsidP="00CF20F0">
      <w:pPr>
        <w:jc w:val="left"/>
      </w:pPr>
      <w:r>
        <w:t>A.</w:t>
      </w:r>
      <w:r>
        <w:rPr>
          <w:rFonts w:hint="eastAsia"/>
        </w:rPr>
        <w:t>施工计划</w:t>
      </w:r>
    </w:p>
    <w:p w:rsidR="00CF20F0" w:rsidRDefault="00CF20F0" w:rsidP="00CF20F0">
      <w:pPr>
        <w:jc w:val="left"/>
      </w:pPr>
      <w:r>
        <w:t>B.</w:t>
      </w:r>
      <w:r>
        <w:rPr>
          <w:rFonts w:hint="eastAsia"/>
        </w:rPr>
        <w:t>交通组织</w:t>
      </w:r>
    </w:p>
    <w:p w:rsidR="00CF20F0" w:rsidRDefault="00CF20F0" w:rsidP="00CF20F0">
      <w:pPr>
        <w:jc w:val="left"/>
      </w:pPr>
      <w:r>
        <w:t>C.</w:t>
      </w:r>
      <w:r>
        <w:rPr>
          <w:rFonts w:hint="eastAsia"/>
        </w:rPr>
        <w:t>设备运输</w:t>
      </w:r>
    </w:p>
    <w:p w:rsidR="00CF20F0" w:rsidRDefault="00CF20F0" w:rsidP="00CF20F0">
      <w:pPr>
        <w:jc w:val="left"/>
      </w:pPr>
      <w:r>
        <w:t>D.</w:t>
      </w:r>
      <w:r>
        <w:rPr>
          <w:rFonts w:hint="eastAsia"/>
        </w:rPr>
        <w:t>人员疏散</w:t>
      </w:r>
    </w:p>
    <w:p w:rsidR="00CF20F0" w:rsidRDefault="00CF20F0" w:rsidP="00CF20F0">
      <w:pPr>
        <w:jc w:val="left"/>
      </w:pPr>
      <w:r>
        <w:rPr>
          <w:rFonts w:hint="eastAsia"/>
        </w:rPr>
        <w:t>答案：</w:t>
      </w:r>
      <w:r>
        <w:rPr>
          <w:rFonts w:hint="eastAsia"/>
        </w:rPr>
        <w:t>B</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246</w:t>
      </w:r>
      <w:r w:rsidR="00CF20F0">
        <w:rPr>
          <w:rFonts w:hint="eastAsia"/>
        </w:rPr>
        <w:t>@</w:t>
      </w:r>
      <w:r w:rsidR="00CF20F0">
        <w:rPr>
          <w:rFonts w:hint="eastAsia"/>
        </w:rPr>
        <w:t>电力电缆沟（槽）开挖深度达到（</w:t>
      </w:r>
      <w:r w:rsidR="00CF20F0">
        <w:tab/>
      </w:r>
      <w:r w:rsidR="00CF20F0">
        <w:rPr>
          <w:rFonts w:hint="eastAsia"/>
        </w:rPr>
        <w:t>）</w:t>
      </w:r>
      <w:r w:rsidR="00CF20F0">
        <w:t>m</w:t>
      </w:r>
      <w:r w:rsidR="00CF20F0">
        <w:rPr>
          <w:rFonts w:hint="eastAsia"/>
        </w:rPr>
        <w:t>及以上时，应采取措施防止土层塌方。</w:t>
      </w:r>
    </w:p>
    <w:p w:rsidR="00CF20F0" w:rsidRDefault="00CF20F0" w:rsidP="00CF20F0">
      <w:pPr>
        <w:jc w:val="left"/>
      </w:pPr>
      <w:r>
        <w:t>A. 1.0</w:t>
      </w:r>
      <w:r>
        <w:tab/>
      </w:r>
      <w:r>
        <w:rPr>
          <w:rFonts w:hint="eastAsia"/>
        </w:rPr>
        <w:t xml:space="preserve">   </w:t>
      </w:r>
    </w:p>
    <w:p w:rsidR="00CF20F0" w:rsidRDefault="00CF20F0" w:rsidP="00CF20F0">
      <w:pPr>
        <w:jc w:val="left"/>
      </w:pPr>
      <w:r>
        <w:t>B. 1.2</w:t>
      </w:r>
      <w:r>
        <w:tab/>
      </w:r>
      <w:r>
        <w:rPr>
          <w:rFonts w:hint="eastAsia"/>
        </w:rPr>
        <w:t xml:space="preserve">   </w:t>
      </w:r>
    </w:p>
    <w:p w:rsidR="00CF20F0" w:rsidRDefault="00CF20F0" w:rsidP="00CF20F0">
      <w:pPr>
        <w:jc w:val="left"/>
      </w:pPr>
      <w:r>
        <w:t>C. 1.5</w:t>
      </w:r>
      <w:r>
        <w:tab/>
      </w:r>
      <w:r>
        <w:rPr>
          <w:rFonts w:hint="eastAsia"/>
        </w:rPr>
        <w:t xml:space="preserve">   </w:t>
      </w:r>
    </w:p>
    <w:p w:rsidR="00CF20F0" w:rsidRDefault="00CF20F0" w:rsidP="00CF20F0">
      <w:pPr>
        <w:jc w:val="left"/>
      </w:pPr>
      <w:r>
        <w:t>D. 1.8</w:t>
      </w:r>
    </w:p>
    <w:p w:rsidR="00CF20F0" w:rsidRDefault="00CF20F0" w:rsidP="00CF20F0">
      <w:pPr>
        <w:jc w:val="left"/>
      </w:pPr>
      <w:r>
        <w:rPr>
          <w:rFonts w:hint="eastAsia"/>
        </w:rPr>
        <w:t>答案：</w:t>
      </w:r>
      <w:r>
        <w:rPr>
          <w:rFonts w:hint="eastAsia"/>
        </w:rPr>
        <w:t>C</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247</w:t>
      </w:r>
      <w:r w:rsidR="00CF20F0">
        <w:rPr>
          <w:rFonts w:hint="eastAsia"/>
        </w:rPr>
        <w:t>@</w:t>
      </w:r>
      <w:r w:rsidR="00CF20F0">
        <w:rPr>
          <w:rFonts w:hint="eastAsia"/>
        </w:rPr>
        <w:t>电力电缆沟槽开挖时，挖到电缆保护板后，应由</w:t>
      </w:r>
      <w:r w:rsidR="00CF20F0">
        <w:t>(</w:t>
      </w:r>
      <w:r w:rsidR="00CF20F0">
        <w:rPr>
          <w:rFonts w:hint="eastAsia"/>
        </w:rPr>
        <w:t xml:space="preserve">    </w:t>
      </w:r>
      <w:r w:rsidR="00CF20F0">
        <w:t>)</w:t>
      </w:r>
      <w:r w:rsidR="00CF20F0">
        <w:rPr>
          <w:rFonts w:hint="eastAsia"/>
        </w:rPr>
        <w:t>在场指导，方可继续进行。</w:t>
      </w:r>
    </w:p>
    <w:p w:rsidR="00CF20F0" w:rsidRDefault="00CF20F0" w:rsidP="00CF20F0">
      <w:pPr>
        <w:jc w:val="left"/>
      </w:pPr>
      <w:r>
        <w:t>A.</w:t>
      </w:r>
      <w:r>
        <w:rPr>
          <w:rFonts w:hint="eastAsia"/>
        </w:rPr>
        <w:t>工区领导</w:t>
      </w:r>
      <w:r>
        <w:tab/>
      </w:r>
      <w:r>
        <w:rPr>
          <w:rFonts w:hint="eastAsia"/>
        </w:rPr>
        <w:t xml:space="preserve">      </w:t>
      </w:r>
    </w:p>
    <w:p w:rsidR="00CF20F0" w:rsidRDefault="00CF20F0" w:rsidP="00CF20F0">
      <w:pPr>
        <w:jc w:val="left"/>
      </w:pPr>
      <w:r>
        <w:t>B.</w:t>
      </w:r>
      <w:r>
        <w:rPr>
          <w:rFonts w:hint="eastAsia"/>
        </w:rPr>
        <w:t>工作负责人</w:t>
      </w:r>
    </w:p>
    <w:p w:rsidR="00CF20F0" w:rsidRDefault="00CF20F0" w:rsidP="00CF20F0">
      <w:pPr>
        <w:jc w:val="left"/>
      </w:pPr>
      <w:r>
        <w:t>C.</w:t>
      </w:r>
      <w:r>
        <w:rPr>
          <w:rFonts w:hint="eastAsia"/>
        </w:rPr>
        <w:t>有经验的人员</w:t>
      </w:r>
      <w:r>
        <w:tab/>
      </w:r>
      <w:r>
        <w:rPr>
          <w:rFonts w:hint="eastAsia"/>
        </w:rPr>
        <w:t xml:space="preserve">   </w:t>
      </w:r>
    </w:p>
    <w:p w:rsidR="00CF20F0" w:rsidRDefault="00CF20F0" w:rsidP="00CF20F0">
      <w:pPr>
        <w:jc w:val="left"/>
      </w:pPr>
      <w:r>
        <w:lastRenderedPageBreak/>
        <w:t>D.</w:t>
      </w:r>
      <w:r>
        <w:rPr>
          <w:rFonts w:hint="eastAsia"/>
        </w:rPr>
        <w:t>运维人员</w:t>
      </w:r>
    </w:p>
    <w:p w:rsidR="00CF20F0" w:rsidRDefault="00CF20F0" w:rsidP="00CF20F0">
      <w:pPr>
        <w:jc w:val="left"/>
      </w:pPr>
      <w:r>
        <w:rPr>
          <w:rFonts w:hint="eastAsia"/>
        </w:rPr>
        <w:t>答案：</w:t>
      </w:r>
      <w:r>
        <w:rPr>
          <w:rFonts w:hint="eastAsia"/>
        </w:rPr>
        <w:t>C</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248</w:t>
      </w:r>
      <w:r w:rsidR="00CF20F0">
        <w:rPr>
          <w:rFonts w:hint="eastAsia"/>
        </w:rPr>
        <w:t>@</w:t>
      </w:r>
      <w:r w:rsidR="00CF20F0">
        <w:rPr>
          <w:rFonts w:hint="eastAsia"/>
        </w:rPr>
        <w:t>移动电缆接头一般应停电进行，如必须带电移动，应先调查该电缆的历史记录，由有经验的施工人员，在（</w:t>
      </w:r>
      <w:r w:rsidR="00CF20F0">
        <w:rPr>
          <w:rFonts w:hint="eastAsia"/>
        </w:rPr>
        <w:t xml:space="preserve">   </w:t>
      </w:r>
      <w:r w:rsidR="00CF20F0">
        <w:rPr>
          <w:rFonts w:hint="eastAsia"/>
        </w:rPr>
        <w:t>）下，平正移动。</w:t>
      </w:r>
    </w:p>
    <w:p w:rsidR="00CF20F0" w:rsidRDefault="00CF20F0" w:rsidP="00CF20F0">
      <w:pPr>
        <w:jc w:val="left"/>
      </w:pPr>
      <w:r>
        <w:t>A.</w:t>
      </w:r>
      <w:r>
        <w:rPr>
          <w:rFonts w:hint="eastAsia"/>
        </w:rPr>
        <w:t>专人统一指挥</w:t>
      </w:r>
      <w:r>
        <w:tab/>
      </w:r>
      <w:r>
        <w:rPr>
          <w:rFonts w:hint="eastAsia"/>
        </w:rPr>
        <w:t xml:space="preserve">   </w:t>
      </w:r>
    </w:p>
    <w:p w:rsidR="00CF20F0" w:rsidRDefault="00CF20F0" w:rsidP="00CF20F0">
      <w:pPr>
        <w:jc w:val="left"/>
      </w:pPr>
      <w:r>
        <w:t>B.</w:t>
      </w:r>
      <w:r>
        <w:rPr>
          <w:rFonts w:hint="eastAsia"/>
        </w:rPr>
        <w:t>专人监护</w:t>
      </w:r>
    </w:p>
    <w:p w:rsidR="00CF20F0" w:rsidRDefault="00CF20F0" w:rsidP="00CF20F0">
      <w:pPr>
        <w:jc w:val="left"/>
      </w:pPr>
      <w:r>
        <w:t>C.</w:t>
      </w:r>
      <w:r>
        <w:rPr>
          <w:rFonts w:hint="eastAsia"/>
        </w:rPr>
        <w:t>监护</w:t>
      </w:r>
      <w:r>
        <w:tab/>
      </w:r>
      <w:r>
        <w:rPr>
          <w:rFonts w:hint="eastAsia"/>
        </w:rPr>
        <w:t xml:space="preserve">            </w:t>
      </w:r>
    </w:p>
    <w:p w:rsidR="00CF20F0" w:rsidRDefault="00CF20F0" w:rsidP="00CF20F0">
      <w:pPr>
        <w:jc w:val="left"/>
      </w:pPr>
      <w:r>
        <w:t>D.</w:t>
      </w:r>
      <w:r>
        <w:rPr>
          <w:rFonts w:hint="eastAsia"/>
        </w:rPr>
        <w:t>作业人员的指挥</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249</w:t>
      </w:r>
      <w:r w:rsidR="00CF20F0">
        <w:rPr>
          <w:rFonts w:hint="eastAsia"/>
        </w:rPr>
        <w:t>@</w:t>
      </w:r>
      <w:r w:rsidR="00CF20F0">
        <w:rPr>
          <w:rFonts w:hint="eastAsia"/>
        </w:rPr>
        <w:t>在开断电缆以前，应与电缆走向图图纸核对相符，并使用专用仪器（如感应法）确切证实电缆无电后，用（</w:t>
      </w:r>
      <w:r w:rsidR="00CF20F0">
        <w:rPr>
          <w:rFonts w:hint="eastAsia"/>
        </w:rPr>
        <w:t xml:space="preserve">    </w:t>
      </w:r>
      <w:r w:rsidR="00CF20F0">
        <w:rPr>
          <w:rFonts w:hint="eastAsia"/>
        </w:rPr>
        <w:t>）</w:t>
      </w:r>
    </w:p>
    <w:p w:rsidR="00CF20F0" w:rsidRDefault="00CF20F0" w:rsidP="00CF20F0">
      <w:pPr>
        <w:jc w:val="left"/>
      </w:pPr>
      <w:r>
        <w:rPr>
          <w:rFonts w:hint="eastAsia"/>
        </w:rPr>
        <w:t>钉入电缆芯后，方可工作。</w:t>
      </w:r>
    </w:p>
    <w:p w:rsidR="00CF20F0" w:rsidRDefault="00CF20F0" w:rsidP="00CF20F0">
      <w:pPr>
        <w:jc w:val="left"/>
      </w:pPr>
      <w:r>
        <w:rPr>
          <w:rFonts w:hint="eastAsia"/>
        </w:rPr>
        <w:t>A.</w:t>
      </w:r>
      <w:r>
        <w:rPr>
          <w:rFonts w:hint="eastAsia"/>
        </w:rPr>
        <w:t>带绝缘柄的铁钎</w:t>
      </w:r>
      <w:r>
        <w:tab/>
      </w:r>
      <w:r>
        <w:rPr>
          <w:rFonts w:hint="eastAsia"/>
        </w:rPr>
        <w:t xml:space="preserve">      </w:t>
      </w:r>
    </w:p>
    <w:p w:rsidR="00CF20F0" w:rsidRDefault="00CF20F0" w:rsidP="00CF20F0">
      <w:pPr>
        <w:jc w:val="left"/>
      </w:pPr>
      <w:r>
        <w:t>B.</w:t>
      </w:r>
      <w:r>
        <w:rPr>
          <w:rFonts w:hint="eastAsia"/>
        </w:rPr>
        <w:t>接地的铁钎</w:t>
      </w:r>
    </w:p>
    <w:p w:rsidR="00CF20F0" w:rsidRDefault="00CF20F0" w:rsidP="00CF20F0">
      <w:pPr>
        <w:jc w:val="left"/>
      </w:pPr>
      <w:r>
        <w:t>C.</w:t>
      </w:r>
      <w:r>
        <w:rPr>
          <w:rFonts w:hint="eastAsia"/>
        </w:rPr>
        <w:t>接地的带绝缘柄的铁钎</w:t>
      </w:r>
      <w:r>
        <w:tab/>
      </w:r>
    </w:p>
    <w:p w:rsidR="00CF20F0" w:rsidRDefault="00CF20F0" w:rsidP="00CF20F0">
      <w:pPr>
        <w:jc w:val="left"/>
      </w:pPr>
      <w:r>
        <w:t>D.</w:t>
      </w:r>
      <w:r>
        <w:rPr>
          <w:rFonts w:hint="eastAsia"/>
        </w:rPr>
        <w:t>接地的带手柄的铁钎</w:t>
      </w:r>
    </w:p>
    <w:p w:rsidR="00CF20F0" w:rsidRDefault="00CF20F0" w:rsidP="00CF20F0">
      <w:pPr>
        <w:jc w:val="left"/>
      </w:pPr>
      <w:r>
        <w:rPr>
          <w:rFonts w:hint="eastAsia"/>
        </w:rPr>
        <w:t>答案：</w:t>
      </w:r>
      <w:r>
        <w:rPr>
          <w:rFonts w:hint="eastAsia"/>
        </w:rPr>
        <w:t>C</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250</w:t>
      </w:r>
      <w:r w:rsidR="00CF20F0">
        <w:rPr>
          <w:rFonts w:hint="eastAsia"/>
        </w:rPr>
        <w:t>@</w:t>
      </w:r>
      <w:r w:rsidR="00CF20F0">
        <w:rPr>
          <w:rFonts w:hint="eastAsia"/>
        </w:rPr>
        <w:t>使用远控电缆割刀开断电缆时，刀头应（</w:t>
      </w:r>
      <w:r w:rsidR="00CF20F0">
        <w:tab/>
      </w:r>
      <w:r w:rsidR="00CF20F0">
        <w:rPr>
          <w:rFonts w:hint="eastAsia"/>
        </w:rPr>
        <w:t>），周边其他施工人员应临时撤离，远控操作人员应与刀头保持足够</w:t>
      </w:r>
      <w:r w:rsidR="00CF20F0">
        <w:t xml:space="preserve"> </w:t>
      </w:r>
      <w:r w:rsidR="00CF20F0">
        <w:rPr>
          <w:rFonts w:hint="eastAsia"/>
        </w:rPr>
        <w:t>的安全距离，防止孤光和跨步电压伤人。</w:t>
      </w:r>
    </w:p>
    <w:p w:rsidR="00CF20F0" w:rsidRDefault="00CF20F0" w:rsidP="00CF20F0">
      <w:pPr>
        <w:jc w:val="left"/>
      </w:pPr>
      <w:r>
        <w:t>A.</w:t>
      </w:r>
      <w:r>
        <w:rPr>
          <w:rFonts w:hint="eastAsia"/>
        </w:rPr>
        <w:t>可靠绝缘</w:t>
      </w:r>
      <w:r>
        <w:tab/>
      </w:r>
      <w:r>
        <w:rPr>
          <w:rFonts w:hint="eastAsia"/>
        </w:rPr>
        <w:t xml:space="preserve">   </w:t>
      </w:r>
    </w:p>
    <w:p w:rsidR="00CF20F0" w:rsidRDefault="00CF20F0" w:rsidP="00CF20F0">
      <w:pPr>
        <w:jc w:val="left"/>
      </w:pPr>
      <w:r>
        <w:t>B.</w:t>
      </w:r>
      <w:r>
        <w:rPr>
          <w:rFonts w:hint="eastAsia"/>
        </w:rPr>
        <w:t>可靠接地</w:t>
      </w:r>
    </w:p>
    <w:p w:rsidR="00CF20F0" w:rsidRDefault="00CF20F0" w:rsidP="00CF20F0">
      <w:pPr>
        <w:jc w:val="left"/>
      </w:pPr>
      <w:r>
        <w:t>C.</w:t>
      </w:r>
      <w:r>
        <w:rPr>
          <w:rFonts w:hint="eastAsia"/>
        </w:rPr>
        <w:t>装设护套</w:t>
      </w:r>
      <w:r>
        <w:tab/>
      </w:r>
      <w:r>
        <w:rPr>
          <w:rFonts w:hint="eastAsia"/>
        </w:rPr>
        <w:t xml:space="preserve">   </w:t>
      </w:r>
    </w:p>
    <w:p w:rsidR="00CF20F0" w:rsidRDefault="00CF20F0" w:rsidP="00CF20F0">
      <w:pPr>
        <w:jc w:val="left"/>
      </w:pPr>
      <w:r>
        <w:t>D.</w:t>
      </w:r>
      <w:r>
        <w:rPr>
          <w:rFonts w:hint="eastAsia"/>
        </w:rPr>
        <w:t>垂直向下</w:t>
      </w:r>
    </w:p>
    <w:p w:rsidR="00CF20F0" w:rsidRDefault="00CF20F0" w:rsidP="00CF20F0">
      <w:pPr>
        <w:jc w:val="left"/>
      </w:pPr>
      <w:r>
        <w:rPr>
          <w:rFonts w:hint="eastAsia"/>
        </w:rPr>
        <w:t>答案：</w:t>
      </w:r>
      <w:r>
        <w:rPr>
          <w:rFonts w:hint="eastAsia"/>
        </w:rPr>
        <w:t>B</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251</w:t>
      </w:r>
      <w:r w:rsidR="00CF20F0">
        <w:rPr>
          <w:rFonts w:hint="eastAsia"/>
        </w:rPr>
        <w:t>@</w:t>
      </w:r>
      <w:r w:rsidR="00CF20F0">
        <w:rPr>
          <w:rFonts w:hint="eastAsia"/>
        </w:rPr>
        <w:t>开启电缆井井盖、电缆沟盖板及电缆隧道人孔盖后，应（</w:t>
      </w:r>
      <w:r w:rsidR="00CF20F0">
        <w:rPr>
          <w:rFonts w:hint="eastAsia"/>
        </w:rPr>
        <w:t xml:space="preserve">   </w:t>
      </w:r>
      <w:r w:rsidR="00CF20F0">
        <w:rPr>
          <w:rFonts w:hint="eastAsia"/>
        </w:rPr>
        <w:t>），并有人看守。</w:t>
      </w:r>
    </w:p>
    <w:p w:rsidR="00CF20F0" w:rsidRDefault="00CF20F0" w:rsidP="00CF20F0">
      <w:pPr>
        <w:jc w:val="left"/>
      </w:pPr>
      <w:r>
        <w:rPr>
          <w:rFonts w:hint="eastAsia"/>
        </w:rPr>
        <w:t>A.</w:t>
      </w:r>
      <w:r>
        <w:rPr>
          <w:rFonts w:hint="eastAsia"/>
        </w:rPr>
        <w:t>设置标准路栏围起</w:t>
      </w:r>
    </w:p>
    <w:p w:rsidR="00CF20F0" w:rsidRDefault="00CF20F0" w:rsidP="00CF20F0">
      <w:pPr>
        <w:jc w:val="left"/>
      </w:pPr>
      <w:r>
        <w:t>B</w:t>
      </w:r>
      <w:r>
        <w:rPr>
          <w:rFonts w:hint="eastAsia"/>
        </w:rPr>
        <w:t>.</w:t>
      </w:r>
      <w:r>
        <w:rPr>
          <w:rFonts w:hint="eastAsia"/>
        </w:rPr>
        <w:t>悬挂“从此进出！”标示牌</w:t>
      </w:r>
    </w:p>
    <w:p w:rsidR="00CF20F0" w:rsidRDefault="00CF20F0" w:rsidP="00CF20F0">
      <w:pPr>
        <w:jc w:val="left"/>
      </w:pPr>
      <w:r>
        <w:t>C</w:t>
      </w:r>
      <w:r>
        <w:rPr>
          <w:rFonts w:hint="eastAsia"/>
        </w:rPr>
        <w:t>.</w:t>
      </w:r>
      <w:r>
        <w:rPr>
          <w:rFonts w:hint="eastAsia"/>
        </w:rPr>
        <w:t>悬桂“止步，高压危险</w:t>
      </w:r>
      <w:r>
        <w:t>!</w:t>
      </w:r>
      <w:r>
        <w:rPr>
          <w:rFonts w:hint="eastAsia"/>
        </w:rPr>
        <w:t>”标示牌</w:t>
      </w:r>
    </w:p>
    <w:p w:rsidR="00CF20F0" w:rsidRDefault="00CF20F0" w:rsidP="00CF20F0">
      <w:pPr>
        <w:jc w:val="left"/>
      </w:pPr>
      <w:r>
        <w:t>D</w:t>
      </w:r>
      <w:r>
        <w:rPr>
          <w:rFonts w:hint="eastAsia"/>
        </w:rPr>
        <w:t>.</w:t>
      </w:r>
      <w:r>
        <w:rPr>
          <w:rFonts w:hint="eastAsia"/>
        </w:rPr>
        <w:t>放置“在此工作！”标示牌</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252</w:t>
      </w:r>
      <w:r w:rsidR="00CF20F0">
        <w:rPr>
          <w:rFonts w:hint="eastAsia"/>
        </w:rPr>
        <w:t>@</w:t>
      </w:r>
      <w:r w:rsidR="00CF20F0">
        <w:rPr>
          <w:rFonts w:hint="eastAsia"/>
        </w:rPr>
        <w:t>进入电缆井、电缆隧道前，应先用吹风机排除浊气，再用（</w:t>
      </w:r>
      <w:r w:rsidR="00CF20F0">
        <w:tab/>
      </w:r>
      <w:r w:rsidR="00CF20F0">
        <w:rPr>
          <w:rFonts w:hint="eastAsia"/>
        </w:rPr>
        <w:t xml:space="preserve">  </w:t>
      </w:r>
      <w:r w:rsidR="00CF20F0">
        <w:rPr>
          <w:rFonts w:hint="eastAsia"/>
        </w:rPr>
        <w:t>）检查井内或隧道内的易燃易爆及有毒气体的含量是否超标，并做好记录。</w:t>
      </w:r>
    </w:p>
    <w:p w:rsidR="00CF20F0" w:rsidRDefault="00CF20F0" w:rsidP="00CF20F0">
      <w:pPr>
        <w:jc w:val="left"/>
      </w:pPr>
      <w:r>
        <w:t>A.</w:t>
      </w:r>
      <w:r>
        <w:rPr>
          <w:rFonts w:hint="eastAsia"/>
        </w:rPr>
        <w:t>气体检测仪</w:t>
      </w:r>
      <w:r>
        <w:tab/>
      </w:r>
      <w:r>
        <w:rPr>
          <w:rFonts w:hint="eastAsia"/>
        </w:rPr>
        <w:t xml:space="preserve">   </w:t>
      </w:r>
    </w:p>
    <w:p w:rsidR="00CF20F0" w:rsidRDefault="00CF20F0" w:rsidP="00CF20F0">
      <w:pPr>
        <w:jc w:val="left"/>
      </w:pPr>
      <w:r>
        <w:t>B.</w:t>
      </w:r>
      <w:r>
        <w:rPr>
          <w:rFonts w:hint="eastAsia"/>
        </w:rPr>
        <w:t>仪表</w:t>
      </w:r>
    </w:p>
    <w:p w:rsidR="00CF20F0" w:rsidRDefault="00CF20F0" w:rsidP="00CF20F0">
      <w:pPr>
        <w:jc w:val="left"/>
      </w:pPr>
      <w:r>
        <w:lastRenderedPageBreak/>
        <w:t>C.</w:t>
      </w:r>
      <w:r>
        <w:rPr>
          <w:rFonts w:hint="eastAsia"/>
        </w:rPr>
        <w:t>小动物</w:t>
      </w:r>
      <w:r>
        <w:tab/>
      </w:r>
      <w:r>
        <w:rPr>
          <w:rFonts w:hint="eastAsia"/>
        </w:rPr>
        <w:t xml:space="preserve">      </w:t>
      </w:r>
    </w:p>
    <w:p w:rsidR="00CF20F0" w:rsidRDefault="00CF20F0" w:rsidP="00CF20F0">
      <w:pPr>
        <w:jc w:val="left"/>
      </w:pPr>
      <w:r>
        <w:t>D.</w:t>
      </w:r>
      <w:r>
        <w:rPr>
          <w:rFonts w:hint="eastAsia"/>
        </w:rPr>
        <w:t>明火</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253</w:t>
      </w:r>
      <w:r w:rsidR="00CF20F0">
        <w:rPr>
          <w:rFonts w:hint="eastAsia"/>
        </w:rPr>
        <w:t>@</w:t>
      </w:r>
      <w:r w:rsidR="00CF20F0">
        <w:rPr>
          <w:rFonts w:hint="eastAsia"/>
        </w:rPr>
        <w:t>在</w:t>
      </w:r>
      <w:r w:rsidR="00CF20F0">
        <w:t>10kV</w:t>
      </w:r>
      <w:r w:rsidR="00CF20F0">
        <w:rPr>
          <w:rFonts w:hint="eastAsia"/>
        </w:rPr>
        <w:t>跌落式熔断器上桩头有电的情况下，如必须进行工作，则应采用专用绝缘罩隔离，在下桩头加装接地线。作业人员站在低位，伸手不准超过熔断器（</w:t>
      </w:r>
      <w:r w:rsidR="00CF20F0">
        <w:tab/>
      </w:r>
      <w:r w:rsidR="00CF20F0">
        <w:rPr>
          <w:rFonts w:hint="eastAsia"/>
        </w:rPr>
        <w:t>）并设专人监护。</w:t>
      </w:r>
    </w:p>
    <w:p w:rsidR="00CF20F0" w:rsidRDefault="00CF20F0" w:rsidP="00CF20F0">
      <w:pPr>
        <w:jc w:val="left"/>
      </w:pPr>
      <w:r>
        <w:t>A.</w:t>
      </w:r>
      <w:r>
        <w:rPr>
          <w:rFonts w:hint="eastAsia"/>
        </w:rPr>
        <w:t>上桩头</w:t>
      </w:r>
      <w:r>
        <w:t xml:space="preserve"> </w:t>
      </w:r>
      <w:r>
        <w:rPr>
          <w:rFonts w:hint="eastAsia"/>
        </w:rPr>
        <w:t xml:space="preserve">  </w:t>
      </w:r>
    </w:p>
    <w:p w:rsidR="00CF20F0" w:rsidRDefault="00CF20F0" w:rsidP="00CF20F0">
      <w:pPr>
        <w:jc w:val="left"/>
      </w:pPr>
      <w:r>
        <w:t>B.</w:t>
      </w:r>
      <w:r>
        <w:rPr>
          <w:rFonts w:hint="eastAsia"/>
        </w:rPr>
        <w:t>中间位置</w:t>
      </w:r>
      <w:r>
        <w:rPr>
          <w:rFonts w:hint="eastAsia"/>
        </w:rPr>
        <w:t xml:space="preserve">  </w:t>
      </w:r>
    </w:p>
    <w:p w:rsidR="00CF20F0" w:rsidRDefault="00CF20F0" w:rsidP="00CF20F0">
      <w:pPr>
        <w:jc w:val="left"/>
      </w:pPr>
      <w:r>
        <w:t>C.</w:t>
      </w:r>
      <w:r>
        <w:rPr>
          <w:rFonts w:hint="eastAsia"/>
        </w:rPr>
        <w:t>下桩头</w:t>
      </w:r>
      <w:r>
        <w:t xml:space="preserve"> </w:t>
      </w:r>
      <w:r>
        <w:rPr>
          <w:rFonts w:hint="eastAsia"/>
        </w:rPr>
        <w:t xml:space="preserve">  </w:t>
      </w:r>
    </w:p>
    <w:p w:rsidR="00CF20F0" w:rsidRDefault="00CF20F0" w:rsidP="00CF20F0">
      <w:pPr>
        <w:jc w:val="left"/>
      </w:pPr>
      <w:r>
        <w:t>D.</w:t>
      </w:r>
      <w:r>
        <w:rPr>
          <w:rFonts w:hint="eastAsia"/>
        </w:rPr>
        <w:t>横担位置</w:t>
      </w:r>
    </w:p>
    <w:p w:rsidR="00CF20F0" w:rsidRDefault="00CF20F0" w:rsidP="00CF20F0">
      <w:pPr>
        <w:jc w:val="left"/>
      </w:pPr>
      <w:r>
        <w:rPr>
          <w:rFonts w:hint="eastAsia"/>
        </w:rPr>
        <w:t>答案：</w:t>
      </w:r>
      <w:r>
        <w:rPr>
          <w:rFonts w:hint="eastAsia"/>
        </w:rPr>
        <w:t>C</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254</w:t>
      </w:r>
      <w:r w:rsidR="00CF20F0">
        <w:rPr>
          <w:rFonts w:hint="eastAsia"/>
        </w:rPr>
        <w:t>@</w:t>
      </w:r>
      <w:r w:rsidR="00CF20F0">
        <w:rPr>
          <w:rFonts w:hint="eastAsia"/>
        </w:rPr>
        <w:t>在</w:t>
      </w:r>
      <w:r w:rsidR="00CF20F0">
        <w:t>10kV</w:t>
      </w:r>
      <w:r w:rsidR="00CF20F0">
        <w:rPr>
          <w:rFonts w:hint="eastAsia"/>
        </w:rPr>
        <w:t>跌落式熔断器与</w:t>
      </w:r>
      <w:r w:rsidR="00CF20F0">
        <w:t>10kV</w:t>
      </w:r>
      <w:r w:rsidR="00CF20F0">
        <w:rPr>
          <w:rFonts w:hint="eastAsia"/>
        </w:rPr>
        <w:t>电缆头之间，宜加装（</w:t>
      </w:r>
      <w:r w:rsidR="00CF20F0">
        <w:rPr>
          <w:rFonts w:hint="eastAsia"/>
        </w:rPr>
        <w:t xml:space="preserve">   </w:t>
      </w:r>
      <w:r w:rsidR="00CF20F0">
        <w:rPr>
          <w:rFonts w:hint="eastAsia"/>
        </w:rPr>
        <w:t>）装置，使工作时能与跌落式熔断器上桩头有电部分保持安全距离。</w:t>
      </w:r>
    </w:p>
    <w:p w:rsidR="00CF20F0" w:rsidRDefault="00CF20F0" w:rsidP="00CF20F0">
      <w:pPr>
        <w:jc w:val="left"/>
      </w:pPr>
      <w:r>
        <w:t>A.</w:t>
      </w:r>
      <w:r>
        <w:rPr>
          <w:rFonts w:hint="eastAsia"/>
        </w:rPr>
        <w:t>过渡连接</w:t>
      </w:r>
      <w:r>
        <w:tab/>
      </w:r>
      <w:r>
        <w:rPr>
          <w:rFonts w:hint="eastAsia"/>
        </w:rPr>
        <w:t xml:space="preserve"> </w:t>
      </w:r>
    </w:p>
    <w:p w:rsidR="00CF20F0" w:rsidRDefault="00CF20F0" w:rsidP="00CF20F0">
      <w:pPr>
        <w:jc w:val="left"/>
      </w:pPr>
      <w:r>
        <w:t>B.</w:t>
      </w:r>
      <w:r>
        <w:rPr>
          <w:rFonts w:hint="eastAsia"/>
        </w:rPr>
        <w:t>连接</w:t>
      </w:r>
    </w:p>
    <w:p w:rsidR="00CF20F0" w:rsidRDefault="00CF20F0" w:rsidP="00CF20F0">
      <w:pPr>
        <w:jc w:val="left"/>
      </w:pPr>
      <w:r>
        <w:t>C.</w:t>
      </w:r>
      <w:r>
        <w:rPr>
          <w:rFonts w:hint="eastAsia"/>
        </w:rPr>
        <w:t>绝缘</w:t>
      </w:r>
      <w:r>
        <w:tab/>
      </w:r>
      <w:r>
        <w:rPr>
          <w:rFonts w:hint="eastAsia"/>
        </w:rPr>
        <w:t xml:space="preserve">       </w:t>
      </w:r>
    </w:p>
    <w:p w:rsidR="00CF20F0" w:rsidRDefault="00CF20F0" w:rsidP="00CF20F0">
      <w:pPr>
        <w:jc w:val="left"/>
      </w:pPr>
      <w:r>
        <w:t>D.</w:t>
      </w:r>
      <w:r>
        <w:rPr>
          <w:rFonts w:hint="eastAsia"/>
        </w:rPr>
        <w:t>灭孤</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255</w:t>
      </w:r>
      <w:r w:rsidR="00CF20F0">
        <w:rPr>
          <w:rFonts w:hint="eastAsia"/>
        </w:rPr>
        <w:t>@</w:t>
      </w:r>
      <w:r w:rsidR="00CF20F0">
        <w:rPr>
          <w:rFonts w:hint="eastAsia"/>
        </w:rPr>
        <w:t>使用携带型火炉或喷灯时，火焰与带电部分的距离：电压在</w:t>
      </w:r>
      <w:r w:rsidR="00CF20F0">
        <w:t>10kV</w:t>
      </w:r>
      <w:r w:rsidR="00CF20F0">
        <w:rPr>
          <w:rFonts w:hint="eastAsia"/>
        </w:rPr>
        <w:t>及以下者，不准小于（</w:t>
      </w:r>
      <w:r w:rsidR="00CF20F0">
        <w:tab/>
      </w:r>
      <w:r w:rsidR="00CF20F0">
        <w:rPr>
          <w:rFonts w:hint="eastAsia"/>
        </w:rPr>
        <w:t xml:space="preserve">   </w:t>
      </w:r>
      <w:r w:rsidR="00CF20F0">
        <w:rPr>
          <w:rFonts w:hint="eastAsia"/>
        </w:rPr>
        <w:t>）</w:t>
      </w:r>
      <w:r w:rsidR="00CF20F0">
        <w:t>m</w:t>
      </w:r>
      <w:r w:rsidR="00CF20F0">
        <w:rPr>
          <w:rFonts w:hint="eastAsia"/>
        </w:rPr>
        <w:t>；电压在</w:t>
      </w:r>
      <w:r w:rsidR="00CF20F0">
        <w:rPr>
          <w:rFonts w:hint="eastAsia"/>
        </w:rPr>
        <w:t>10</w:t>
      </w:r>
      <w:r w:rsidR="00CF20F0">
        <w:t>kV</w:t>
      </w:r>
      <w:r w:rsidR="00CF20F0">
        <w:rPr>
          <w:rFonts w:hint="eastAsia"/>
        </w:rPr>
        <w:t>以上者，不准小于（</w:t>
      </w:r>
      <w:r w:rsidR="00CF20F0">
        <w:tab/>
      </w:r>
      <w:r w:rsidR="00CF20F0">
        <w:rPr>
          <w:rFonts w:hint="eastAsia"/>
        </w:rPr>
        <w:t xml:space="preserve">  </w:t>
      </w:r>
      <w:r w:rsidR="00CF20F0">
        <w:rPr>
          <w:rFonts w:hint="eastAsia"/>
        </w:rPr>
        <w:t>）</w:t>
      </w:r>
      <w:r w:rsidR="00CF20F0">
        <w:t>m</w:t>
      </w:r>
      <w:r w:rsidR="00CF20F0">
        <w:rPr>
          <w:rFonts w:hint="eastAsia"/>
        </w:rPr>
        <w:t>。</w:t>
      </w:r>
    </w:p>
    <w:p w:rsidR="00CF20F0" w:rsidRDefault="00CF20F0" w:rsidP="00CF20F0">
      <w:pPr>
        <w:jc w:val="left"/>
      </w:pPr>
      <w:r>
        <w:t>A. 1.5</w:t>
      </w:r>
      <w:r>
        <w:rPr>
          <w:rFonts w:hint="eastAsia"/>
        </w:rPr>
        <w:t>；</w:t>
      </w:r>
      <w:r>
        <w:t xml:space="preserve"> 2.5 </w:t>
      </w:r>
    </w:p>
    <w:p w:rsidR="00CF20F0" w:rsidRDefault="00CF20F0" w:rsidP="00CF20F0">
      <w:pPr>
        <w:jc w:val="left"/>
      </w:pPr>
      <w:r>
        <w:t>B. 1.5</w:t>
      </w:r>
      <w:r>
        <w:rPr>
          <w:rFonts w:hint="eastAsia"/>
        </w:rPr>
        <w:t>；</w:t>
      </w:r>
      <w:r>
        <w:t xml:space="preserve"> 3 </w:t>
      </w:r>
    </w:p>
    <w:p w:rsidR="00CF20F0" w:rsidRDefault="00CF20F0" w:rsidP="00CF20F0">
      <w:pPr>
        <w:jc w:val="left"/>
      </w:pPr>
      <w:r>
        <w:t xml:space="preserve">C. 2; 2.5 </w:t>
      </w:r>
    </w:p>
    <w:p w:rsidR="00CF20F0" w:rsidRDefault="00CF20F0" w:rsidP="00CF20F0">
      <w:pPr>
        <w:jc w:val="left"/>
      </w:pPr>
      <w:r>
        <w:t>D. 2</w:t>
      </w:r>
      <w:r>
        <w:rPr>
          <w:rFonts w:hint="eastAsia"/>
        </w:rPr>
        <w:t>；</w:t>
      </w:r>
      <w:r>
        <w:t>3</w:t>
      </w:r>
    </w:p>
    <w:p w:rsidR="00CF20F0" w:rsidRDefault="00CF20F0" w:rsidP="00CF20F0">
      <w:pPr>
        <w:jc w:val="left"/>
      </w:pPr>
      <w:r>
        <w:rPr>
          <w:rFonts w:hint="eastAsia"/>
        </w:rPr>
        <w:t>答案：</w:t>
      </w:r>
      <w:r>
        <w:rPr>
          <w:rFonts w:hint="eastAsia"/>
        </w:rPr>
        <w:t>B</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256</w:t>
      </w:r>
      <w:r w:rsidR="00CF20F0">
        <w:rPr>
          <w:rFonts w:hint="eastAsia"/>
        </w:rPr>
        <w:t>@</w:t>
      </w:r>
      <w:r w:rsidR="00CF20F0">
        <w:rPr>
          <w:rFonts w:hint="eastAsia"/>
        </w:rPr>
        <w:t>电力电缆试验要拆除接地线时，应征得（</w:t>
      </w:r>
      <w:r w:rsidR="00CF20F0">
        <w:tab/>
      </w:r>
      <w:r w:rsidR="00CF20F0">
        <w:rPr>
          <w:rFonts w:hint="eastAsia"/>
        </w:rPr>
        <w:t>）的许可</w:t>
      </w:r>
      <w:r w:rsidR="00CF20F0">
        <w:t>(</w:t>
      </w:r>
      <w:r w:rsidR="00CF20F0">
        <w:rPr>
          <w:rFonts w:hint="eastAsia"/>
        </w:rPr>
        <w:t>根据调控人员指令装设的接地线，应征得调控人员的许可），方可进行。</w:t>
      </w:r>
    </w:p>
    <w:p w:rsidR="00CF20F0" w:rsidRDefault="00CF20F0" w:rsidP="00CF20F0">
      <w:pPr>
        <w:jc w:val="left"/>
      </w:pPr>
      <w:r>
        <w:t>A.</w:t>
      </w:r>
      <w:r>
        <w:rPr>
          <w:rFonts w:hint="eastAsia"/>
        </w:rPr>
        <w:t>工作许可人</w:t>
      </w:r>
      <w:r>
        <w:tab/>
      </w:r>
      <w:r>
        <w:rPr>
          <w:rFonts w:hint="eastAsia"/>
        </w:rPr>
        <w:t xml:space="preserve">      </w:t>
      </w:r>
    </w:p>
    <w:p w:rsidR="00CF20F0" w:rsidRDefault="00CF20F0" w:rsidP="00CF20F0">
      <w:pPr>
        <w:jc w:val="left"/>
      </w:pPr>
      <w:r>
        <w:t>B.</w:t>
      </w:r>
      <w:r>
        <w:rPr>
          <w:rFonts w:hint="eastAsia"/>
        </w:rPr>
        <w:t>工作负责人</w:t>
      </w:r>
    </w:p>
    <w:p w:rsidR="00CF20F0" w:rsidRDefault="00CF20F0" w:rsidP="00CF20F0">
      <w:pPr>
        <w:jc w:val="left"/>
      </w:pPr>
      <w:r>
        <w:t>C.</w:t>
      </w:r>
      <w:r>
        <w:rPr>
          <w:rFonts w:hint="eastAsia"/>
        </w:rPr>
        <w:t>工作票签发人</w:t>
      </w:r>
      <w:r>
        <w:tab/>
      </w:r>
      <w:r>
        <w:rPr>
          <w:rFonts w:hint="eastAsia"/>
        </w:rPr>
        <w:t xml:space="preserve">   </w:t>
      </w:r>
    </w:p>
    <w:p w:rsidR="00CF20F0" w:rsidRDefault="00CF20F0" w:rsidP="00CF20F0">
      <w:pPr>
        <w:jc w:val="left"/>
      </w:pPr>
      <w:r>
        <w:t>D.</w:t>
      </w:r>
      <w:r>
        <w:rPr>
          <w:rFonts w:hint="eastAsia"/>
        </w:rPr>
        <w:t>试验小组负责人</w:t>
      </w:r>
    </w:p>
    <w:p w:rsidR="00CF20F0" w:rsidRDefault="00CF20F0" w:rsidP="00CF20F0">
      <w:pPr>
        <w:jc w:val="left"/>
      </w:pPr>
      <w:r>
        <w:rPr>
          <w:rFonts w:hint="eastAsia"/>
        </w:rPr>
        <w:t>答案：</w:t>
      </w:r>
      <w:r>
        <w:rPr>
          <w:rFonts w:hint="eastAsia"/>
        </w:rPr>
        <w:t>A</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257</w:t>
      </w:r>
      <w:r w:rsidR="00CF20F0">
        <w:rPr>
          <w:rFonts w:hint="eastAsia"/>
        </w:rPr>
        <w:t>@</w:t>
      </w:r>
      <w:r w:rsidR="00CF20F0">
        <w:rPr>
          <w:rFonts w:hint="eastAsia"/>
        </w:rPr>
        <w:t>电缆耐压试验前，加压端应做好安全措施，防止人员误入试验场所，另一端应（</w:t>
      </w:r>
      <w:r w:rsidR="00CF20F0">
        <w:tab/>
      </w:r>
      <w:r w:rsidR="00CF20F0">
        <w:rPr>
          <w:rFonts w:hint="eastAsia"/>
        </w:rPr>
        <w:t>）。如另一端是上杆的或是锯断电缆处，应派人看守。</w:t>
      </w:r>
    </w:p>
    <w:p w:rsidR="00CF20F0" w:rsidRDefault="00CF20F0" w:rsidP="00CF20F0">
      <w:pPr>
        <w:jc w:val="left"/>
      </w:pPr>
      <w:r>
        <w:rPr>
          <w:rFonts w:hint="eastAsia"/>
        </w:rPr>
        <w:t>A.</w:t>
      </w:r>
      <w:r>
        <w:rPr>
          <w:rFonts w:hint="eastAsia"/>
        </w:rPr>
        <w:t>设置围栏</w:t>
      </w:r>
    </w:p>
    <w:p w:rsidR="00CF20F0" w:rsidRDefault="00CF20F0" w:rsidP="00CF20F0">
      <w:pPr>
        <w:jc w:val="left"/>
      </w:pPr>
      <w:r>
        <w:lastRenderedPageBreak/>
        <w:t>B</w:t>
      </w:r>
      <w:r>
        <w:rPr>
          <w:rFonts w:hint="eastAsia"/>
        </w:rPr>
        <w:t>.</w:t>
      </w:r>
      <w:r>
        <w:rPr>
          <w:rFonts w:hint="eastAsia"/>
        </w:rPr>
        <w:t>挂上警告标示牌</w:t>
      </w:r>
    </w:p>
    <w:p w:rsidR="00CF20F0" w:rsidRDefault="00CF20F0" w:rsidP="00CF20F0">
      <w:pPr>
        <w:jc w:val="left"/>
      </w:pPr>
      <w:r>
        <w:t>C</w:t>
      </w:r>
      <w:r>
        <w:rPr>
          <w:rFonts w:hint="eastAsia"/>
        </w:rPr>
        <w:t>.</w:t>
      </w:r>
      <w:r>
        <w:rPr>
          <w:rFonts w:hint="eastAsia"/>
        </w:rPr>
        <w:t>设置围栏并挂上警告标示牌</w:t>
      </w:r>
    </w:p>
    <w:p w:rsidR="00CF20F0" w:rsidRDefault="00CF20F0" w:rsidP="00CF20F0">
      <w:pPr>
        <w:jc w:val="left"/>
      </w:pPr>
      <w:r>
        <w:t>D</w:t>
      </w:r>
      <w:r>
        <w:rPr>
          <w:rFonts w:hint="eastAsia"/>
        </w:rPr>
        <w:t>.</w:t>
      </w:r>
      <w:r>
        <w:rPr>
          <w:rFonts w:hint="eastAsia"/>
        </w:rPr>
        <w:t>派人看守</w:t>
      </w:r>
    </w:p>
    <w:p w:rsidR="00CF20F0" w:rsidRDefault="00CF20F0" w:rsidP="00CF20F0">
      <w:pPr>
        <w:jc w:val="left"/>
      </w:pPr>
      <w:r>
        <w:rPr>
          <w:rFonts w:hint="eastAsia"/>
        </w:rPr>
        <w:t>答案：</w:t>
      </w:r>
      <w:r>
        <w:rPr>
          <w:rFonts w:hint="eastAsia"/>
        </w:rPr>
        <w:t>C</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258</w:t>
      </w:r>
      <w:r w:rsidR="00CF20F0">
        <w:rPr>
          <w:rFonts w:hint="eastAsia"/>
        </w:rPr>
        <w:t>@</w:t>
      </w:r>
      <w:r w:rsidR="00CF20F0">
        <w:rPr>
          <w:rFonts w:hint="eastAsia"/>
        </w:rPr>
        <w:t>电缆耐压试验前，应先对设备（</w:t>
      </w:r>
      <w:r w:rsidR="00CF20F0">
        <w:rPr>
          <w:rFonts w:hint="eastAsia"/>
        </w:rPr>
        <w:t xml:space="preserve">   </w:t>
      </w:r>
      <w:r w:rsidR="00CF20F0">
        <w:rPr>
          <w:rFonts w:hint="eastAsia"/>
        </w:rPr>
        <w:t>）。</w:t>
      </w:r>
    </w:p>
    <w:p w:rsidR="00CF20F0" w:rsidRDefault="00CF20F0" w:rsidP="00CF20F0">
      <w:pPr>
        <w:jc w:val="left"/>
      </w:pPr>
      <w:r>
        <w:t>A.</w:t>
      </w:r>
      <w:r>
        <w:rPr>
          <w:rFonts w:hint="eastAsia"/>
        </w:rPr>
        <w:t>短路接地</w:t>
      </w:r>
      <w:r>
        <w:rPr>
          <w:rFonts w:hint="eastAsia"/>
        </w:rPr>
        <w:t xml:space="preserve">  </w:t>
      </w:r>
    </w:p>
    <w:p w:rsidR="00CF20F0" w:rsidRDefault="00CF20F0" w:rsidP="00CF20F0">
      <w:pPr>
        <w:jc w:val="left"/>
      </w:pPr>
      <w:r>
        <w:t>B.</w:t>
      </w:r>
      <w:r>
        <w:rPr>
          <w:rFonts w:hint="eastAsia"/>
        </w:rPr>
        <w:t>充分放电</w:t>
      </w:r>
      <w:r>
        <w:rPr>
          <w:rFonts w:hint="eastAsia"/>
        </w:rPr>
        <w:t xml:space="preserve">  </w:t>
      </w:r>
    </w:p>
    <w:p w:rsidR="00CF20F0" w:rsidRDefault="00CF20F0" w:rsidP="00CF20F0">
      <w:pPr>
        <w:jc w:val="left"/>
      </w:pPr>
      <w:r>
        <w:t>C.</w:t>
      </w:r>
      <w:r>
        <w:rPr>
          <w:rFonts w:hint="eastAsia"/>
        </w:rPr>
        <w:t>接试验引线</w:t>
      </w:r>
      <w:r>
        <w:rPr>
          <w:rFonts w:hint="eastAsia"/>
        </w:rPr>
        <w:t xml:space="preserve">  </w:t>
      </w:r>
    </w:p>
    <w:p w:rsidR="00CF20F0" w:rsidRDefault="00CF20F0" w:rsidP="00CF20F0">
      <w:pPr>
        <w:jc w:val="left"/>
      </w:pPr>
      <w:r>
        <w:t>D.</w:t>
      </w:r>
      <w:r>
        <w:rPr>
          <w:rFonts w:hint="eastAsia"/>
        </w:rPr>
        <w:t>验电</w:t>
      </w:r>
    </w:p>
    <w:p w:rsidR="00CF20F0" w:rsidRDefault="00CF20F0" w:rsidP="00CF20F0">
      <w:pPr>
        <w:jc w:val="left"/>
      </w:pPr>
      <w:r>
        <w:rPr>
          <w:rFonts w:hint="eastAsia"/>
        </w:rPr>
        <w:t>答案：</w:t>
      </w:r>
      <w:r>
        <w:rPr>
          <w:rFonts w:hint="eastAsia"/>
        </w:rPr>
        <w:t>B</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259</w:t>
      </w:r>
      <w:r w:rsidR="00CF20F0">
        <w:rPr>
          <w:rFonts w:hint="eastAsia"/>
        </w:rPr>
        <w:t>@</w:t>
      </w:r>
      <w:r w:rsidR="00CF20F0">
        <w:rPr>
          <w:rFonts w:hint="eastAsia"/>
        </w:rPr>
        <w:t>电缆耐压试验过程中，更换试验引线时，应先对设备（</w:t>
      </w:r>
      <w:r w:rsidR="00CF20F0">
        <w:rPr>
          <w:rFonts w:hint="eastAsia"/>
        </w:rPr>
        <w:t xml:space="preserve">   </w:t>
      </w:r>
      <w:r w:rsidR="00CF20F0">
        <w:rPr>
          <w:rFonts w:hint="eastAsia"/>
        </w:rPr>
        <w:t>）。作业人员应戴好绝缘手套。</w:t>
      </w:r>
    </w:p>
    <w:p w:rsidR="00CF20F0" w:rsidRDefault="00CF20F0" w:rsidP="00CF20F0">
      <w:pPr>
        <w:jc w:val="left"/>
      </w:pPr>
      <w:r>
        <w:t>A.</w:t>
      </w:r>
      <w:r>
        <w:rPr>
          <w:rFonts w:hint="eastAsia"/>
        </w:rPr>
        <w:t>短路</w:t>
      </w:r>
      <w:r>
        <w:t xml:space="preserve"> </w:t>
      </w:r>
      <w:r>
        <w:rPr>
          <w:rFonts w:hint="eastAsia"/>
        </w:rPr>
        <w:t xml:space="preserve">  </w:t>
      </w:r>
    </w:p>
    <w:p w:rsidR="00CF20F0" w:rsidRDefault="00CF20F0" w:rsidP="00CF20F0">
      <w:pPr>
        <w:jc w:val="left"/>
      </w:pPr>
      <w:r>
        <w:t>B.</w:t>
      </w:r>
      <w:r>
        <w:rPr>
          <w:rFonts w:hint="eastAsia"/>
        </w:rPr>
        <w:t>充分放电</w:t>
      </w:r>
      <w:r>
        <w:rPr>
          <w:rFonts w:hint="eastAsia"/>
        </w:rPr>
        <w:t xml:space="preserve">   </w:t>
      </w:r>
    </w:p>
    <w:p w:rsidR="00CF20F0" w:rsidRDefault="00CF20F0" w:rsidP="00CF20F0">
      <w:pPr>
        <w:jc w:val="left"/>
      </w:pPr>
      <w:r>
        <w:t>C.</w:t>
      </w:r>
      <w:r>
        <w:rPr>
          <w:rFonts w:hint="eastAsia"/>
        </w:rPr>
        <w:t>接地</w:t>
      </w:r>
      <w:r>
        <w:rPr>
          <w:rFonts w:hint="eastAsia"/>
        </w:rPr>
        <w:t xml:space="preserve">   </w:t>
      </w:r>
      <w:r>
        <w:t xml:space="preserve"> </w:t>
      </w:r>
    </w:p>
    <w:p w:rsidR="00CF20F0" w:rsidRDefault="00CF20F0" w:rsidP="00CF20F0">
      <w:pPr>
        <w:jc w:val="left"/>
      </w:pPr>
      <w:r>
        <w:t>D.</w:t>
      </w:r>
      <w:r>
        <w:rPr>
          <w:rFonts w:hint="eastAsia"/>
        </w:rPr>
        <w:t>验电</w:t>
      </w:r>
    </w:p>
    <w:p w:rsidR="00CF20F0" w:rsidRDefault="00CF20F0" w:rsidP="00CF20F0">
      <w:pPr>
        <w:jc w:val="left"/>
      </w:pPr>
      <w:r>
        <w:rPr>
          <w:rFonts w:hint="eastAsia"/>
        </w:rPr>
        <w:t>答案：</w:t>
      </w:r>
      <w:r>
        <w:rPr>
          <w:rFonts w:hint="eastAsia"/>
        </w:rPr>
        <w:t>B</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260</w:t>
      </w:r>
      <w:r w:rsidR="00CF20F0">
        <w:rPr>
          <w:rFonts w:hint="eastAsia"/>
        </w:rPr>
        <w:t>@</w:t>
      </w:r>
      <w:r w:rsidR="00CF20F0">
        <w:rPr>
          <w:rFonts w:hint="eastAsia"/>
        </w:rPr>
        <w:t>电缆耐压试验分相进行时，另两相电缆应（</w:t>
      </w:r>
      <w:r w:rsidR="00CF20F0">
        <w:tab/>
      </w:r>
      <w:r w:rsidR="00CF20F0">
        <w:rPr>
          <w:rFonts w:hint="eastAsia"/>
        </w:rPr>
        <w:t>）</w:t>
      </w:r>
      <w:r w:rsidR="00CF20F0">
        <w:t>.</w:t>
      </w:r>
    </w:p>
    <w:p w:rsidR="00CF20F0" w:rsidRDefault="00CF20F0" w:rsidP="00CF20F0">
      <w:pPr>
        <w:jc w:val="left"/>
      </w:pPr>
      <w:r>
        <w:t>A.</w:t>
      </w:r>
      <w:r>
        <w:rPr>
          <w:rFonts w:hint="eastAsia"/>
        </w:rPr>
        <w:t>短路</w:t>
      </w:r>
      <w:r>
        <w:tab/>
      </w:r>
      <w:r>
        <w:rPr>
          <w:rFonts w:hint="eastAsia"/>
        </w:rPr>
        <w:t xml:space="preserve">   </w:t>
      </w:r>
    </w:p>
    <w:p w:rsidR="00CF20F0" w:rsidRDefault="00CF20F0" w:rsidP="00CF20F0">
      <w:pPr>
        <w:jc w:val="left"/>
      </w:pPr>
      <w:r>
        <w:t>B.</w:t>
      </w:r>
      <w:r>
        <w:rPr>
          <w:rFonts w:hint="eastAsia"/>
        </w:rPr>
        <w:t>开路</w:t>
      </w:r>
      <w:r>
        <w:tab/>
      </w:r>
      <w:r>
        <w:rPr>
          <w:rFonts w:hint="eastAsia"/>
        </w:rPr>
        <w:t xml:space="preserve">   </w:t>
      </w:r>
    </w:p>
    <w:p w:rsidR="00CF20F0" w:rsidRDefault="00CF20F0" w:rsidP="00CF20F0">
      <w:pPr>
        <w:jc w:val="left"/>
      </w:pPr>
      <w:r>
        <w:t>C.</w:t>
      </w:r>
      <w:r>
        <w:rPr>
          <w:rFonts w:hint="eastAsia"/>
        </w:rPr>
        <w:t>接地</w:t>
      </w:r>
      <w:r>
        <w:tab/>
      </w:r>
      <w:r>
        <w:rPr>
          <w:rFonts w:hint="eastAsia"/>
        </w:rPr>
        <w:t xml:space="preserve">   </w:t>
      </w:r>
    </w:p>
    <w:p w:rsidR="00CF20F0" w:rsidRDefault="00CF20F0" w:rsidP="00CF20F0">
      <w:pPr>
        <w:jc w:val="left"/>
      </w:pPr>
      <w:r>
        <w:t>D.</w:t>
      </w:r>
      <w:r>
        <w:rPr>
          <w:rFonts w:hint="eastAsia"/>
        </w:rPr>
        <w:t>充分放电</w:t>
      </w:r>
    </w:p>
    <w:p w:rsidR="00CF20F0" w:rsidRDefault="00CF20F0" w:rsidP="00CF20F0">
      <w:pPr>
        <w:jc w:val="left"/>
      </w:pPr>
      <w:r>
        <w:rPr>
          <w:rFonts w:hint="eastAsia"/>
        </w:rPr>
        <w:t>答案：</w:t>
      </w:r>
      <w:r>
        <w:rPr>
          <w:rFonts w:hint="eastAsia"/>
        </w:rPr>
        <w:t>C</w:t>
      </w:r>
    </w:p>
    <w:p w:rsidR="00CF20F0" w:rsidRDefault="00CF20F0" w:rsidP="00CF20F0">
      <w:pPr>
        <w:jc w:val="left"/>
      </w:pPr>
      <w:r>
        <w:rPr>
          <w:rFonts w:hint="eastAsia"/>
        </w:rPr>
        <w:t>答题解析：</w:t>
      </w:r>
    </w:p>
    <w:p w:rsidR="00CF20F0" w:rsidRDefault="00DC08BB" w:rsidP="00CF20F0">
      <w:pPr>
        <w:jc w:val="left"/>
      </w:pPr>
      <w:r>
        <w:rPr>
          <w:rFonts w:hint="eastAsia"/>
        </w:rPr>
        <w:t>【单选题】</w:t>
      </w:r>
    </w:p>
    <w:p w:rsidR="00CF20F0" w:rsidRDefault="00FE16A4" w:rsidP="00CF20F0">
      <w:pPr>
        <w:jc w:val="left"/>
      </w:pPr>
      <w:r>
        <w:rPr>
          <w:rFonts w:hint="eastAsia"/>
        </w:rPr>
        <w:t>261</w:t>
      </w:r>
      <w:r w:rsidR="00CF20F0">
        <w:rPr>
          <w:rFonts w:hint="eastAsia"/>
        </w:rPr>
        <w:t>@</w:t>
      </w:r>
      <w:r w:rsidR="00CF20F0">
        <w:rPr>
          <w:rFonts w:hint="eastAsia"/>
        </w:rPr>
        <w:t>电缆试验结束，应对被试电缆进行（</w:t>
      </w:r>
      <w:r w:rsidR="00CF20F0">
        <w:tab/>
      </w:r>
      <w:r w:rsidR="00CF20F0">
        <w:rPr>
          <w:rFonts w:hint="eastAsia"/>
        </w:rPr>
        <w:t>），并在</w:t>
      </w:r>
    </w:p>
    <w:p w:rsidR="00CF20F0" w:rsidRDefault="00CF20F0" w:rsidP="00CF20F0">
      <w:pPr>
        <w:jc w:val="left"/>
      </w:pPr>
      <w:r>
        <w:rPr>
          <w:rFonts w:hint="eastAsia"/>
        </w:rPr>
        <w:t>被试电缆上加装临时接地线，待电缆尾线接通后才可拆除。</w:t>
      </w:r>
    </w:p>
    <w:p w:rsidR="00CF20F0" w:rsidRDefault="00CF20F0" w:rsidP="00CF20F0">
      <w:pPr>
        <w:jc w:val="left"/>
      </w:pPr>
      <w:r>
        <w:t>A.</w:t>
      </w:r>
      <w:r>
        <w:rPr>
          <w:rFonts w:hint="eastAsia"/>
        </w:rPr>
        <w:t>短路</w:t>
      </w:r>
      <w:r>
        <w:rPr>
          <w:rFonts w:hint="eastAsia"/>
        </w:rPr>
        <w:t xml:space="preserve">   </w:t>
      </w:r>
      <w:r>
        <w:tab/>
      </w:r>
    </w:p>
    <w:p w:rsidR="00CF20F0" w:rsidRDefault="00CF20F0" w:rsidP="00CF20F0">
      <w:pPr>
        <w:jc w:val="left"/>
      </w:pPr>
      <w:r>
        <w:t>B.</w:t>
      </w:r>
      <w:r>
        <w:rPr>
          <w:rFonts w:hint="eastAsia"/>
        </w:rPr>
        <w:t>开路</w:t>
      </w:r>
      <w:r>
        <w:rPr>
          <w:rFonts w:hint="eastAsia"/>
        </w:rPr>
        <w:t xml:space="preserve">   </w:t>
      </w:r>
      <w:r>
        <w:tab/>
      </w:r>
    </w:p>
    <w:p w:rsidR="00CF20F0" w:rsidRDefault="00CF20F0" w:rsidP="00CF20F0">
      <w:pPr>
        <w:jc w:val="left"/>
      </w:pPr>
      <w:r>
        <w:t>C.</w:t>
      </w:r>
      <w:r>
        <w:rPr>
          <w:rFonts w:hint="eastAsia"/>
        </w:rPr>
        <w:t>接地</w:t>
      </w:r>
      <w:r>
        <w:tab/>
      </w:r>
      <w:r>
        <w:rPr>
          <w:rFonts w:hint="eastAsia"/>
        </w:rPr>
        <w:t xml:space="preserve">   </w:t>
      </w:r>
    </w:p>
    <w:p w:rsidR="00CF20F0" w:rsidRDefault="00CF20F0" w:rsidP="00CF20F0">
      <w:pPr>
        <w:jc w:val="left"/>
      </w:pPr>
      <w:r>
        <w:t>D.</w:t>
      </w:r>
      <w:r>
        <w:rPr>
          <w:rFonts w:hint="eastAsia"/>
        </w:rPr>
        <w:t>充分放电</w:t>
      </w:r>
    </w:p>
    <w:p w:rsidR="00CF20F0" w:rsidRDefault="00CF20F0" w:rsidP="00CF20F0">
      <w:pPr>
        <w:jc w:val="left"/>
      </w:pPr>
      <w:r>
        <w:rPr>
          <w:rFonts w:hint="eastAsia"/>
        </w:rPr>
        <w:t>答案：</w:t>
      </w:r>
      <w:r>
        <w:rPr>
          <w:rFonts w:hint="eastAsia"/>
        </w:rPr>
        <w:t>D</w:t>
      </w:r>
    </w:p>
    <w:p w:rsidR="00CF20F0" w:rsidRDefault="00CF20F0" w:rsidP="00CF20F0">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262</w:t>
      </w:r>
      <w:r w:rsidR="00DA4A36">
        <w:rPr>
          <w:rFonts w:hint="eastAsia"/>
        </w:rPr>
        <w:t>@</w:t>
      </w:r>
      <w:r w:rsidR="00DA4A36">
        <w:rPr>
          <w:rFonts w:hint="eastAsia"/>
        </w:rPr>
        <w:t>紧急救护时，发现伤员意识不清、曈孔扩大无反应、呼吸、心跳停止时，应立即在现场就地抢救，用（</w:t>
      </w:r>
      <w:r w:rsidR="00DA4A36">
        <w:rPr>
          <w:rFonts w:hint="eastAsia"/>
        </w:rPr>
        <w:t xml:space="preserve">   </w:t>
      </w:r>
      <w:r w:rsidR="00DA4A36">
        <w:rPr>
          <w:rFonts w:hint="eastAsia"/>
        </w:rPr>
        <w:t>）支持呼吸和循环，对脑、心重要脏器供氧。</w:t>
      </w:r>
    </w:p>
    <w:p w:rsidR="00DA4A36" w:rsidRDefault="00DA4A36" w:rsidP="00DA4A36">
      <w:pPr>
        <w:jc w:val="left"/>
      </w:pPr>
      <w:r>
        <w:t>A.</w:t>
      </w:r>
      <w:r>
        <w:rPr>
          <w:rFonts w:hint="eastAsia"/>
        </w:rPr>
        <w:t>心脏按压法</w:t>
      </w:r>
      <w:r>
        <w:tab/>
      </w:r>
      <w:r>
        <w:rPr>
          <w:rFonts w:hint="eastAsia"/>
        </w:rPr>
        <w:t xml:space="preserve">      </w:t>
      </w:r>
    </w:p>
    <w:p w:rsidR="00DA4A36" w:rsidRDefault="00DA4A36" w:rsidP="00DA4A36">
      <w:pPr>
        <w:jc w:val="left"/>
      </w:pPr>
      <w:r>
        <w:t>B.</w:t>
      </w:r>
      <w:r>
        <w:rPr>
          <w:rFonts w:hint="eastAsia"/>
        </w:rPr>
        <w:t>口对口呼吸法</w:t>
      </w:r>
    </w:p>
    <w:p w:rsidR="00DA4A36" w:rsidRDefault="00DA4A36" w:rsidP="00DA4A36">
      <w:pPr>
        <w:jc w:val="left"/>
      </w:pPr>
      <w:r>
        <w:lastRenderedPageBreak/>
        <w:t xml:space="preserve">C. </w:t>
      </w:r>
      <w:r>
        <w:rPr>
          <w:rFonts w:hint="eastAsia"/>
        </w:rPr>
        <w:t>口对鼻呼吸法</w:t>
      </w:r>
      <w:r>
        <w:tab/>
      </w:r>
      <w:r>
        <w:rPr>
          <w:rFonts w:hint="eastAsia"/>
        </w:rPr>
        <w:t xml:space="preserve">   </w:t>
      </w:r>
    </w:p>
    <w:p w:rsidR="00DA4A36" w:rsidRDefault="00DA4A36" w:rsidP="00DA4A36">
      <w:pPr>
        <w:jc w:val="left"/>
      </w:pPr>
      <w:r>
        <w:t>D.</w:t>
      </w:r>
      <w:r>
        <w:rPr>
          <w:rFonts w:hint="eastAsia"/>
        </w:rPr>
        <w:t>心肺复苏法</w:t>
      </w:r>
    </w:p>
    <w:p w:rsidR="00DA4A36" w:rsidRDefault="00DA4A36" w:rsidP="00DA4A36">
      <w:pPr>
        <w:jc w:val="left"/>
      </w:pPr>
      <w:r>
        <w:rPr>
          <w:rFonts w:hint="eastAsia"/>
        </w:rPr>
        <w:t>答案：</w:t>
      </w:r>
      <w:r>
        <w:rPr>
          <w:rFonts w:hint="eastAsia"/>
        </w:rPr>
        <w:t>D</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263</w:t>
      </w:r>
      <w:r w:rsidR="00DA4A36">
        <w:rPr>
          <w:rFonts w:hint="eastAsia"/>
        </w:rPr>
        <w:t>@</w:t>
      </w:r>
      <w:r w:rsidR="00DA4A36">
        <w:rPr>
          <w:rFonts w:hint="eastAsia"/>
        </w:rPr>
        <w:t>触电急救时，在医务人员（</w:t>
      </w:r>
      <w:r w:rsidR="00DA4A36">
        <w:tab/>
      </w:r>
      <w:r w:rsidR="00DA4A36">
        <w:rPr>
          <w:rFonts w:hint="eastAsia"/>
        </w:rPr>
        <w:t>）前，不得放弃现场抢救，更不能只根据没有呼吸或脉搏的表现，擅自判定伤员死亡，放弃抢救。</w:t>
      </w:r>
    </w:p>
    <w:p w:rsidR="00DA4A36" w:rsidRDefault="00DA4A36" w:rsidP="00DA4A36">
      <w:pPr>
        <w:jc w:val="left"/>
      </w:pPr>
      <w:r>
        <w:t>A.</w:t>
      </w:r>
      <w:r>
        <w:rPr>
          <w:rFonts w:hint="eastAsia"/>
        </w:rPr>
        <w:t>未到达</w:t>
      </w:r>
      <w:r>
        <w:tab/>
      </w:r>
      <w:r>
        <w:rPr>
          <w:rFonts w:hint="eastAsia"/>
        </w:rPr>
        <w:t xml:space="preserve">      </w:t>
      </w:r>
    </w:p>
    <w:p w:rsidR="00DA4A36" w:rsidRDefault="00DA4A36" w:rsidP="00DA4A36">
      <w:pPr>
        <w:jc w:val="left"/>
      </w:pPr>
      <w:r>
        <w:t>B.</w:t>
      </w:r>
      <w:r>
        <w:rPr>
          <w:rFonts w:hint="eastAsia"/>
        </w:rPr>
        <w:t>未接替救治</w:t>
      </w:r>
    </w:p>
    <w:p w:rsidR="00DA4A36" w:rsidRDefault="00DA4A36" w:rsidP="00DA4A36">
      <w:pPr>
        <w:jc w:val="left"/>
      </w:pPr>
      <w:r>
        <w:t>C.</w:t>
      </w:r>
      <w:r>
        <w:rPr>
          <w:rFonts w:hint="eastAsia"/>
        </w:rPr>
        <w:t>作出死亡诊断</w:t>
      </w:r>
      <w:r>
        <w:tab/>
      </w:r>
    </w:p>
    <w:p w:rsidR="00DA4A36" w:rsidRDefault="00DA4A36" w:rsidP="00DA4A36">
      <w:pPr>
        <w:jc w:val="left"/>
      </w:pPr>
      <w:r>
        <w:t>D.</w:t>
      </w:r>
      <w:r>
        <w:rPr>
          <w:rFonts w:hint="eastAsia"/>
        </w:rPr>
        <w:t>判断呼吸或脉搏表现</w:t>
      </w:r>
    </w:p>
    <w:p w:rsidR="00DA4A36" w:rsidRDefault="00DA4A36" w:rsidP="00DA4A36">
      <w:pPr>
        <w:jc w:val="left"/>
      </w:pPr>
      <w:r>
        <w:rPr>
          <w:rFonts w:hint="eastAsia"/>
        </w:rPr>
        <w:t>答案：</w:t>
      </w:r>
      <w:r>
        <w:rPr>
          <w:rFonts w:hint="eastAsia"/>
        </w:rPr>
        <w:t>B</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264</w:t>
      </w:r>
      <w:r w:rsidR="00DA4A36">
        <w:rPr>
          <w:rFonts w:hint="eastAsia"/>
        </w:rPr>
        <w:t>@</w:t>
      </w:r>
      <w:r w:rsidR="00DA4A36">
        <w:rPr>
          <w:rFonts w:hint="eastAsia"/>
        </w:rPr>
        <w:t>触电急救应分秒必争，一经明确心跳、呼吸停止的，立即就地迅速用（</w:t>
      </w:r>
      <w:r w:rsidR="00DA4A36">
        <w:tab/>
      </w:r>
      <w:r w:rsidR="00DA4A36">
        <w:rPr>
          <w:rFonts w:hint="eastAsia"/>
        </w:rPr>
        <w:t>）进行抢救，并坚持不断地进行，同时及早与医疗急救中心（医疗部门）联系，争取医务人员接替救治。</w:t>
      </w:r>
    </w:p>
    <w:p w:rsidR="00DA4A36" w:rsidRDefault="00DA4A36" w:rsidP="00DA4A36">
      <w:pPr>
        <w:jc w:val="left"/>
      </w:pPr>
      <w:r>
        <w:t>A.</w:t>
      </w:r>
      <w:r>
        <w:rPr>
          <w:rFonts w:hint="eastAsia"/>
        </w:rPr>
        <w:t>心脏按压法</w:t>
      </w:r>
      <w:r>
        <w:tab/>
      </w:r>
      <w:r>
        <w:rPr>
          <w:rFonts w:hint="eastAsia"/>
        </w:rPr>
        <w:t xml:space="preserve">       </w:t>
      </w:r>
    </w:p>
    <w:p w:rsidR="00DA4A36" w:rsidRDefault="00DA4A36" w:rsidP="00DA4A36">
      <w:pPr>
        <w:jc w:val="left"/>
      </w:pPr>
      <w:r>
        <w:t>B.</w:t>
      </w:r>
      <w:r>
        <w:rPr>
          <w:rFonts w:hint="eastAsia"/>
        </w:rPr>
        <w:t>口对口呼吸法</w:t>
      </w:r>
    </w:p>
    <w:p w:rsidR="00DA4A36" w:rsidRDefault="00DA4A36" w:rsidP="00DA4A36">
      <w:pPr>
        <w:jc w:val="left"/>
      </w:pPr>
      <w:r>
        <w:t xml:space="preserve">C. </w:t>
      </w:r>
      <w:r>
        <w:rPr>
          <w:rFonts w:hint="eastAsia"/>
        </w:rPr>
        <w:t>口对鼻呼吸法</w:t>
      </w:r>
      <w:r>
        <w:tab/>
      </w:r>
      <w:r>
        <w:rPr>
          <w:rFonts w:hint="eastAsia"/>
        </w:rPr>
        <w:t xml:space="preserve">    </w:t>
      </w:r>
    </w:p>
    <w:p w:rsidR="00DA4A36" w:rsidRDefault="00DA4A36" w:rsidP="00DA4A36">
      <w:pPr>
        <w:jc w:val="left"/>
      </w:pPr>
      <w:r>
        <w:t>D.</w:t>
      </w:r>
      <w:r>
        <w:rPr>
          <w:rFonts w:hint="eastAsia"/>
        </w:rPr>
        <w:t>心肺复苏法</w:t>
      </w:r>
    </w:p>
    <w:p w:rsidR="00DA4A36" w:rsidRDefault="00DA4A36" w:rsidP="00DA4A36">
      <w:pPr>
        <w:jc w:val="left"/>
      </w:pPr>
      <w:r>
        <w:rPr>
          <w:rFonts w:hint="eastAsia"/>
        </w:rPr>
        <w:t>答案：</w:t>
      </w:r>
      <w:r>
        <w:rPr>
          <w:rFonts w:hint="eastAsia"/>
        </w:rPr>
        <w:t>D</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265</w:t>
      </w:r>
      <w:r w:rsidR="00DA4A36">
        <w:rPr>
          <w:rFonts w:hint="eastAsia"/>
        </w:rPr>
        <w:t>@</w:t>
      </w:r>
      <w:r w:rsidR="00DA4A36">
        <w:rPr>
          <w:rFonts w:hint="eastAsia"/>
        </w:rPr>
        <w:t>触电急救脱离电源，就是要把触电者接触的那一部分带电设备的（</w:t>
      </w:r>
      <w:r w:rsidR="00DA4A36">
        <w:tab/>
      </w:r>
      <w:r w:rsidR="00DA4A36">
        <w:rPr>
          <w:rFonts w:hint="eastAsia"/>
        </w:rPr>
        <w:t>）断路器（开关）、隔离开关（刀闸）或其他断路设备断开；或设法将触电者与带电设备脱离开。</w:t>
      </w:r>
    </w:p>
    <w:p w:rsidR="00DA4A36" w:rsidRDefault="00DA4A36" w:rsidP="00DA4A36">
      <w:pPr>
        <w:jc w:val="left"/>
      </w:pPr>
      <w:r>
        <w:t>A.</w:t>
      </w:r>
      <w:r>
        <w:rPr>
          <w:rFonts w:hint="eastAsia"/>
        </w:rPr>
        <w:t>有关</w:t>
      </w:r>
      <w:r>
        <w:t xml:space="preserve"> </w:t>
      </w:r>
    </w:p>
    <w:p w:rsidR="00DA4A36" w:rsidRDefault="00DA4A36" w:rsidP="00DA4A36">
      <w:pPr>
        <w:jc w:val="left"/>
      </w:pPr>
      <w:r>
        <w:t>B.</w:t>
      </w:r>
      <w:r>
        <w:rPr>
          <w:rFonts w:hint="eastAsia"/>
        </w:rPr>
        <w:t>所有</w:t>
      </w:r>
      <w:r>
        <w:t xml:space="preserve"> </w:t>
      </w:r>
    </w:p>
    <w:p w:rsidR="00DA4A36" w:rsidRDefault="00DA4A36" w:rsidP="00DA4A36">
      <w:pPr>
        <w:jc w:val="left"/>
      </w:pPr>
      <w:r>
        <w:t>C.</w:t>
      </w:r>
      <w:r>
        <w:rPr>
          <w:rFonts w:hint="eastAsia"/>
        </w:rPr>
        <w:t>高压</w:t>
      </w:r>
      <w:r>
        <w:t xml:space="preserve"> </w:t>
      </w:r>
    </w:p>
    <w:p w:rsidR="00DA4A36" w:rsidRDefault="00DA4A36" w:rsidP="00DA4A36">
      <w:pPr>
        <w:jc w:val="left"/>
      </w:pPr>
      <w:r>
        <w:t>D.</w:t>
      </w:r>
      <w:r>
        <w:rPr>
          <w:rFonts w:hint="eastAsia"/>
        </w:rPr>
        <w:t>低压</w:t>
      </w:r>
      <w:r>
        <w:t xml:space="preserve"> </w:t>
      </w:r>
    </w:p>
    <w:p w:rsidR="00DA4A36" w:rsidRDefault="00DA4A36" w:rsidP="00DA4A36">
      <w:pPr>
        <w:jc w:val="left"/>
      </w:pPr>
      <w:r>
        <w:rPr>
          <w:rFonts w:hint="eastAsia"/>
        </w:rPr>
        <w:t>答案：</w:t>
      </w:r>
      <w:r>
        <w:rPr>
          <w:rFonts w:hint="eastAsia"/>
        </w:rPr>
        <w:t>B</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266</w:t>
      </w:r>
      <w:r w:rsidR="00DA4A36">
        <w:rPr>
          <w:rFonts w:hint="eastAsia"/>
        </w:rPr>
        <w:t>@</w:t>
      </w:r>
      <w:r w:rsidR="00DA4A36">
        <w:rPr>
          <w:rFonts w:hint="eastAsia"/>
        </w:rPr>
        <w:t>触电伤员脱离电源后，判断伤员有无意识应在</w:t>
      </w:r>
      <w:r w:rsidR="00DA4A36">
        <w:t>(</w:t>
      </w:r>
      <w:r w:rsidR="00DA4A36">
        <w:tab/>
        <w:t>)s</w:t>
      </w:r>
      <w:r w:rsidR="00DA4A36">
        <w:rPr>
          <w:rFonts w:hint="eastAsia"/>
        </w:rPr>
        <w:t>以内完成。</w:t>
      </w:r>
    </w:p>
    <w:p w:rsidR="00DA4A36" w:rsidRDefault="00DA4A36" w:rsidP="00DA4A36">
      <w:pPr>
        <w:jc w:val="left"/>
      </w:pPr>
      <w:r>
        <w:t>A. 5</w:t>
      </w:r>
      <w:r>
        <w:tab/>
      </w:r>
    </w:p>
    <w:p w:rsidR="00DA4A36" w:rsidRDefault="00DA4A36" w:rsidP="00DA4A36">
      <w:pPr>
        <w:jc w:val="left"/>
      </w:pPr>
      <w:r>
        <w:t>B. 10</w:t>
      </w:r>
      <w:r>
        <w:tab/>
      </w:r>
    </w:p>
    <w:p w:rsidR="00DA4A36" w:rsidRDefault="00DA4A36" w:rsidP="00DA4A36">
      <w:pPr>
        <w:jc w:val="left"/>
      </w:pPr>
      <w:r>
        <w:t>C. 30</w:t>
      </w:r>
      <w:r>
        <w:tab/>
      </w:r>
    </w:p>
    <w:p w:rsidR="00DA4A36" w:rsidRDefault="00DA4A36" w:rsidP="00DA4A36">
      <w:pPr>
        <w:jc w:val="left"/>
      </w:pPr>
      <w:r>
        <w:t>D. 60</w:t>
      </w:r>
    </w:p>
    <w:p w:rsidR="00DA4A36" w:rsidRDefault="00DA4A36" w:rsidP="00DA4A36">
      <w:pPr>
        <w:jc w:val="left"/>
      </w:pPr>
      <w:r>
        <w:rPr>
          <w:rFonts w:hint="eastAsia"/>
        </w:rPr>
        <w:t>答案：</w:t>
      </w:r>
      <w:r>
        <w:rPr>
          <w:rFonts w:hint="eastAsia"/>
        </w:rPr>
        <w:t>B</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267</w:t>
      </w:r>
      <w:r w:rsidR="00DA4A36">
        <w:rPr>
          <w:rFonts w:hint="eastAsia"/>
        </w:rPr>
        <w:t>@</w:t>
      </w:r>
      <w:r w:rsidR="00DA4A36">
        <w:rPr>
          <w:rFonts w:hint="eastAsia"/>
        </w:rPr>
        <w:t>触电伤员脱离电源后，正确的抢救体位是（</w:t>
      </w:r>
      <w:r w:rsidR="00DA4A36">
        <w:tab/>
      </w:r>
      <w:r w:rsidR="00DA4A36">
        <w:rPr>
          <w:rFonts w:hint="eastAsia"/>
        </w:rPr>
        <w:t>）</w:t>
      </w:r>
    </w:p>
    <w:p w:rsidR="00DA4A36" w:rsidRDefault="00DA4A36" w:rsidP="00DA4A36">
      <w:pPr>
        <w:jc w:val="left"/>
      </w:pPr>
      <w:r>
        <w:t>A.</w:t>
      </w:r>
      <w:r>
        <w:rPr>
          <w:rFonts w:hint="eastAsia"/>
        </w:rPr>
        <w:t>左侧卧位</w:t>
      </w:r>
      <w:r>
        <w:tab/>
      </w:r>
      <w:r>
        <w:rPr>
          <w:rFonts w:hint="eastAsia"/>
        </w:rPr>
        <w:t xml:space="preserve">   </w:t>
      </w:r>
    </w:p>
    <w:p w:rsidR="00DA4A36" w:rsidRDefault="00DA4A36" w:rsidP="00DA4A36">
      <w:pPr>
        <w:jc w:val="left"/>
      </w:pPr>
      <w:r>
        <w:t>B.</w:t>
      </w:r>
      <w:r>
        <w:rPr>
          <w:rFonts w:hint="eastAsia"/>
        </w:rPr>
        <w:t>右侧卧位</w:t>
      </w:r>
    </w:p>
    <w:p w:rsidR="00DA4A36" w:rsidRDefault="00DA4A36" w:rsidP="00DA4A36">
      <w:pPr>
        <w:jc w:val="left"/>
      </w:pPr>
      <w:r>
        <w:t>C.</w:t>
      </w:r>
      <w:r>
        <w:rPr>
          <w:rFonts w:hint="eastAsia"/>
        </w:rPr>
        <w:t>仰卧位</w:t>
      </w:r>
      <w:r>
        <w:tab/>
      </w:r>
      <w:r>
        <w:rPr>
          <w:rFonts w:hint="eastAsia"/>
        </w:rPr>
        <w:t xml:space="preserve">      </w:t>
      </w:r>
    </w:p>
    <w:p w:rsidR="00DA4A36" w:rsidRDefault="00DA4A36" w:rsidP="00DA4A36">
      <w:pPr>
        <w:jc w:val="left"/>
      </w:pPr>
      <w:r>
        <w:lastRenderedPageBreak/>
        <w:t>D.</w:t>
      </w:r>
      <w:r>
        <w:rPr>
          <w:rFonts w:hint="eastAsia"/>
        </w:rPr>
        <w:t>俯卧位</w:t>
      </w:r>
    </w:p>
    <w:p w:rsidR="00DA4A36" w:rsidRDefault="00DA4A36" w:rsidP="00DA4A36">
      <w:pPr>
        <w:jc w:val="left"/>
      </w:pPr>
      <w:r>
        <w:rPr>
          <w:rFonts w:hint="eastAsia"/>
        </w:rPr>
        <w:t>答案：</w:t>
      </w:r>
      <w:r>
        <w:rPr>
          <w:rFonts w:hint="eastAsia"/>
        </w:rPr>
        <w:t>C</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268</w:t>
      </w:r>
      <w:r w:rsidR="00DA4A36">
        <w:rPr>
          <w:rFonts w:hint="eastAsia"/>
        </w:rPr>
        <w:t>@</w:t>
      </w:r>
      <w:r w:rsidR="00DA4A36">
        <w:rPr>
          <w:rFonts w:hint="eastAsia"/>
        </w:rPr>
        <w:t>触电急救，当采用胸外心脏按压法进行急救时，伤员应仰卧于（</w:t>
      </w:r>
      <w:r w:rsidR="00DA4A36">
        <w:tab/>
      </w:r>
      <w:r w:rsidR="00DA4A36">
        <w:rPr>
          <w:rFonts w:hint="eastAsia"/>
        </w:rPr>
        <w:t>）上。</w:t>
      </w:r>
    </w:p>
    <w:p w:rsidR="00DA4A36" w:rsidRDefault="00DA4A36" w:rsidP="00DA4A36">
      <w:pPr>
        <w:jc w:val="left"/>
      </w:pPr>
      <w:r>
        <w:t>A.</w:t>
      </w:r>
      <w:r>
        <w:rPr>
          <w:rFonts w:hint="eastAsia"/>
        </w:rPr>
        <w:t>柔软床塑</w:t>
      </w:r>
      <w:r>
        <w:rPr>
          <w:rFonts w:hint="eastAsia"/>
        </w:rPr>
        <w:t xml:space="preserve">    </w:t>
      </w:r>
      <w:r>
        <w:tab/>
      </w:r>
    </w:p>
    <w:p w:rsidR="00DA4A36" w:rsidRDefault="00DA4A36" w:rsidP="00DA4A36">
      <w:pPr>
        <w:jc w:val="left"/>
      </w:pPr>
      <w:r>
        <w:t>B.</w:t>
      </w:r>
      <w:r>
        <w:rPr>
          <w:rFonts w:hint="eastAsia"/>
        </w:rPr>
        <w:t>硬板床或地</w:t>
      </w:r>
    </w:p>
    <w:p w:rsidR="00DA4A36" w:rsidRDefault="00DA4A36" w:rsidP="00DA4A36">
      <w:pPr>
        <w:jc w:val="left"/>
      </w:pPr>
      <w:r>
        <w:t>C.</w:t>
      </w:r>
      <w:r>
        <w:rPr>
          <w:rFonts w:hint="eastAsia"/>
        </w:rPr>
        <w:t>担架</w:t>
      </w:r>
      <w:r>
        <w:tab/>
      </w:r>
      <w:r>
        <w:rPr>
          <w:rFonts w:hint="eastAsia"/>
        </w:rPr>
        <w:t xml:space="preserve">         </w:t>
      </w:r>
    </w:p>
    <w:p w:rsidR="00DA4A36" w:rsidRDefault="00DA4A36" w:rsidP="00DA4A36">
      <w:pPr>
        <w:jc w:val="left"/>
      </w:pPr>
      <w:r>
        <w:t>D.</w:t>
      </w:r>
      <w:r>
        <w:rPr>
          <w:rFonts w:hint="eastAsia"/>
        </w:rPr>
        <w:t>弹簧床</w:t>
      </w:r>
    </w:p>
    <w:p w:rsidR="00DA4A36" w:rsidRDefault="00DA4A36" w:rsidP="00DA4A36">
      <w:pPr>
        <w:jc w:val="left"/>
      </w:pPr>
      <w:r>
        <w:rPr>
          <w:rFonts w:hint="eastAsia"/>
        </w:rPr>
        <w:t>答案：</w:t>
      </w:r>
      <w:r>
        <w:rPr>
          <w:rFonts w:hint="eastAsia"/>
        </w:rPr>
        <w:t>B</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269</w:t>
      </w:r>
      <w:r w:rsidR="00DA4A36">
        <w:rPr>
          <w:rFonts w:hint="eastAsia"/>
        </w:rPr>
        <w:t>@</w:t>
      </w:r>
      <w:r w:rsidR="00DA4A36">
        <w:rPr>
          <w:rFonts w:hint="eastAsia"/>
        </w:rPr>
        <w:t>触电急救，胸外心脏按压频率应保持在（</w:t>
      </w:r>
      <w:r w:rsidR="00DA4A36">
        <w:tab/>
      </w:r>
      <w:r w:rsidR="00DA4A36">
        <w:rPr>
          <w:rFonts w:hint="eastAsia"/>
        </w:rPr>
        <w:t>）次</w:t>
      </w:r>
      <w:r w:rsidR="00DA4A36">
        <w:t>/min</w:t>
      </w:r>
      <w:r w:rsidR="00DA4A36">
        <w:rPr>
          <w:rFonts w:hint="eastAsia"/>
        </w:rPr>
        <w:t>。</w:t>
      </w:r>
    </w:p>
    <w:p w:rsidR="00DA4A36" w:rsidRDefault="00DA4A36" w:rsidP="00DA4A36">
      <w:pPr>
        <w:jc w:val="left"/>
      </w:pPr>
      <w:r>
        <w:t>A. 60</w:t>
      </w:r>
      <w:r>
        <w:tab/>
      </w:r>
    </w:p>
    <w:p w:rsidR="00DA4A36" w:rsidRDefault="00DA4A36" w:rsidP="00DA4A36">
      <w:pPr>
        <w:jc w:val="left"/>
      </w:pPr>
      <w:r>
        <w:t>B. 80</w:t>
      </w:r>
      <w:r>
        <w:tab/>
      </w:r>
    </w:p>
    <w:p w:rsidR="00DA4A36" w:rsidRDefault="00DA4A36" w:rsidP="00DA4A36">
      <w:pPr>
        <w:jc w:val="left"/>
      </w:pPr>
      <w:r>
        <w:t>C. 100</w:t>
      </w:r>
      <w:r>
        <w:tab/>
      </w:r>
    </w:p>
    <w:p w:rsidR="00DA4A36" w:rsidRDefault="00DA4A36" w:rsidP="00DA4A36">
      <w:pPr>
        <w:jc w:val="left"/>
      </w:pPr>
      <w:r>
        <w:t>D. 120</w:t>
      </w:r>
    </w:p>
    <w:p w:rsidR="00DA4A36" w:rsidRDefault="00DA4A36" w:rsidP="00DA4A36">
      <w:pPr>
        <w:jc w:val="left"/>
      </w:pPr>
      <w:r>
        <w:rPr>
          <w:rFonts w:hint="eastAsia"/>
        </w:rPr>
        <w:t>答案：</w:t>
      </w:r>
      <w:r>
        <w:rPr>
          <w:rFonts w:hint="eastAsia"/>
        </w:rPr>
        <w:t>C</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270</w:t>
      </w:r>
      <w:r w:rsidR="00DA4A36">
        <w:rPr>
          <w:rFonts w:hint="eastAsia"/>
        </w:rPr>
        <w:t>@</w:t>
      </w:r>
      <w:r w:rsidR="00DA4A36">
        <w:rPr>
          <w:rFonts w:hint="eastAsia"/>
        </w:rPr>
        <w:t>进行心肺复苏法时，如有担架搬运伤员，应该持续做心肺复苏，中断时间不超过（</w:t>
      </w:r>
      <w:r w:rsidR="00DA4A36">
        <w:rPr>
          <w:rFonts w:hint="eastAsia"/>
        </w:rPr>
        <w:t xml:space="preserve">  </w:t>
      </w:r>
      <w:r w:rsidR="00DA4A36">
        <w:rPr>
          <w:rFonts w:hint="eastAsia"/>
        </w:rPr>
        <w:t>）</w:t>
      </w:r>
      <w:r w:rsidR="00DA4A36">
        <w:t>s</w:t>
      </w:r>
      <w:r w:rsidR="00DA4A36">
        <w:rPr>
          <w:rFonts w:hint="eastAsia"/>
        </w:rPr>
        <w:t>。</w:t>
      </w:r>
    </w:p>
    <w:p w:rsidR="00DA4A36" w:rsidRDefault="00DA4A36" w:rsidP="00DA4A36">
      <w:pPr>
        <w:jc w:val="left"/>
      </w:pPr>
      <w:r>
        <w:t>A. 5</w:t>
      </w:r>
      <w:r>
        <w:tab/>
      </w:r>
    </w:p>
    <w:p w:rsidR="00DA4A36" w:rsidRDefault="00DA4A36" w:rsidP="00DA4A36">
      <w:pPr>
        <w:jc w:val="left"/>
      </w:pPr>
      <w:r>
        <w:t>B.10</w:t>
      </w:r>
      <w:r>
        <w:tab/>
      </w:r>
    </w:p>
    <w:p w:rsidR="00DA4A36" w:rsidRDefault="00DA4A36" w:rsidP="00DA4A36">
      <w:pPr>
        <w:jc w:val="left"/>
      </w:pPr>
      <w:r>
        <w:t>C.30</w:t>
      </w:r>
      <w:r>
        <w:tab/>
      </w:r>
    </w:p>
    <w:p w:rsidR="00DA4A36" w:rsidRDefault="00DA4A36" w:rsidP="00DA4A36">
      <w:pPr>
        <w:jc w:val="left"/>
      </w:pPr>
      <w:r>
        <w:t>D.60</w:t>
      </w:r>
    </w:p>
    <w:p w:rsidR="00DA4A36" w:rsidRDefault="00DA4A36" w:rsidP="00DA4A36">
      <w:pPr>
        <w:jc w:val="left"/>
      </w:pPr>
      <w:r>
        <w:rPr>
          <w:rFonts w:hint="eastAsia"/>
        </w:rPr>
        <w:t>答案：</w:t>
      </w:r>
      <w:r>
        <w:rPr>
          <w:rFonts w:hint="eastAsia"/>
        </w:rPr>
        <w:t>A</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271</w:t>
      </w:r>
      <w:r w:rsidR="00DA4A36">
        <w:rPr>
          <w:rFonts w:hint="eastAsia"/>
        </w:rPr>
        <w:t>@</w:t>
      </w:r>
      <w:r w:rsidR="00DA4A36">
        <w:rPr>
          <w:rFonts w:hint="eastAsia"/>
        </w:rPr>
        <w:t>被电击伤并经过心肺复苏抢救成功的电击伤员，都应让其充分休息，并在医务人员指导下进行不少于（</w:t>
      </w:r>
      <w:r w:rsidR="00DA4A36">
        <w:rPr>
          <w:rFonts w:hint="eastAsia"/>
        </w:rPr>
        <w:t xml:space="preserve">  </w:t>
      </w:r>
      <w:r w:rsidR="00DA4A36">
        <w:rPr>
          <w:rFonts w:hint="eastAsia"/>
        </w:rPr>
        <w:t>）</w:t>
      </w:r>
      <w:r w:rsidR="00DA4A36">
        <w:t>h</w:t>
      </w:r>
      <w:r w:rsidR="00DA4A36">
        <w:rPr>
          <w:rFonts w:hint="eastAsia"/>
        </w:rPr>
        <w:t>的心脏监护。</w:t>
      </w:r>
    </w:p>
    <w:p w:rsidR="00DA4A36" w:rsidRDefault="00DA4A36" w:rsidP="00DA4A36">
      <w:pPr>
        <w:jc w:val="left"/>
      </w:pPr>
      <w:r>
        <w:t>A. 12</w:t>
      </w:r>
      <w:r>
        <w:tab/>
      </w:r>
    </w:p>
    <w:p w:rsidR="00DA4A36" w:rsidRDefault="00DA4A36" w:rsidP="00DA4A36">
      <w:pPr>
        <w:jc w:val="left"/>
      </w:pPr>
      <w:r>
        <w:t>B.24</w:t>
      </w:r>
      <w:r>
        <w:tab/>
      </w:r>
    </w:p>
    <w:p w:rsidR="00DA4A36" w:rsidRDefault="00DA4A36" w:rsidP="00DA4A36">
      <w:pPr>
        <w:jc w:val="left"/>
      </w:pPr>
      <w:r>
        <w:t>C.</w:t>
      </w:r>
      <w:r>
        <w:rPr>
          <w:rFonts w:hint="eastAsia"/>
        </w:rPr>
        <w:t>3</w:t>
      </w:r>
      <w:r>
        <w:t>6</w:t>
      </w:r>
      <w:r>
        <w:tab/>
      </w:r>
    </w:p>
    <w:p w:rsidR="00DA4A36" w:rsidRDefault="00DA4A36" w:rsidP="00DA4A36">
      <w:pPr>
        <w:jc w:val="left"/>
      </w:pPr>
      <w:r>
        <w:t>D.48</w:t>
      </w:r>
    </w:p>
    <w:p w:rsidR="00DA4A36" w:rsidRDefault="00DA4A36" w:rsidP="00DA4A36">
      <w:pPr>
        <w:jc w:val="left"/>
      </w:pPr>
      <w:r>
        <w:rPr>
          <w:rFonts w:hint="eastAsia"/>
        </w:rPr>
        <w:t>答案：</w:t>
      </w:r>
      <w:r>
        <w:rPr>
          <w:rFonts w:hint="eastAsia"/>
        </w:rPr>
        <w:t>D</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272</w:t>
      </w:r>
      <w:r w:rsidR="00DA4A36">
        <w:rPr>
          <w:rFonts w:hint="eastAsia"/>
        </w:rPr>
        <w:t>@</w:t>
      </w:r>
      <w:r w:rsidR="00DA4A36">
        <w:rPr>
          <w:rFonts w:hint="eastAsia"/>
        </w:rPr>
        <w:t>烧伤急救时，强酸或碱灼伤应迅速脱去被溅染衣物，现场立即用大量清水彻底冲洗，要彻底，然后用适当的药物给予中和；冲洗时间不少于（</w:t>
      </w:r>
      <w:r w:rsidR="00DA4A36">
        <w:tab/>
      </w:r>
      <w:r w:rsidR="00DA4A36">
        <w:rPr>
          <w:rFonts w:hint="eastAsia"/>
        </w:rPr>
        <w:t>）</w:t>
      </w:r>
      <w:r w:rsidR="00DA4A36">
        <w:t>min</w:t>
      </w:r>
      <w:r w:rsidR="00DA4A36">
        <w:rPr>
          <w:rFonts w:hint="eastAsia"/>
        </w:rPr>
        <w:t>。</w:t>
      </w:r>
    </w:p>
    <w:p w:rsidR="00DA4A36" w:rsidRDefault="00DA4A36" w:rsidP="00DA4A36">
      <w:pPr>
        <w:jc w:val="left"/>
      </w:pPr>
      <w:r>
        <w:t>A. 5</w:t>
      </w:r>
      <w:r>
        <w:tab/>
      </w:r>
    </w:p>
    <w:p w:rsidR="00DA4A36" w:rsidRDefault="00DA4A36" w:rsidP="00DA4A36">
      <w:pPr>
        <w:jc w:val="left"/>
      </w:pPr>
      <w:r>
        <w:t>B.10</w:t>
      </w:r>
      <w:r>
        <w:tab/>
      </w:r>
    </w:p>
    <w:p w:rsidR="00DA4A36" w:rsidRDefault="00DA4A36" w:rsidP="00DA4A36">
      <w:pPr>
        <w:jc w:val="left"/>
      </w:pPr>
      <w:r>
        <w:t>C.15</w:t>
      </w:r>
      <w:r>
        <w:tab/>
      </w:r>
    </w:p>
    <w:p w:rsidR="00DA4A36" w:rsidRDefault="00DA4A36" w:rsidP="00DA4A36">
      <w:pPr>
        <w:jc w:val="left"/>
      </w:pPr>
      <w:r>
        <w:t>D.20</w:t>
      </w:r>
    </w:p>
    <w:p w:rsidR="00DA4A36" w:rsidRDefault="00DA4A36" w:rsidP="00DA4A36">
      <w:pPr>
        <w:jc w:val="left"/>
      </w:pPr>
      <w:r>
        <w:rPr>
          <w:rFonts w:hint="eastAsia"/>
        </w:rPr>
        <w:lastRenderedPageBreak/>
        <w:t>答案：</w:t>
      </w:r>
      <w:r>
        <w:rPr>
          <w:rFonts w:hint="eastAsia"/>
        </w:rPr>
        <w:t>B</w:t>
      </w:r>
    </w:p>
    <w:p w:rsidR="00DA4A36" w:rsidRDefault="00DA4A36" w:rsidP="00DA4A36">
      <w:pPr>
        <w:jc w:val="left"/>
      </w:pPr>
      <w:r>
        <w:rPr>
          <w:rFonts w:hint="eastAsia"/>
        </w:rPr>
        <w:t>答题解析：</w:t>
      </w:r>
    </w:p>
    <w:p w:rsidR="00DA4A36" w:rsidRDefault="00DC08BB" w:rsidP="00DA4A36">
      <w:pPr>
        <w:jc w:val="left"/>
      </w:pPr>
      <w:r>
        <w:rPr>
          <w:rFonts w:hint="eastAsia"/>
        </w:rPr>
        <w:t>【单选题】</w:t>
      </w:r>
    </w:p>
    <w:p w:rsidR="00DA4A36" w:rsidRDefault="00FE16A4" w:rsidP="00DA4A36">
      <w:pPr>
        <w:jc w:val="left"/>
      </w:pPr>
      <w:r>
        <w:rPr>
          <w:rFonts w:hint="eastAsia"/>
        </w:rPr>
        <w:t>273</w:t>
      </w:r>
      <w:r w:rsidR="00DA4A36">
        <w:rPr>
          <w:rFonts w:hint="eastAsia"/>
        </w:rPr>
        <w:t>@</w:t>
      </w:r>
      <w:r w:rsidR="00DA4A36">
        <w:rPr>
          <w:rFonts w:hint="eastAsia"/>
        </w:rPr>
        <w:t>犬咬伤后应立即用浓肥皂水或清水冲洗伤口至少</w:t>
      </w:r>
      <w:r w:rsidR="00DA4A36">
        <w:t>(</w:t>
      </w:r>
      <w:r w:rsidR="00DA4A36">
        <w:rPr>
          <w:rFonts w:hint="eastAsia"/>
        </w:rPr>
        <w:t xml:space="preserve">   </w:t>
      </w:r>
      <w:r w:rsidR="00DA4A36">
        <w:t>)min</w:t>
      </w:r>
      <w:r w:rsidR="00DA4A36">
        <w:rPr>
          <w:rFonts w:hint="eastAsia"/>
        </w:rPr>
        <w:t>，同时用挤压法自上而下将残留伤口内唾液挤出，然后再用碘酒涂搽伤口。</w:t>
      </w:r>
    </w:p>
    <w:p w:rsidR="00DA4A36" w:rsidRDefault="00DA4A36" w:rsidP="00DA4A36">
      <w:pPr>
        <w:jc w:val="left"/>
      </w:pPr>
      <w:r>
        <w:t>A. 5</w:t>
      </w:r>
      <w:r>
        <w:tab/>
      </w:r>
    </w:p>
    <w:p w:rsidR="00DA4A36" w:rsidRDefault="00DA4A36" w:rsidP="00DA4A36">
      <w:pPr>
        <w:jc w:val="left"/>
      </w:pPr>
      <w:r>
        <w:t>B. 10</w:t>
      </w:r>
      <w:r>
        <w:tab/>
      </w:r>
    </w:p>
    <w:p w:rsidR="00DA4A36" w:rsidRDefault="00DA4A36" w:rsidP="00DA4A36">
      <w:pPr>
        <w:jc w:val="left"/>
      </w:pPr>
      <w:r>
        <w:t>C. 15</w:t>
      </w:r>
      <w:r>
        <w:tab/>
      </w:r>
    </w:p>
    <w:p w:rsidR="00DA4A36" w:rsidRDefault="00DA4A36" w:rsidP="00DA4A36">
      <w:pPr>
        <w:jc w:val="left"/>
      </w:pPr>
      <w:r>
        <w:t>D. 20</w:t>
      </w:r>
    </w:p>
    <w:p w:rsidR="00DA4A36" w:rsidRDefault="00DA4A36" w:rsidP="00DA4A36">
      <w:pPr>
        <w:jc w:val="left"/>
      </w:pPr>
      <w:r>
        <w:rPr>
          <w:rFonts w:hint="eastAsia"/>
        </w:rPr>
        <w:t>答案：</w:t>
      </w:r>
      <w:r>
        <w:rPr>
          <w:rFonts w:hint="eastAsia"/>
        </w:rPr>
        <w:t>C</w:t>
      </w:r>
    </w:p>
    <w:p w:rsidR="00726C10" w:rsidRDefault="00DA4A36" w:rsidP="00DA4A36">
      <w:pPr>
        <w:jc w:val="left"/>
      </w:pPr>
      <w:r>
        <w:rPr>
          <w:rFonts w:hint="eastAsia"/>
        </w:rPr>
        <w:t>答题解析：</w:t>
      </w:r>
    </w:p>
    <w:p w:rsidR="0013285A" w:rsidRDefault="006E1940" w:rsidP="0013285A">
      <w:r>
        <w:rPr>
          <w:rFonts w:hint="eastAsia"/>
        </w:rPr>
        <w:t>【不定项选择题】</w:t>
      </w:r>
    </w:p>
    <w:p w:rsidR="0013285A" w:rsidRDefault="0013285A" w:rsidP="0013285A">
      <w:r>
        <w:rPr>
          <w:rFonts w:hint="eastAsia"/>
        </w:rPr>
        <w:t>1@</w:t>
      </w:r>
      <w:r>
        <w:rPr>
          <w:rFonts w:hint="eastAsia"/>
        </w:rPr>
        <w:t>本规程适用于在运用中的（</w:t>
      </w:r>
      <w:r>
        <w:rPr>
          <w:rFonts w:hint="eastAsia"/>
        </w:rPr>
        <w:t xml:space="preserve">  </w:t>
      </w:r>
      <w:r>
        <w:rPr>
          <w:rFonts w:hint="eastAsia"/>
        </w:rPr>
        <w:t>）电气设备上及相关场所工作的所有人员，其他单位和相关人员参照执行。</w:t>
      </w:r>
    </w:p>
    <w:p w:rsidR="0013285A" w:rsidRDefault="0013285A" w:rsidP="0013285A">
      <w:r>
        <w:rPr>
          <w:rFonts w:hint="eastAsia"/>
        </w:rPr>
        <w:t>A.</w:t>
      </w:r>
      <w:r>
        <w:rPr>
          <w:rFonts w:hint="eastAsia"/>
        </w:rPr>
        <w:t>发电</w:t>
      </w:r>
      <w:r>
        <w:rPr>
          <w:rFonts w:hint="eastAsia"/>
        </w:rPr>
        <w:t xml:space="preserve"> </w:t>
      </w:r>
    </w:p>
    <w:p w:rsidR="0013285A" w:rsidRDefault="0013285A" w:rsidP="0013285A">
      <w:r>
        <w:rPr>
          <w:rFonts w:hint="eastAsia"/>
        </w:rPr>
        <w:t>B.</w:t>
      </w:r>
      <w:r>
        <w:rPr>
          <w:rFonts w:hint="eastAsia"/>
        </w:rPr>
        <w:t>输电</w:t>
      </w:r>
      <w:r>
        <w:rPr>
          <w:rFonts w:hint="eastAsia"/>
        </w:rPr>
        <w:t xml:space="preserve"> </w:t>
      </w:r>
    </w:p>
    <w:p w:rsidR="0013285A" w:rsidRDefault="0013285A" w:rsidP="0013285A">
      <w:r>
        <w:rPr>
          <w:rFonts w:hint="eastAsia"/>
        </w:rPr>
        <w:t>C.</w:t>
      </w:r>
      <w:r>
        <w:rPr>
          <w:rFonts w:hint="eastAsia"/>
        </w:rPr>
        <w:t>变电（包括特高压、高压直流）</w:t>
      </w:r>
      <w:r>
        <w:rPr>
          <w:rFonts w:hint="eastAsia"/>
        </w:rPr>
        <w:t xml:space="preserve"> </w:t>
      </w:r>
    </w:p>
    <w:p w:rsidR="0013285A" w:rsidRDefault="0013285A" w:rsidP="0013285A">
      <w:r>
        <w:rPr>
          <w:rFonts w:hint="eastAsia"/>
        </w:rPr>
        <w:t>D.</w:t>
      </w:r>
      <w:r>
        <w:rPr>
          <w:rFonts w:hint="eastAsia"/>
        </w:rPr>
        <w:t>配电和用户</w:t>
      </w:r>
    </w:p>
    <w:p w:rsidR="0013285A" w:rsidRDefault="0013285A" w:rsidP="0013285A">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13285A" w:rsidRDefault="0013285A" w:rsidP="0013285A">
      <w:r>
        <w:rPr>
          <w:rFonts w:hint="eastAsia"/>
        </w:rPr>
        <w:t>答题解析：</w:t>
      </w:r>
    </w:p>
    <w:p w:rsidR="0013285A" w:rsidRDefault="006E1940" w:rsidP="0013285A">
      <w:r>
        <w:rPr>
          <w:rFonts w:hint="eastAsia"/>
        </w:rPr>
        <w:t>【不定项选择题】</w:t>
      </w:r>
    </w:p>
    <w:p w:rsidR="0013285A" w:rsidRDefault="00181863" w:rsidP="0013285A">
      <w:r>
        <w:rPr>
          <w:rFonts w:hint="eastAsia"/>
        </w:rPr>
        <w:t>2</w:t>
      </w:r>
      <w:r w:rsidR="0013285A">
        <w:rPr>
          <w:rFonts w:hint="eastAsia"/>
        </w:rPr>
        <w:t>@</w:t>
      </w:r>
      <w:r w:rsidR="0013285A">
        <w:rPr>
          <w:rFonts w:hint="eastAsia"/>
        </w:rPr>
        <w:t>设备双重名称即设备（</w:t>
      </w:r>
      <w:r w:rsidR="0013285A">
        <w:rPr>
          <w:rFonts w:hint="eastAsia"/>
        </w:rPr>
        <w:t xml:space="preserve">    </w:t>
      </w:r>
      <w:r w:rsidR="0013285A">
        <w:rPr>
          <w:rFonts w:hint="eastAsia"/>
        </w:rPr>
        <w:t>）。</w:t>
      </w:r>
    </w:p>
    <w:p w:rsidR="0013285A" w:rsidRDefault="0013285A" w:rsidP="0013285A">
      <w:r>
        <w:rPr>
          <w:rFonts w:hint="eastAsia"/>
        </w:rPr>
        <w:t>A.</w:t>
      </w:r>
      <w:r>
        <w:rPr>
          <w:rFonts w:hint="eastAsia"/>
        </w:rPr>
        <w:t>名称</w:t>
      </w:r>
      <w:r>
        <w:rPr>
          <w:rFonts w:hint="eastAsia"/>
        </w:rPr>
        <w:t xml:space="preserve">    </w:t>
      </w:r>
    </w:p>
    <w:p w:rsidR="0013285A" w:rsidRDefault="0013285A" w:rsidP="0013285A">
      <w:r>
        <w:rPr>
          <w:rFonts w:hint="eastAsia"/>
        </w:rPr>
        <w:t>B.</w:t>
      </w:r>
      <w:r>
        <w:rPr>
          <w:rFonts w:hint="eastAsia"/>
        </w:rPr>
        <w:t>状态</w:t>
      </w:r>
      <w:r>
        <w:rPr>
          <w:rFonts w:hint="eastAsia"/>
        </w:rPr>
        <w:t xml:space="preserve">    </w:t>
      </w:r>
    </w:p>
    <w:p w:rsidR="0013285A" w:rsidRDefault="0013285A" w:rsidP="0013285A">
      <w:r>
        <w:rPr>
          <w:rFonts w:hint="eastAsia"/>
        </w:rPr>
        <w:t>C.</w:t>
      </w:r>
      <w:r>
        <w:rPr>
          <w:rFonts w:hint="eastAsia"/>
        </w:rPr>
        <w:t>称号</w:t>
      </w:r>
      <w:r>
        <w:rPr>
          <w:rFonts w:hint="eastAsia"/>
        </w:rPr>
        <w:t xml:space="preserve">    </w:t>
      </w:r>
    </w:p>
    <w:p w:rsidR="0013285A" w:rsidRDefault="0013285A" w:rsidP="0013285A">
      <w:r>
        <w:rPr>
          <w:rFonts w:hint="eastAsia"/>
        </w:rPr>
        <w:t>D.</w:t>
      </w:r>
      <w:r>
        <w:rPr>
          <w:rFonts w:hint="eastAsia"/>
        </w:rPr>
        <w:t>编号</w:t>
      </w:r>
    </w:p>
    <w:p w:rsidR="0013285A" w:rsidRDefault="0013285A" w:rsidP="0013285A">
      <w:r>
        <w:rPr>
          <w:rFonts w:hint="eastAsia"/>
        </w:rPr>
        <w:t>答案：</w:t>
      </w:r>
      <w:r w:rsidR="00611CA7">
        <w:rPr>
          <w:rFonts w:hint="eastAsia"/>
        </w:rPr>
        <w:t>A</w:t>
      </w:r>
      <w:r w:rsidR="00611CA7">
        <w:rPr>
          <w:rFonts w:hint="eastAsia"/>
        </w:rPr>
        <w:t>，</w:t>
      </w:r>
      <w:r>
        <w:rPr>
          <w:rFonts w:hint="eastAsia"/>
        </w:rPr>
        <w:t>D</w:t>
      </w:r>
    </w:p>
    <w:p w:rsidR="0013285A" w:rsidRDefault="0013285A" w:rsidP="0013285A">
      <w:r>
        <w:rPr>
          <w:rFonts w:hint="eastAsia"/>
        </w:rPr>
        <w:t>答题解析：</w:t>
      </w:r>
    </w:p>
    <w:p w:rsidR="0013285A" w:rsidRDefault="006E1940" w:rsidP="0013285A">
      <w:r>
        <w:rPr>
          <w:rFonts w:hint="eastAsia"/>
        </w:rPr>
        <w:t>【不定项选择题】</w:t>
      </w:r>
    </w:p>
    <w:p w:rsidR="0013285A" w:rsidRDefault="00181863" w:rsidP="0013285A">
      <w:r>
        <w:rPr>
          <w:rFonts w:hint="eastAsia"/>
        </w:rPr>
        <w:t>3</w:t>
      </w:r>
      <w:r w:rsidR="0013285A">
        <w:rPr>
          <w:rFonts w:hint="eastAsia"/>
        </w:rPr>
        <w:t>@</w:t>
      </w:r>
      <w:r w:rsidR="0013285A">
        <w:rPr>
          <w:rFonts w:hint="eastAsia"/>
        </w:rPr>
        <w:t>电力线路是指在系统两点间用于（</w:t>
      </w:r>
      <w:r w:rsidR="0013285A">
        <w:rPr>
          <w:rFonts w:hint="eastAsia"/>
        </w:rPr>
        <w:t xml:space="preserve">    </w:t>
      </w:r>
      <w:r w:rsidR="0013285A">
        <w:rPr>
          <w:rFonts w:hint="eastAsia"/>
        </w:rPr>
        <w:t>）的导线、绝缘材料和附件组成的设施。</w:t>
      </w:r>
      <w:r w:rsidR="0013285A">
        <w:rPr>
          <w:rFonts w:hint="eastAsia"/>
        </w:rPr>
        <w:t xml:space="preserve">    </w:t>
      </w:r>
    </w:p>
    <w:p w:rsidR="0013285A" w:rsidRDefault="0013285A" w:rsidP="0013285A">
      <w:r>
        <w:rPr>
          <w:rFonts w:hint="eastAsia"/>
        </w:rPr>
        <w:t>A.</w:t>
      </w:r>
      <w:r>
        <w:rPr>
          <w:rFonts w:hint="eastAsia"/>
        </w:rPr>
        <w:t>输电</w:t>
      </w:r>
      <w:r>
        <w:rPr>
          <w:rFonts w:hint="eastAsia"/>
        </w:rPr>
        <w:t xml:space="preserve">    </w:t>
      </w:r>
    </w:p>
    <w:p w:rsidR="0013285A" w:rsidRDefault="0013285A" w:rsidP="0013285A">
      <w:r>
        <w:rPr>
          <w:rFonts w:hint="eastAsia"/>
        </w:rPr>
        <w:t>B.</w:t>
      </w:r>
      <w:r>
        <w:rPr>
          <w:rFonts w:hint="eastAsia"/>
        </w:rPr>
        <w:t>变电</w:t>
      </w:r>
      <w:r>
        <w:rPr>
          <w:rFonts w:hint="eastAsia"/>
        </w:rPr>
        <w:t xml:space="preserve">   </w:t>
      </w:r>
    </w:p>
    <w:p w:rsidR="0013285A" w:rsidRDefault="0013285A" w:rsidP="0013285A">
      <w:r>
        <w:rPr>
          <w:rFonts w:hint="eastAsia"/>
        </w:rPr>
        <w:t>C.</w:t>
      </w:r>
      <w:r>
        <w:rPr>
          <w:rFonts w:hint="eastAsia"/>
        </w:rPr>
        <w:t>配电</w:t>
      </w:r>
      <w:r>
        <w:rPr>
          <w:rFonts w:hint="eastAsia"/>
        </w:rPr>
        <w:t xml:space="preserve">   </w:t>
      </w:r>
    </w:p>
    <w:p w:rsidR="0013285A" w:rsidRDefault="0013285A" w:rsidP="0013285A">
      <w:r>
        <w:rPr>
          <w:rFonts w:hint="eastAsia"/>
        </w:rPr>
        <w:t>D.</w:t>
      </w:r>
      <w:r>
        <w:rPr>
          <w:rFonts w:hint="eastAsia"/>
        </w:rPr>
        <w:t>发电</w:t>
      </w:r>
    </w:p>
    <w:p w:rsidR="0013285A" w:rsidRDefault="0013285A" w:rsidP="0013285A">
      <w:r>
        <w:rPr>
          <w:rFonts w:hint="eastAsia"/>
        </w:rPr>
        <w:t>答案：</w:t>
      </w:r>
      <w:r w:rsidR="00611CA7">
        <w:rPr>
          <w:rFonts w:hint="eastAsia"/>
        </w:rPr>
        <w:t>A</w:t>
      </w:r>
      <w:r w:rsidR="00611CA7">
        <w:rPr>
          <w:rFonts w:hint="eastAsia"/>
        </w:rPr>
        <w:t>，</w:t>
      </w:r>
      <w:r>
        <w:rPr>
          <w:rFonts w:hint="eastAsia"/>
        </w:rPr>
        <w:t>C</w:t>
      </w:r>
    </w:p>
    <w:p w:rsidR="00B83C41" w:rsidRDefault="0013285A" w:rsidP="00B83C41">
      <w:r>
        <w:rPr>
          <w:rFonts w:hint="eastAsia"/>
        </w:rPr>
        <w:t>答题解析：</w:t>
      </w:r>
    </w:p>
    <w:p w:rsidR="00B83C41" w:rsidRDefault="006E1940" w:rsidP="00B83C41">
      <w:r>
        <w:rPr>
          <w:rFonts w:hint="eastAsia"/>
        </w:rPr>
        <w:t>【不定项选择题】</w:t>
      </w:r>
    </w:p>
    <w:p w:rsidR="00B83C41" w:rsidRDefault="00181863" w:rsidP="00B83C41">
      <w:r>
        <w:rPr>
          <w:rFonts w:hint="eastAsia"/>
        </w:rPr>
        <w:t>4</w:t>
      </w:r>
      <w:r w:rsidR="00B83C41">
        <w:rPr>
          <w:rFonts w:hint="eastAsia"/>
        </w:rPr>
        <w:t>@</w:t>
      </w:r>
      <w:r w:rsidR="00B83C41">
        <w:rPr>
          <w:rFonts w:hint="eastAsia"/>
        </w:rPr>
        <w:t>为加强电力生产现场管理，规范各类工作人员的行为，保证（</w:t>
      </w:r>
      <w:r w:rsidR="00B83C41">
        <w:rPr>
          <w:rFonts w:hint="eastAsia"/>
        </w:rPr>
        <w:t xml:space="preserve">     </w:t>
      </w:r>
      <w:r w:rsidR="00B83C41">
        <w:rPr>
          <w:rFonts w:hint="eastAsia"/>
        </w:rPr>
        <w:t>）安全，依据国家有关法律、法规，结合电力生产的实际，制定本规程。</w:t>
      </w:r>
      <w:r w:rsidR="00B83C41">
        <w:rPr>
          <w:rFonts w:hint="eastAsia"/>
        </w:rPr>
        <w:t xml:space="preserve">  </w:t>
      </w:r>
    </w:p>
    <w:p w:rsidR="00B83C41" w:rsidRDefault="00B83C41" w:rsidP="00B83C41">
      <w:r>
        <w:rPr>
          <w:rFonts w:hint="eastAsia"/>
        </w:rPr>
        <w:t>A.</w:t>
      </w:r>
      <w:r>
        <w:rPr>
          <w:rFonts w:hint="eastAsia"/>
        </w:rPr>
        <w:t>人身</w:t>
      </w:r>
      <w:r>
        <w:rPr>
          <w:rFonts w:hint="eastAsia"/>
        </w:rPr>
        <w:t xml:space="preserve">    </w:t>
      </w:r>
    </w:p>
    <w:p w:rsidR="00B83C41" w:rsidRDefault="00B83C41" w:rsidP="00B83C41">
      <w:r>
        <w:rPr>
          <w:rFonts w:hint="eastAsia"/>
        </w:rPr>
        <w:t>B.</w:t>
      </w:r>
      <w:r>
        <w:rPr>
          <w:rFonts w:hint="eastAsia"/>
        </w:rPr>
        <w:t>电网</w:t>
      </w:r>
      <w:r>
        <w:rPr>
          <w:rFonts w:hint="eastAsia"/>
        </w:rPr>
        <w:t xml:space="preserve">    </w:t>
      </w:r>
    </w:p>
    <w:p w:rsidR="00B83C41" w:rsidRDefault="00B83C41" w:rsidP="00B83C41">
      <w:r>
        <w:rPr>
          <w:rFonts w:hint="eastAsia"/>
        </w:rPr>
        <w:t>C.</w:t>
      </w:r>
      <w:r>
        <w:rPr>
          <w:rFonts w:hint="eastAsia"/>
        </w:rPr>
        <w:t>设备</w:t>
      </w:r>
      <w:r>
        <w:rPr>
          <w:rFonts w:hint="eastAsia"/>
        </w:rPr>
        <w:t xml:space="preserve">     </w:t>
      </w:r>
    </w:p>
    <w:p w:rsidR="00B83C41" w:rsidRDefault="00B83C41" w:rsidP="00B83C41">
      <w:r>
        <w:rPr>
          <w:rFonts w:hint="eastAsia"/>
        </w:rPr>
        <w:t>D.</w:t>
      </w:r>
      <w:r>
        <w:rPr>
          <w:rFonts w:hint="eastAsia"/>
        </w:rPr>
        <w:t>设施</w:t>
      </w:r>
    </w:p>
    <w:p w:rsidR="00B83C41" w:rsidRDefault="00B83C41" w:rsidP="00B83C41">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B83C41" w:rsidRDefault="00B83C41" w:rsidP="00B83C41">
      <w:r>
        <w:rPr>
          <w:rFonts w:hint="eastAsia"/>
        </w:rPr>
        <w:lastRenderedPageBreak/>
        <w:t>答题解析：</w:t>
      </w:r>
    </w:p>
    <w:p w:rsidR="00B83C41" w:rsidRDefault="006E1940" w:rsidP="00B83C41">
      <w:r>
        <w:rPr>
          <w:rFonts w:hint="eastAsia"/>
        </w:rPr>
        <w:t>【不定项选择题】</w:t>
      </w:r>
    </w:p>
    <w:p w:rsidR="00B83C41" w:rsidRDefault="00181863" w:rsidP="00B83C41">
      <w:r>
        <w:rPr>
          <w:rFonts w:hint="eastAsia"/>
        </w:rPr>
        <w:t>5</w:t>
      </w:r>
      <w:r w:rsidR="00B83C41">
        <w:rPr>
          <w:rFonts w:hint="eastAsia"/>
        </w:rPr>
        <w:t>@</w:t>
      </w:r>
      <w:r w:rsidR="00B83C41">
        <w:rPr>
          <w:rFonts w:hint="eastAsia"/>
        </w:rPr>
        <w:t>各类作业人员应被告知其作业现场和工作岗位存在的（</w:t>
      </w:r>
      <w:r w:rsidR="00B83C41">
        <w:rPr>
          <w:rFonts w:hint="eastAsia"/>
        </w:rPr>
        <w:t xml:space="preserve">      </w:t>
      </w:r>
      <w:r w:rsidR="00B83C41">
        <w:rPr>
          <w:rFonts w:hint="eastAsia"/>
        </w:rPr>
        <w:t>）。</w:t>
      </w:r>
      <w:r w:rsidR="00B83C41">
        <w:rPr>
          <w:rFonts w:hint="eastAsia"/>
        </w:rPr>
        <w:t xml:space="preserve">          </w:t>
      </w:r>
    </w:p>
    <w:p w:rsidR="00B83C41" w:rsidRDefault="00B83C41" w:rsidP="00B83C41">
      <w:r>
        <w:rPr>
          <w:rFonts w:hint="eastAsia"/>
        </w:rPr>
        <w:t>A.</w:t>
      </w:r>
      <w:r>
        <w:rPr>
          <w:rFonts w:hint="eastAsia"/>
        </w:rPr>
        <w:t>危险因素</w:t>
      </w:r>
      <w:r>
        <w:rPr>
          <w:rFonts w:hint="eastAsia"/>
        </w:rPr>
        <w:t xml:space="preserve">  </w:t>
      </w:r>
    </w:p>
    <w:p w:rsidR="00B83C41" w:rsidRDefault="00B83C41" w:rsidP="00B83C41">
      <w:r>
        <w:rPr>
          <w:rFonts w:hint="eastAsia"/>
        </w:rPr>
        <w:t>B.</w:t>
      </w:r>
      <w:r>
        <w:rPr>
          <w:rFonts w:hint="eastAsia"/>
        </w:rPr>
        <w:t>反事故措施</w:t>
      </w:r>
      <w:r>
        <w:rPr>
          <w:rFonts w:hint="eastAsia"/>
        </w:rPr>
        <w:t xml:space="preserve">  </w:t>
      </w:r>
    </w:p>
    <w:p w:rsidR="00B83C41" w:rsidRDefault="00B83C41" w:rsidP="00B83C41">
      <w:r>
        <w:rPr>
          <w:rFonts w:hint="eastAsia"/>
        </w:rPr>
        <w:t>C.</w:t>
      </w:r>
      <w:r>
        <w:rPr>
          <w:rFonts w:hint="eastAsia"/>
        </w:rPr>
        <w:t>防范措施</w:t>
      </w:r>
      <w:r>
        <w:rPr>
          <w:rFonts w:hint="eastAsia"/>
        </w:rPr>
        <w:t xml:space="preserve">  </w:t>
      </w:r>
    </w:p>
    <w:p w:rsidR="00B83C41" w:rsidRDefault="00B83C41" w:rsidP="00B83C41">
      <w:r>
        <w:rPr>
          <w:rFonts w:hint="eastAsia"/>
        </w:rPr>
        <w:t>D.</w:t>
      </w:r>
      <w:r>
        <w:rPr>
          <w:rFonts w:hint="eastAsia"/>
        </w:rPr>
        <w:t>事故紧急处理措施</w:t>
      </w:r>
    </w:p>
    <w:p w:rsidR="00B83C41" w:rsidRDefault="00B83C41" w:rsidP="00B83C41">
      <w:r>
        <w:rPr>
          <w:rFonts w:hint="eastAsia"/>
        </w:rPr>
        <w:t>答案：</w:t>
      </w:r>
      <w:r w:rsidR="00611CA7">
        <w:rPr>
          <w:rFonts w:hint="eastAsia"/>
        </w:rPr>
        <w:t>A</w:t>
      </w:r>
      <w:r w:rsidR="00611CA7">
        <w:rPr>
          <w:rFonts w:hint="eastAsia"/>
        </w:rPr>
        <w:t>，</w:t>
      </w:r>
      <w:r w:rsidR="00611CA7">
        <w:rPr>
          <w:rFonts w:hint="eastAsia"/>
        </w:rPr>
        <w:t>C</w:t>
      </w:r>
      <w:r w:rsidR="00611CA7">
        <w:rPr>
          <w:rFonts w:hint="eastAsia"/>
        </w:rPr>
        <w:t>，</w:t>
      </w:r>
      <w:r>
        <w:rPr>
          <w:rFonts w:hint="eastAsia"/>
        </w:rPr>
        <w:t>D</w:t>
      </w:r>
    </w:p>
    <w:p w:rsidR="00B83C41" w:rsidRDefault="00B83C41" w:rsidP="00B83C41">
      <w:r>
        <w:rPr>
          <w:rFonts w:hint="eastAsia"/>
        </w:rPr>
        <w:t>答题解析：</w:t>
      </w:r>
    </w:p>
    <w:p w:rsidR="00B83C41" w:rsidRDefault="006E1940" w:rsidP="00B83C41">
      <w:r>
        <w:rPr>
          <w:rFonts w:hint="eastAsia"/>
        </w:rPr>
        <w:t>【不定项选择题】</w:t>
      </w:r>
    </w:p>
    <w:p w:rsidR="00B83C41" w:rsidRDefault="00181863" w:rsidP="00B83C41">
      <w:r>
        <w:rPr>
          <w:rFonts w:hint="eastAsia"/>
        </w:rPr>
        <w:t>6</w:t>
      </w:r>
      <w:r w:rsidR="00B83C41">
        <w:rPr>
          <w:rFonts w:hint="eastAsia"/>
        </w:rPr>
        <w:t>@</w:t>
      </w:r>
      <w:r w:rsidR="00B83C41">
        <w:rPr>
          <w:rFonts w:hint="eastAsia"/>
        </w:rPr>
        <w:t>作业人员应具备必要的（</w:t>
      </w:r>
      <w:r w:rsidR="00B83C41">
        <w:rPr>
          <w:rFonts w:hint="eastAsia"/>
        </w:rPr>
        <w:t xml:space="preserve">   </w:t>
      </w:r>
      <w:r w:rsidR="00B83C41">
        <w:rPr>
          <w:rFonts w:hint="eastAsia"/>
        </w:rPr>
        <w:t>），且按工作性质，熟悉本规程的相关部分，并经考试合格。</w:t>
      </w:r>
      <w:r w:rsidR="00B83C41">
        <w:rPr>
          <w:rFonts w:hint="eastAsia"/>
        </w:rPr>
        <w:t xml:space="preserve">  </w:t>
      </w:r>
    </w:p>
    <w:p w:rsidR="00B83C41" w:rsidRDefault="00B83C41" w:rsidP="00B83C41">
      <w:r>
        <w:rPr>
          <w:rFonts w:hint="eastAsia"/>
        </w:rPr>
        <w:t>A.</w:t>
      </w:r>
      <w:r>
        <w:rPr>
          <w:rFonts w:hint="eastAsia"/>
        </w:rPr>
        <w:t>电气知识</w:t>
      </w:r>
      <w:r>
        <w:rPr>
          <w:rFonts w:hint="eastAsia"/>
        </w:rPr>
        <w:t xml:space="preserve">  </w:t>
      </w:r>
    </w:p>
    <w:p w:rsidR="00B83C41" w:rsidRDefault="00B83C41" w:rsidP="00B83C41">
      <w:r>
        <w:rPr>
          <w:rFonts w:hint="eastAsia"/>
        </w:rPr>
        <w:t>B.</w:t>
      </w:r>
      <w:r>
        <w:rPr>
          <w:rFonts w:hint="eastAsia"/>
        </w:rPr>
        <w:t>理论知识</w:t>
      </w:r>
      <w:r>
        <w:rPr>
          <w:rFonts w:hint="eastAsia"/>
        </w:rPr>
        <w:t xml:space="preserve">  </w:t>
      </w:r>
    </w:p>
    <w:p w:rsidR="00B83C41" w:rsidRDefault="00B83C41" w:rsidP="00B83C41">
      <w:r>
        <w:rPr>
          <w:rFonts w:hint="eastAsia"/>
        </w:rPr>
        <w:t>C.</w:t>
      </w:r>
      <w:r>
        <w:rPr>
          <w:rFonts w:hint="eastAsia"/>
        </w:rPr>
        <w:t>业务技能</w:t>
      </w:r>
      <w:r>
        <w:rPr>
          <w:rFonts w:hint="eastAsia"/>
        </w:rPr>
        <w:t xml:space="preserve">  </w:t>
      </w:r>
    </w:p>
    <w:p w:rsidR="00B83C41" w:rsidRDefault="00B83C41" w:rsidP="00B83C41">
      <w:r>
        <w:rPr>
          <w:rFonts w:hint="eastAsia"/>
        </w:rPr>
        <w:t>D.</w:t>
      </w:r>
      <w:r>
        <w:rPr>
          <w:rFonts w:hint="eastAsia"/>
        </w:rPr>
        <w:t>实践经验</w:t>
      </w:r>
    </w:p>
    <w:p w:rsidR="00B83C41" w:rsidRDefault="00B83C41" w:rsidP="00B83C41">
      <w:r>
        <w:rPr>
          <w:rFonts w:hint="eastAsia"/>
        </w:rPr>
        <w:t>答案：</w:t>
      </w:r>
      <w:r w:rsidR="00611CA7">
        <w:rPr>
          <w:rFonts w:hint="eastAsia"/>
        </w:rPr>
        <w:t>A</w:t>
      </w:r>
      <w:r w:rsidR="00611CA7">
        <w:rPr>
          <w:rFonts w:hint="eastAsia"/>
        </w:rPr>
        <w:t>，</w:t>
      </w:r>
      <w:r>
        <w:rPr>
          <w:rFonts w:hint="eastAsia"/>
        </w:rPr>
        <w:t>C</w:t>
      </w:r>
    </w:p>
    <w:p w:rsidR="00B83C41" w:rsidRDefault="00B83C41" w:rsidP="00B83C41">
      <w:r>
        <w:rPr>
          <w:rFonts w:hint="eastAsia"/>
        </w:rPr>
        <w:t>答题解析：</w:t>
      </w:r>
    </w:p>
    <w:p w:rsidR="00B83C41" w:rsidRDefault="006E1940" w:rsidP="00B83C41">
      <w:r>
        <w:rPr>
          <w:rFonts w:hint="eastAsia"/>
        </w:rPr>
        <w:t>【不定项选择题】</w:t>
      </w:r>
    </w:p>
    <w:p w:rsidR="00B83C41" w:rsidRDefault="00181863" w:rsidP="00B83C41">
      <w:r>
        <w:rPr>
          <w:rFonts w:hint="eastAsia"/>
        </w:rPr>
        <w:t>7</w:t>
      </w:r>
      <w:r w:rsidR="00B83C41">
        <w:rPr>
          <w:rFonts w:hint="eastAsia"/>
        </w:rPr>
        <w:t>@</w:t>
      </w:r>
      <w:r w:rsidR="00B83C41">
        <w:rPr>
          <w:rFonts w:hint="eastAsia"/>
        </w:rPr>
        <w:t>各类作业人员应接受相应的（</w:t>
      </w:r>
      <w:r w:rsidR="00B83C41">
        <w:tab/>
      </w:r>
      <w:r w:rsidR="00B83C41">
        <w:rPr>
          <w:rFonts w:hint="eastAsia"/>
        </w:rPr>
        <w:t>），经考试合格上岗。</w:t>
      </w:r>
    </w:p>
    <w:p w:rsidR="00B83C41" w:rsidRDefault="00B83C41" w:rsidP="00B83C41">
      <w:r>
        <w:rPr>
          <w:rFonts w:hint="eastAsia"/>
        </w:rPr>
        <w:t>A.</w:t>
      </w:r>
      <w:r>
        <w:rPr>
          <w:rFonts w:hint="eastAsia"/>
        </w:rPr>
        <w:t>安全生产教育</w:t>
      </w:r>
      <w:r>
        <w:tab/>
      </w:r>
      <w:r>
        <w:rPr>
          <w:rFonts w:hint="eastAsia"/>
        </w:rPr>
        <w:t xml:space="preserve">   </w:t>
      </w:r>
    </w:p>
    <w:p w:rsidR="00B83C41" w:rsidRDefault="00B83C41" w:rsidP="00B83C41">
      <w:r>
        <w:t>B.</w:t>
      </w:r>
      <w:r>
        <w:rPr>
          <w:rFonts w:hint="eastAsia"/>
        </w:rPr>
        <w:t>安全警示教育</w:t>
      </w:r>
    </w:p>
    <w:p w:rsidR="00B83C41" w:rsidRDefault="00B83C41" w:rsidP="00B83C41">
      <w:r>
        <w:t>C.</w:t>
      </w:r>
      <w:r>
        <w:rPr>
          <w:rFonts w:hint="eastAsia"/>
        </w:rPr>
        <w:t>岗位技能培训</w:t>
      </w:r>
      <w:r>
        <w:tab/>
      </w:r>
      <w:r>
        <w:rPr>
          <w:rFonts w:hint="eastAsia"/>
        </w:rPr>
        <w:t xml:space="preserve">      </w:t>
      </w:r>
    </w:p>
    <w:p w:rsidR="00B83C41" w:rsidRDefault="00B83C41" w:rsidP="00B83C41">
      <w:r>
        <w:t>D.</w:t>
      </w:r>
      <w:r>
        <w:rPr>
          <w:rFonts w:hint="eastAsia"/>
        </w:rPr>
        <w:t>岗位职责培训</w:t>
      </w:r>
    </w:p>
    <w:p w:rsidR="00B83C41" w:rsidRDefault="00B83C41" w:rsidP="00B83C41">
      <w:r>
        <w:rPr>
          <w:rFonts w:hint="eastAsia"/>
        </w:rPr>
        <w:t>答案：</w:t>
      </w:r>
      <w:r w:rsidR="00611CA7">
        <w:rPr>
          <w:rFonts w:hint="eastAsia"/>
        </w:rPr>
        <w:t>A</w:t>
      </w:r>
      <w:r w:rsidR="00611CA7">
        <w:rPr>
          <w:rFonts w:hint="eastAsia"/>
        </w:rPr>
        <w:t>，</w:t>
      </w:r>
      <w:r>
        <w:rPr>
          <w:rFonts w:hint="eastAsia"/>
        </w:rPr>
        <w:t>C</w:t>
      </w:r>
    </w:p>
    <w:p w:rsidR="00B83C41" w:rsidRDefault="00B83C41" w:rsidP="00B83C41">
      <w:r>
        <w:rPr>
          <w:rFonts w:hint="eastAsia"/>
        </w:rPr>
        <w:t>答题解析：</w:t>
      </w:r>
    </w:p>
    <w:p w:rsidR="00B83C41" w:rsidRDefault="006E1940" w:rsidP="00B83C41">
      <w:r>
        <w:rPr>
          <w:rFonts w:hint="eastAsia"/>
        </w:rPr>
        <w:t>【不定项选择题】</w:t>
      </w:r>
    </w:p>
    <w:p w:rsidR="00B83C41" w:rsidRDefault="00181863" w:rsidP="00B83C41">
      <w:r>
        <w:rPr>
          <w:rFonts w:hint="eastAsia"/>
        </w:rPr>
        <w:t>8</w:t>
      </w:r>
      <w:r w:rsidR="00B83C41">
        <w:rPr>
          <w:rFonts w:hint="eastAsia"/>
        </w:rPr>
        <w:t>@</w:t>
      </w:r>
      <w:r w:rsidR="00B83C41">
        <w:rPr>
          <w:rFonts w:hint="eastAsia"/>
        </w:rPr>
        <w:t>新参加电气工作的人员、（</w:t>
      </w:r>
      <w:r w:rsidR="00B83C41">
        <w:rPr>
          <w:rFonts w:hint="eastAsia"/>
        </w:rPr>
        <w:t xml:space="preserve">  </w:t>
      </w:r>
      <w:r w:rsidR="00B83C41">
        <w:tab/>
      </w:r>
      <w:r w:rsidR="00B83C41">
        <w:rPr>
          <w:rFonts w:hint="eastAsia"/>
        </w:rPr>
        <w:t>），应经过安全知识教育后，方可到现场参加指定的工作，并且不准单独工作。</w:t>
      </w:r>
    </w:p>
    <w:p w:rsidR="00B83C41" w:rsidRDefault="00B83C41" w:rsidP="00B83C41">
      <w:r>
        <w:rPr>
          <w:rFonts w:hint="eastAsia"/>
        </w:rPr>
        <w:t>A.</w:t>
      </w:r>
      <w:r>
        <w:rPr>
          <w:rFonts w:hint="eastAsia"/>
        </w:rPr>
        <w:t>实习人员</w:t>
      </w:r>
    </w:p>
    <w:p w:rsidR="00B83C41" w:rsidRDefault="00B83C41" w:rsidP="00B83C41">
      <w:r>
        <w:rPr>
          <w:rFonts w:hint="eastAsia"/>
        </w:rPr>
        <w:t>B.</w:t>
      </w:r>
      <w:r>
        <w:rPr>
          <w:rFonts w:hint="eastAsia"/>
        </w:rPr>
        <w:t>临时参加劳动的人员（管理人员、非全日制用工等）</w:t>
      </w:r>
    </w:p>
    <w:p w:rsidR="00B83C41" w:rsidRDefault="00B83C41" w:rsidP="00B83C41">
      <w:r>
        <w:rPr>
          <w:rFonts w:hint="eastAsia"/>
        </w:rPr>
        <w:t>C.</w:t>
      </w:r>
      <w:r>
        <w:rPr>
          <w:rFonts w:hint="eastAsia"/>
        </w:rPr>
        <w:t>外来人员</w:t>
      </w:r>
    </w:p>
    <w:p w:rsidR="00B83C41" w:rsidRDefault="00B83C41" w:rsidP="00B83C41">
      <w:r>
        <w:rPr>
          <w:rFonts w:hint="eastAsia"/>
        </w:rPr>
        <w:t>D.</w:t>
      </w:r>
      <w:r>
        <w:rPr>
          <w:rFonts w:hint="eastAsia"/>
        </w:rPr>
        <w:t>配合工作人员</w:t>
      </w:r>
      <w:r>
        <w:t xml:space="preserve"> </w:t>
      </w:r>
    </w:p>
    <w:p w:rsidR="00B83C41" w:rsidRDefault="00B83C41" w:rsidP="00B83C41">
      <w:r>
        <w:rPr>
          <w:rFonts w:hint="eastAsia"/>
        </w:rPr>
        <w:t>答案：</w:t>
      </w:r>
      <w:r w:rsidR="00611CA7">
        <w:rPr>
          <w:rFonts w:hint="eastAsia"/>
        </w:rPr>
        <w:t>A</w:t>
      </w:r>
      <w:r w:rsidR="00611CA7">
        <w:rPr>
          <w:rFonts w:hint="eastAsia"/>
        </w:rPr>
        <w:t>，</w:t>
      </w:r>
      <w:r>
        <w:rPr>
          <w:rFonts w:hint="eastAsia"/>
        </w:rPr>
        <w:t>B</w:t>
      </w:r>
    </w:p>
    <w:p w:rsidR="00B83C41" w:rsidRDefault="00B83C41" w:rsidP="00B83C41">
      <w:r>
        <w:rPr>
          <w:rFonts w:hint="eastAsia"/>
        </w:rPr>
        <w:t>答题解析：</w:t>
      </w:r>
    </w:p>
    <w:p w:rsidR="00B83C41" w:rsidRDefault="006E1940" w:rsidP="00B83C41">
      <w:r>
        <w:rPr>
          <w:rFonts w:hint="eastAsia"/>
        </w:rPr>
        <w:t>【不定项选择题】</w:t>
      </w:r>
    </w:p>
    <w:p w:rsidR="00B83C41" w:rsidRDefault="00181863" w:rsidP="00B83C41">
      <w:r>
        <w:rPr>
          <w:rFonts w:hint="eastAsia"/>
        </w:rPr>
        <w:t>9</w:t>
      </w:r>
      <w:r w:rsidR="00B83C41">
        <w:rPr>
          <w:rFonts w:hint="eastAsia"/>
        </w:rPr>
        <w:t>@</w:t>
      </w:r>
      <w:r w:rsidR="00B83C41">
        <w:rPr>
          <w:rFonts w:hint="eastAsia"/>
        </w:rPr>
        <w:t>参与公司系统所承担电气工作的外单位或外来工作人员工作前，设备运维管理单位应告知（</w:t>
      </w:r>
      <w:r w:rsidR="00B83C41">
        <w:tab/>
      </w:r>
      <w:r w:rsidR="00B83C41">
        <w:rPr>
          <w:rFonts w:hint="eastAsia"/>
        </w:rPr>
        <w:t>）。</w:t>
      </w:r>
    </w:p>
    <w:p w:rsidR="00B83C41" w:rsidRDefault="00B83C41" w:rsidP="00B83C41">
      <w:r>
        <w:rPr>
          <w:rFonts w:hint="eastAsia"/>
        </w:rPr>
        <w:t>A</w:t>
      </w:r>
      <w:r>
        <w:t>.</w:t>
      </w:r>
      <w:r>
        <w:rPr>
          <w:rFonts w:hint="eastAsia"/>
        </w:rPr>
        <w:t>作业方法</w:t>
      </w:r>
      <w:r>
        <w:tab/>
      </w:r>
      <w:r>
        <w:rPr>
          <w:rFonts w:hint="eastAsia"/>
        </w:rPr>
        <w:t xml:space="preserve">   </w:t>
      </w:r>
    </w:p>
    <w:p w:rsidR="00B83C41" w:rsidRDefault="00B83C41" w:rsidP="00B83C41">
      <w:r>
        <w:rPr>
          <w:rFonts w:hint="eastAsia"/>
        </w:rPr>
        <w:t>B.</w:t>
      </w:r>
      <w:r>
        <w:rPr>
          <w:rFonts w:hint="eastAsia"/>
        </w:rPr>
        <w:t>现场电气设备接线情况</w:t>
      </w:r>
    </w:p>
    <w:p w:rsidR="00B83C41" w:rsidRDefault="00B83C41" w:rsidP="00B83C41">
      <w:r>
        <w:t>C.</w:t>
      </w:r>
      <w:r>
        <w:rPr>
          <w:rFonts w:hint="eastAsia"/>
        </w:rPr>
        <w:t>危险点</w:t>
      </w:r>
      <w:r>
        <w:rPr>
          <w:rFonts w:hint="eastAsia"/>
        </w:rPr>
        <w:t xml:space="preserve">    </w:t>
      </w:r>
      <w:r>
        <w:tab/>
      </w:r>
    </w:p>
    <w:p w:rsidR="00B83C41" w:rsidRDefault="00B83C41" w:rsidP="00B83C41">
      <w:r>
        <w:t>D.</w:t>
      </w:r>
      <w:r>
        <w:rPr>
          <w:rFonts w:hint="eastAsia"/>
        </w:rPr>
        <w:t>安全注意事项</w:t>
      </w:r>
    </w:p>
    <w:p w:rsidR="00B83C41" w:rsidRDefault="00B83C41" w:rsidP="00B83C41">
      <w:r>
        <w:rPr>
          <w:rFonts w:hint="eastAsia"/>
        </w:rPr>
        <w:t>答案：</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B83C41" w:rsidRDefault="00B83C41" w:rsidP="00B83C41">
      <w:r>
        <w:rPr>
          <w:rFonts w:hint="eastAsia"/>
        </w:rPr>
        <w:t>答题解析：</w:t>
      </w:r>
    </w:p>
    <w:p w:rsidR="00B83C41" w:rsidRDefault="006E1940" w:rsidP="00B83C41">
      <w:r>
        <w:rPr>
          <w:rFonts w:hint="eastAsia"/>
        </w:rPr>
        <w:t>【不定项选择题】</w:t>
      </w:r>
    </w:p>
    <w:p w:rsidR="00B83C41" w:rsidRDefault="00181863" w:rsidP="00B83C41">
      <w:r>
        <w:rPr>
          <w:rFonts w:hint="eastAsia"/>
        </w:rPr>
        <w:lastRenderedPageBreak/>
        <w:t>10</w:t>
      </w:r>
      <w:r w:rsidR="00B83C41">
        <w:rPr>
          <w:rFonts w:hint="eastAsia"/>
        </w:rPr>
        <w:t>@</w:t>
      </w:r>
      <w:r w:rsidR="00B83C41">
        <w:rPr>
          <w:rFonts w:hint="eastAsia"/>
        </w:rPr>
        <w:t>各类作业人员在发现直接危及人身、电网和设备安全的紧急情况时，有权（</w:t>
      </w:r>
      <w:r w:rsidR="00B83C41">
        <w:tab/>
      </w:r>
      <w:r w:rsidR="00B83C41">
        <w:rPr>
          <w:rFonts w:hint="eastAsia"/>
        </w:rPr>
        <w:t>），并立即报告。</w:t>
      </w:r>
    </w:p>
    <w:p w:rsidR="00B83C41" w:rsidRDefault="00B83C41" w:rsidP="00B83C41">
      <w:r>
        <w:rPr>
          <w:rFonts w:hint="eastAsia"/>
        </w:rPr>
        <w:t>A.</w:t>
      </w:r>
      <w:r>
        <w:rPr>
          <w:rFonts w:hint="eastAsia"/>
        </w:rPr>
        <w:t>停止作业</w:t>
      </w:r>
      <w:r>
        <w:rPr>
          <w:rFonts w:hint="eastAsia"/>
        </w:rPr>
        <w:t xml:space="preserve">   </w:t>
      </w:r>
    </w:p>
    <w:p w:rsidR="00B83C41" w:rsidRDefault="00B83C41" w:rsidP="00B83C41">
      <w:r>
        <w:rPr>
          <w:rFonts w:hint="eastAsia"/>
        </w:rPr>
        <w:t>B.</w:t>
      </w:r>
      <w:r>
        <w:rPr>
          <w:rFonts w:hint="eastAsia"/>
        </w:rPr>
        <w:t>结束工作</w:t>
      </w:r>
      <w:r>
        <w:rPr>
          <w:rFonts w:hint="eastAsia"/>
        </w:rPr>
        <w:t xml:space="preserve">  </w:t>
      </w:r>
    </w:p>
    <w:p w:rsidR="00B83C41" w:rsidRDefault="00B83C41" w:rsidP="00B83C41">
      <w:r>
        <w:rPr>
          <w:rFonts w:hint="eastAsia"/>
        </w:rPr>
        <w:t>C.</w:t>
      </w:r>
      <w:r>
        <w:rPr>
          <w:rFonts w:hint="eastAsia"/>
        </w:rPr>
        <w:t>立即离开作业现场</w:t>
      </w:r>
    </w:p>
    <w:p w:rsidR="00B83C41" w:rsidRDefault="00B83C41" w:rsidP="00B83C41">
      <w:r>
        <w:rPr>
          <w:rFonts w:hint="eastAsia"/>
        </w:rPr>
        <w:t>D.</w:t>
      </w:r>
      <w:r>
        <w:rPr>
          <w:rFonts w:hint="eastAsia"/>
        </w:rPr>
        <w:t>在采取可能的紧急措施后撤离作业场所</w:t>
      </w:r>
    </w:p>
    <w:p w:rsidR="00B83C41" w:rsidRDefault="00B83C41" w:rsidP="00B83C41">
      <w:r>
        <w:rPr>
          <w:rFonts w:hint="eastAsia"/>
        </w:rPr>
        <w:t>答案：</w:t>
      </w:r>
      <w:r w:rsidR="00611CA7">
        <w:rPr>
          <w:rFonts w:hint="eastAsia"/>
        </w:rPr>
        <w:t>A</w:t>
      </w:r>
      <w:r w:rsidR="00611CA7">
        <w:rPr>
          <w:rFonts w:hint="eastAsia"/>
        </w:rPr>
        <w:t>，</w:t>
      </w:r>
      <w:r>
        <w:rPr>
          <w:rFonts w:hint="eastAsia"/>
        </w:rPr>
        <w:t>D</w:t>
      </w:r>
    </w:p>
    <w:p w:rsidR="00B83C41" w:rsidRDefault="00B83C41" w:rsidP="00B83C41">
      <w:r>
        <w:rPr>
          <w:rFonts w:hint="eastAsia"/>
        </w:rPr>
        <w:t>答题解析：</w:t>
      </w:r>
    </w:p>
    <w:p w:rsidR="00B83C41" w:rsidRDefault="006E1940" w:rsidP="00B83C41">
      <w:r>
        <w:rPr>
          <w:rFonts w:hint="eastAsia"/>
        </w:rPr>
        <w:t>【不定项选择题】</w:t>
      </w:r>
    </w:p>
    <w:p w:rsidR="00B83C41" w:rsidRDefault="00181863" w:rsidP="00B83C41">
      <w:r>
        <w:rPr>
          <w:rFonts w:hint="eastAsia"/>
        </w:rPr>
        <w:t>11</w:t>
      </w:r>
      <w:r w:rsidR="00B83C41">
        <w:rPr>
          <w:rFonts w:hint="eastAsia"/>
        </w:rPr>
        <w:t>@</w:t>
      </w:r>
      <w:r w:rsidR="00B83C41">
        <w:rPr>
          <w:rFonts w:hint="eastAsia"/>
        </w:rPr>
        <w:t>各类作业人员有权拒绝（</w:t>
      </w:r>
      <w:r w:rsidR="00B83C41">
        <w:rPr>
          <w:rFonts w:hint="eastAsia"/>
        </w:rPr>
        <w:t xml:space="preserve">    </w:t>
      </w:r>
      <w:r w:rsidR="00B83C41">
        <w:rPr>
          <w:rFonts w:hint="eastAsia"/>
        </w:rPr>
        <w:t>）。</w:t>
      </w:r>
      <w:r w:rsidR="00B83C41">
        <w:rPr>
          <w:rFonts w:hint="eastAsia"/>
        </w:rPr>
        <w:t xml:space="preserve">   </w:t>
      </w:r>
    </w:p>
    <w:p w:rsidR="00B83C41" w:rsidRDefault="00B83C41" w:rsidP="00B83C41">
      <w:r>
        <w:rPr>
          <w:rFonts w:hint="eastAsia"/>
        </w:rPr>
        <w:t>A.</w:t>
      </w:r>
      <w:r>
        <w:rPr>
          <w:rFonts w:hint="eastAsia"/>
        </w:rPr>
        <w:t>违章指挥</w:t>
      </w:r>
      <w:r>
        <w:rPr>
          <w:rFonts w:hint="eastAsia"/>
        </w:rPr>
        <w:t xml:space="preserve">   </w:t>
      </w:r>
    </w:p>
    <w:p w:rsidR="00B83C41" w:rsidRDefault="00B83C41" w:rsidP="00B83C41">
      <w:r>
        <w:rPr>
          <w:rFonts w:hint="eastAsia"/>
        </w:rPr>
        <w:t>B.</w:t>
      </w:r>
      <w:r>
        <w:rPr>
          <w:rFonts w:hint="eastAsia"/>
        </w:rPr>
        <w:t>强令冒险作业</w:t>
      </w:r>
    </w:p>
    <w:p w:rsidR="00B83C41" w:rsidRDefault="00B83C41" w:rsidP="00B83C41">
      <w:r>
        <w:rPr>
          <w:rFonts w:hint="eastAsia"/>
        </w:rPr>
        <w:t>C.</w:t>
      </w:r>
      <w:r>
        <w:rPr>
          <w:rFonts w:hint="eastAsia"/>
        </w:rPr>
        <w:t>危险作业</w:t>
      </w:r>
      <w:r>
        <w:rPr>
          <w:rFonts w:hint="eastAsia"/>
        </w:rPr>
        <w:t xml:space="preserve">   </w:t>
      </w:r>
    </w:p>
    <w:p w:rsidR="00B83C41" w:rsidRDefault="00B83C41" w:rsidP="00B83C41">
      <w:r>
        <w:rPr>
          <w:rFonts w:hint="eastAsia"/>
        </w:rPr>
        <w:t>D.</w:t>
      </w:r>
      <w:r>
        <w:rPr>
          <w:rFonts w:hint="eastAsia"/>
        </w:rPr>
        <w:t>有害工作</w:t>
      </w:r>
    </w:p>
    <w:p w:rsidR="00B83C41" w:rsidRDefault="00B83C41" w:rsidP="00B83C41">
      <w:r>
        <w:rPr>
          <w:rFonts w:hint="eastAsia"/>
        </w:rPr>
        <w:t>答案：</w:t>
      </w:r>
      <w:r w:rsidR="00611CA7">
        <w:rPr>
          <w:rFonts w:hint="eastAsia"/>
        </w:rPr>
        <w:t>A</w:t>
      </w:r>
      <w:r w:rsidR="00611CA7">
        <w:rPr>
          <w:rFonts w:hint="eastAsia"/>
        </w:rPr>
        <w:t>，</w:t>
      </w:r>
      <w:r>
        <w:rPr>
          <w:rFonts w:hint="eastAsia"/>
        </w:rPr>
        <w:t>B</w:t>
      </w:r>
    </w:p>
    <w:p w:rsidR="00B83C41" w:rsidRDefault="00B83C41" w:rsidP="00B83C41">
      <w:r>
        <w:rPr>
          <w:rFonts w:hint="eastAsia"/>
        </w:rPr>
        <w:t>答题解析：</w:t>
      </w:r>
    </w:p>
    <w:p w:rsidR="00B83C41" w:rsidRDefault="006E1940" w:rsidP="00B83C41">
      <w:r>
        <w:rPr>
          <w:rFonts w:hint="eastAsia"/>
        </w:rPr>
        <w:t>【不定项选择题】</w:t>
      </w:r>
    </w:p>
    <w:p w:rsidR="00B83C41" w:rsidRDefault="00181863" w:rsidP="00B83C41">
      <w:r>
        <w:rPr>
          <w:rFonts w:hint="eastAsia"/>
        </w:rPr>
        <w:t>12</w:t>
      </w:r>
      <w:r w:rsidR="00B83C41">
        <w:rPr>
          <w:rFonts w:hint="eastAsia"/>
        </w:rPr>
        <w:t>@</w:t>
      </w:r>
      <w:r w:rsidR="00B83C41">
        <w:rPr>
          <w:rFonts w:hint="eastAsia"/>
        </w:rPr>
        <w:t>在试验和推广（</w:t>
      </w:r>
      <w:r w:rsidR="00B83C41">
        <w:rPr>
          <w:rFonts w:hint="eastAsia"/>
        </w:rPr>
        <w:t xml:space="preserve">   </w:t>
      </w:r>
      <w:r w:rsidR="00B83C41">
        <w:rPr>
          <w:rFonts w:hint="eastAsia"/>
        </w:rPr>
        <w:t>）的同时，应制定相应的安全措施，经本单位批准后执行。</w:t>
      </w:r>
      <w:r w:rsidR="00B83C41">
        <w:rPr>
          <w:rFonts w:hint="eastAsia"/>
        </w:rPr>
        <w:t xml:space="preserve">    </w:t>
      </w:r>
    </w:p>
    <w:p w:rsidR="00B83C41" w:rsidRDefault="00B83C41" w:rsidP="00B83C41">
      <w:r>
        <w:rPr>
          <w:rFonts w:hint="eastAsia"/>
        </w:rPr>
        <w:t>A.</w:t>
      </w:r>
      <w:r>
        <w:rPr>
          <w:rFonts w:hint="eastAsia"/>
        </w:rPr>
        <w:t>新技术</w:t>
      </w:r>
      <w:r>
        <w:rPr>
          <w:rFonts w:hint="eastAsia"/>
        </w:rPr>
        <w:t xml:space="preserve">   </w:t>
      </w:r>
    </w:p>
    <w:p w:rsidR="00B83C41" w:rsidRDefault="00B83C41" w:rsidP="00B83C41">
      <w:r>
        <w:rPr>
          <w:rFonts w:hint="eastAsia"/>
        </w:rPr>
        <w:t>B.</w:t>
      </w:r>
      <w:r>
        <w:rPr>
          <w:rFonts w:hint="eastAsia"/>
        </w:rPr>
        <w:t>新工艺</w:t>
      </w:r>
      <w:r>
        <w:rPr>
          <w:rFonts w:hint="eastAsia"/>
        </w:rPr>
        <w:t xml:space="preserve">   </w:t>
      </w:r>
    </w:p>
    <w:p w:rsidR="00B83C41" w:rsidRDefault="00B83C41" w:rsidP="00B83C41">
      <w:r>
        <w:rPr>
          <w:rFonts w:hint="eastAsia"/>
        </w:rPr>
        <w:t>C.</w:t>
      </w:r>
      <w:r>
        <w:rPr>
          <w:rFonts w:hint="eastAsia"/>
        </w:rPr>
        <w:t>新设备</w:t>
      </w:r>
      <w:r>
        <w:rPr>
          <w:rFonts w:hint="eastAsia"/>
        </w:rPr>
        <w:t xml:space="preserve">   </w:t>
      </w:r>
    </w:p>
    <w:p w:rsidR="00B83C41" w:rsidRDefault="00B83C41" w:rsidP="00B83C41">
      <w:r>
        <w:rPr>
          <w:rFonts w:hint="eastAsia"/>
        </w:rPr>
        <w:t>D.</w:t>
      </w:r>
      <w:r>
        <w:rPr>
          <w:rFonts w:hint="eastAsia"/>
        </w:rPr>
        <w:t>新材料</w:t>
      </w:r>
    </w:p>
    <w:p w:rsidR="00B83C41" w:rsidRDefault="00B83C41" w:rsidP="00B83C41">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B83C41" w:rsidRDefault="00B83C41" w:rsidP="00B83C41">
      <w:r>
        <w:rPr>
          <w:rFonts w:hint="eastAsia"/>
        </w:rPr>
        <w:t>答题解析：</w:t>
      </w:r>
    </w:p>
    <w:p w:rsidR="009056D9" w:rsidRDefault="006E1940" w:rsidP="009056D9">
      <w:r>
        <w:rPr>
          <w:rFonts w:hint="eastAsia"/>
        </w:rPr>
        <w:t>【不定项选择题】</w:t>
      </w:r>
    </w:p>
    <w:p w:rsidR="009056D9" w:rsidRDefault="009056D9" w:rsidP="009056D9">
      <w:r>
        <w:rPr>
          <w:rFonts w:hint="eastAsia"/>
        </w:rPr>
        <w:t>1</w:t>
      </w:r>
      <w:r w:rsidR="00181863">
        <w:rPr>
          <w:rFonts w:hint="eastAsia"/>
        </w:rPr>
        <w:t>3</w:t>
      </w:r>
      <w:r>
        <w:rPr>
          <w:rFonts w:hint="eastAsia"/>
        </w:rPr>
        <w:t>@</w:t>
      </w:r>
      <w:r>
        <w:rPr>
          <w:rFonts w:hint="eastAsia"/>
        </w:rPr>
        <w:t>进行电力线路施工作业、（</w:t>
      </w:r>
      <w:r>
        <w:tab/>
      </w:r>
      <w:r>
        <w:rPr>
          <w:rFonts w:hint="eastAsia"/>
        </w:rPr>
        <w:t>）认为有必要现场勘察的检修作业，施工、检修单位均应根据工作任务组织现场勘察，并填写现场勘察记录。</w:t>
      </w:r>
    </w:p>
    <w:p w:rsidR="009056D9" w:rsidRDefault="009056D9" w:rsidP="009056D9">
      <w:r>
        <w:rPr>
          <w:rFonts w:hint="eastAsia"/>
        </w:rPr>
        <w:t>A</w:t>
      </w:r>
      <w:r>
        <w:t>.</w:t>
      </w:r>
      <w:r>
        <w:rPr>
          <w:rFonts w:hint="eastAsia"/>
        </w:rPr>
        <w:t>工作票签发人</w:t>
      </w:r>
      <w:r>
        <w:tab/>
      </w:r>
    </w:p>
    <w:p w:rsidR="009056D9" w:rsidRDefault="009056D9" w:rsidP="009056D9">
      <w:r>
        <w:t>B.</w:t>
      </w:r>
      <w:r>
        <w:rPr>
          <w:rFonts w:hint="eastAsia"/>
        </w:rPr>
        <w:t>主管生产领导</w:t>
      </w:r>
    </w:p>
    <w:p w:rsidR="009056D9" w:rsidRDefault="009056D9" w:rsidP="009056D9">
      <w:r>
        <w:t>C.</w:t>
      </w:r>
      <w:r>
        <w:rPr>
          <w:rFonts w:hint="eastAsia"/>
        </w:rPr>
        <w:t>工作许可人</w:t>
      </w:r>
      <w:r>
        <w:tab/>
      </w:r>
      <w:r>
        <w:rPr>
          <w:rFonts w:hint="eastAsia"/>
        </w:rPr>
        <w:t xml:space="preserve">   </w:t>
      </w:r>
    </w:p>
    <w:p w:rsidR="009056D9" w:rsidRDefault="009056D9" w:rsidP="009056D9">
      <w:r>
        <w:t>D.</w:t>
      </w:r>
      <w:r>
        <w:rPr>
          <w:rFonts w:hint="eastAsia"/>
        </w:rPr>
        <w:t>工作负责人</w:t>
      </w:r>
    </w:p>
    <w:p w:rsidR="009056D9" w:rsidRDefault="009056D9" w:rsidP="009056D9">
      <w:r>
        <w:rPr>
          <w:rFonts w:hint="eastAsia"/>
        </w:rPr>
        <w:t>答案：</w:t>
      </w:r>
      <w:r w:rsidR="00611CA7">
        <w:rPr>
          <w:rFonts w:hint="eastAsia"/>
        </w:rPr>
        <w:t>A</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14</w:t>
      </w:r>
      <w:r w:rsidR="009056D9">
        <w:rPr>
          <w:rFonts w:hint="eastAsia"/>
        </w:rPr>
        <w:t>@</w:t>
      </w:r>
      <w:r w:rsidR="009056D9">
        <w:rPr>
          <w:rFonts w:hint="eastAsia"/>
        </w:rPr>
        <w:t>根据现场勘察结果，对危险性、复杂性和困难程度较大的作业项目，应编制（</w:t>
      </w:r>
      <w:r w:rsidR="009056D9">
        <w:rPr>
          <w:rFonts w:hint="eastAsia"/>
        </w:rPr>
        <w:t xml:space="preserve">  </w:t>
      </w:r>
      <w:r w:rsidR="009056D9">
        <w:tab/>
      </w:r>
      <w:r w:rsidR="009056D9">
        <w:rPr>
          <w:rFonts w:hint="eastAsia"/>
        </w:rPr>
        <w:t>），经本单位批准后执行。</w:t>
      </w:r>
    </w:p>
    <w:p w:rsidR="009056D9" w:rsidRDefault="009056D9" w:rsidP="009056D9">
      <w:r>
        <w:rPr>
          <w:rFonts w:hint="eastAsia"/>
        </w:rPr>
        <w:t>A</w:t>
      </w:r>
      <w:r>
        <w:t>.</w:t>
      </w:r>
      <w:r>
        <w:rPr>
          <w:rFonts w:hint="eastAsia"/>
        </w:rPr>
        <w:t>组织措施</w:t>
      </w:r>
      <w:r>
        <w:tab/>
      </w:r>
      <w:r>
        <w:rPr>
          <w:rFonts w:hint="eastAsia"/>
        </w:rPr>
        <w:t xml:space="preserve">    </w:t>
      </w:r>
    </w:p>
    <w:p w:rsidR="009056D9" w:rsidRDefault="009056D9" w:rsidP="009056D9">
      <w:r>
        <w:t>B.</w:t>
      </w:r>
      <w:r>
        <w:rPr>
          <w:rFonts w:hint="eastAsia"/>
        </w:rPr>
        <w:t>技术措施</w:t>
      </w:r>
    </w:p>
    <w:p w:rsidR="009056D9" w:rsidRDefault="009056D9" w:rsidP="009056D9">
      <w:r>
        <w:t>C.</w:t>
      </w:r>
      <w:r>
        <w:rPr>
          <w:rFonts w:hint="eastAsia"/>
        </w:rPr>
        <w:t>现场措施</w:t>
      </w:r>
      <w:r>
        <w:tab/>
      </w:r>
      <w:r>
        <w:rPr>
          <w:rFonts w:hint="eastAsia"/>
        </w:rPr>
        <w:t xml:space="preserve">    </w:t>
      </w:r>
    </w:p>
    <w:p w:rsidR="009056D9" w:rsidRDefault="009056D9" w:rsidP="009056D9">
      <w:r>
        <w:t>D.</w:t>
      </w:r>
      <w:r>
        <w:rPr>
          <w:rFonts w:hint="eastAsia"/>
        </w:rPr>
        <w:t>安全措施</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15</w:t>
      </w:r>
      <w:r w:rsidR="009056D9">
        <w:rPr>
          <w:rFonts w:hint="eastAsia"/>
        </w:rPr>
        <w:t>@</w:t>
      </w:r>
      <w:r w:rsidR="009056D9">
        <w:rPr>
          <w:rFonts w:hint="eastAsia"/>
        </w:rPr>
        <w:t>现场勘察应查看现场施工（检修）作业（</w:t>
      </w:r>
      <w:r w:rsidR="009056D9">
        <w:rPr>
          <w:rFonts w:hint="eastAsia"/>
        </w:rPr>
        <w:t xml:space="preserve">   </w:t>
      </w:r>
      <w:r w:rsidR="009056D9">
        <w:tab/>
      </w:r>
      <w:r w:rsidR="009056D9">
        <w:rPr>
          <w:rFonts w:hint="eastAsia"/>
        </w:rPr>
        <w:t>）及其他危险点等。</w:t>
      </w:r>
      <w:r w:rsidR="009056D9">
        <w:rPr>
          <w:rFonts w:hint="eastAsia"/>
        </w:rPr>
        <w:t xml:space="preserve">      </w:t>
      </w:r>
    </w:p>
    <w:p w:rsidR="009056D9" w:rsidRDefault="009056D9" w:rsidP="009056D9">
      <w:r>
        <w:rPr>
          <w:rFonts w:hint="eastAsia"/>
        </w:rPr>
        <w:lastRenderedPageBreak/>
        <w:t>A</w:t>
      </w:r>
      <w:r>
        <w:t>.</w:t>
      </w:r>
      <w:r>
        <w:rPr>
          <w:rFonts w:hint="eastAsia"/>
        </w:rPr>
        <w:t>需要停电的范围</w:t>
      </w:r>
      <w:r>
        <w:tab/>
      </w:r>
      <w:r>
        <w:rPr>
          <w:rFonts w:hint="eastAsia"/>
        </w:rPr>
        <w:t xml:space="preserve">   </w:t>
      </w:r>
    </w:p>
    <w:p w:rsidR="009056D9" w:rsidRDefault="009056D9" w:rsidP="009056D9">
      <w:r>
        <w:t>B.</w:t>
      </w:r>
      <w:r>
        <w:rPr>
          <w:rFonts w:hint="eastAsia"/>
        </w:rPr>
        <w:t>保留的带电部位</w:t>
      </w:r>
    </w:p>
    <w:p w:rsidR="009056D9" w:rsidRDefault="009056D9" w:rsidP="009056D9">
      <w:r>
        <w:t>C.</w:t>
      </w:r>
      <w:r>
        <w:rPr>
          <w:rFonts w:hint="eastAsia"/>
        </w:rPr>
        <w:t>作业现场的条件</w:t>
      </w:r>
      <w:r>
        <w:tab/>
      </w:r>
      <w:r>
        <w:rPr>
          <w:rFonts w:hint="eastAsia"/>
        </w:rPr>
        <w:t xml:space="preserve">   </w:t>
      </w:r>
    </w:p>
    <w:p w:rsidR="009056D9" w:rsidRDefault="009056D9" w:rsidP="009056D9">
      <w:r>
        <w:t>D.</w:t>
      </w:r>
      <w:r>
        <w:rPr>
          <w:rFonts w:hint="eastAsia"/>
        </w:rPr>
        <w:t>作业现场的环境</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16</w:t>
      </w:r>
      <w:r w:rsidR="009056D9">
        <w:rPr>
          <w:rFonts w:hint="eastAsia"/>
        </w:rPr>
        <w:t>@</w:t>
      </w:r>
      <w:r w:rsidR="009056D9">
        <w:rPr>
          <w:rFonts w:hint="eastAsia"/>
        </w:rPr>
        <w:t>填用第一种工作票的工作为（</w:t>
      </w:r>
      <w:r w:rsidR="009056D9">
        <w:rPr>
          <w:rFonts w:hint="eastAsia"/>
        </w:rPr>
        <w:t xml:space="preserve">  </w:t>
      </w:r>
      <w:r w:rsidR="009056D9">
        <w:tab/>
      </w:r>
      <w:r w:rsidR="009056D9">
        <w:rPr>
          <w:rFonts w:hint="eastAsia"/>
        </w:rPr>
        <w:t>）、在直流线路</w:t>
      </w:r>
    </w:p>
    <w:p w:rsidR="009056D9" w:rsidRDefault="009056D9" w:rsidP="009056D9">
      <w:r>
        <w:rPr>
          <w:rFonts w:hint="eastAsia"/>
        </w:rPr>
        <w:t>停电时的工作、在直流接地极线路或接地极上的工作。</w:t>
      </w:r>
    </w:p>
    <w:p w:rsidR="009056D9" w:rsidRDefault="009056D9" w:rsidP="009056D9">
      <w:r>
        <w:rPr>
          <w:rFonts w:hint="eastAsia"/>
        </w:rPr>
        <w:t>A.</w:t>
      </w:r>
      <w:r>
        <w:rPr>
          <w:rFonts w:hint="eastAsia"/>
        </w:rPr>
        <w:t>在停电的线路或同杆（塔）架设多回线路中的部分停电线路上的工作</w:t>
      </w:r>
    </w:p>
    <w:p w:rsidR="009056D9" w:rsidRDefault="009056D9" w:rsidP="009056D9">
      <w:r>
        <w:rPr>
          <w:rFonts w:hint="eastAsia"/>
        </w:rPr>
        <w:t>B.</w:t>
      </w:r>
      <w:r>
        <w:rPr>
          <w:rFonts w:hint="eastAsia"/>
        </w:rPr>
        <w:t>在停电的配电设备上的工作</w:t>
      </w:r>
    </w:p>
    <w:p w:rsidR="009056D9" w:rsidRDefault="009056D9" w:rsidP="009056D9">
      <w:r>
        <w:rPr>
          <w:rFonts w:hint="eastAsia"/>
        </w:rPr>
        <w:t>C.</w:t>
      </w:r>
      <w:r>
        <w:rPr>
          <w:rFonts w:hint="eastAsia"/>
        </w:rPr>
        <w:t>在运行线路杆塔上的工作</w:t>
      </w:r>
    </w:p>
    <w:p w:rsidR="009056D9" w:rsidRDefault="009056D9" w:rsidP="009056D9">
      <w:r>
        <w:rPr>
          <w:rFonts w:hint="eastAsia"/>
        </w:rPr>
        <w:t>D.</w:t>
      </w:r>
      <w:r>
        <w:rPr>
          <w:rFonts w:hint="eastAsia"/>
        </w:rPr>
        <w:t>高压电力电缆需要停电的工作</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17</w:t>
      </w:r>
      <w:r w:rsidR="009056D9">
        <w:rPr>
          <w:rFonts w:hint="eastAsia"/>
        </w:rPr>
        <w:t>@</w:t>
      </w:r>
      <w:r w:rsidR="009056D9">
        <w:rPr>
          <w:rFonts w:hint="eastAsia"/>
        </w:rPr>
        <w:t>按口头或电话命令执行的工作为</w:t>
      </w:r>
    </w:p>
    <w:p w:rsidR="009056D9" w:rsidRDefault="009056D9" w:rsidP="009056D9">
      <w:r>
        <w:rPr>
          <w:rFonts w:hint="eastAsia"/>
        </w:rPr>
        <w:t>A.</w:t>
      </w:r>
      <w:r>
        <w:rPr>
          <w:rFonts w:hint="eastAsia"/>
        </w:rPr>
        <w:t>测量接地电阻</w:t>
      </w:r>
      <w:r>
        <w:rPr>
          <w:rFonts w:hint="eastAsia"/>
        </w:rPr>
        <w:t xml:space="preserve">    </w:t>
      </w:r>
    </w:p>
    <w:p w:rsidR="009056D9" w:rsidRDefault="009056D9" w:rsidP="009056D9">
      <w:r>
        <w:rPr>
          <w:rFonts w:hint="eastAsia"/>
        </w:rPr>
        <w:t>B.</w:t>
      </w:r>
      <w:r>
        <w:rPr>
          <w:rFonts w:hint="eastAsia"/>
        </w:rPr>
        <w:t>修剪树枝</w:t>
      </w:r>
    </w:p>
    <w:p w:rsidR="009056D9" w:rsidRDefault="009056D9" w:rsidP="009056D9">
      <w:r>
        <w:rPr>
          <w:rFonts w:hint="eastAsia"/>
        </w:rPr>
        <w:t>C.</w:t>
      </w:r>
      <w:r>
        <w:rPr>
          <w:rFonts w:hint="eastAsia"/>
        </w:rPr>
        <w:t>杆塔底部和基础等地面检查、消缺工作</w:t>
      </w:r>
    </w:p>
    <w:p w:rsidR="009056D9" w:rsidRDefault="009056D9" w:rsidP="009056D9">
      <w:r>
        <w:rPr>
          <w:rFonts w:hint="eastAsia"/>
        </w:rPr>
        <w:t>D.</w:t>
      </w:r>
      <w:r>
        <w:rPr>
          <w:rFonts w:hint="eastAsia"/>
        </w:rPr>
        <w:t>涂写杆塔号、安装标示牌等，工作地点在杆塔最下层导线以下，并能够保持表</w:t>
      </w:r>
      <w:r>
        <w:t>4</w:t>
      </w:r>
      <w:r>
        <w:rPr>
          <w:rFonts w:hint="eastAsia"/>
        </w:rPr>
        <w:t>安全距离的工作</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18</w:t>
      </w:r>
      <w:r w:rsidR="009056D9">
        <w:rPr>
          <w:rFonts w:hint="eastAsia"/>
        </w:rPr>
        <w:t>@</w:t>
      </w:r>
      <w:r w:rsidR="009056D9">
        <w:rPr>
          <w:rFonts w:hint="eastAsia"/>
        </w:rPr>
        <w:t>工作票一份交工作负责人，一份留存（</w:t>
      </w:r>
      <w:r w:rsidR="009056D9">
        <w:rPr>
          <w:rFonts w:hint="eastAsia"/>
        </w:rPr>
        <w:t xml:space="preserve">  </w:t>
      </w:r>
      <w:r w:rsidR="009056D9">
        <w:rPr>
          <w:rFonts w:hint="eastAsia"/>
        </w:rPr>
        <w:t>）处。工作票应提前交给工作负责人。</w:t>
      </w:r>
      <w:r w:rsidR="009056D9">
        <w:rPr>
          <w:rFonts w:hint="eastAsia"/>
        </w:rPr>
        <w:t xml:space="preserve">   </w:t>
      </w:r>
    </w:p>
    <w:p w:rsidR="009056D9" w:rsidRDefault="009056D9" w:rsidP="009056D9">
      <w:r>
        <w:rPr>
          <w:rFonts w:hint="eastAsia"/>
        </w:rPr>
        <w:t>A.</w:t>
      </w:r>
      <w:r>
        <w:rPr>
          <w:rFonts w:hint="eastAsia"/>
        </w:rPr>
        <w:t>工作票签发人</w:t>
      </w:r>
      <w:r>
        <w:rPr>
          <w:rFonts w:hint="eastAsia"/>
        </w:rPr>
        <w:t xml:space="preserve">   </w:t>
      </w:r>
    </w:p>
    <w:p w:rsidR="009056D9" w:rsidRDefault="009056D9" w:rsidP="009056D9">
      <w:r>
        <w:rPr>
          <w:rFonts w:hint="eastAsia"/>
        </w:rPr>
        <w:t>B.</w:t>
      </w:r>
      <w:r>
        <w:rPr>
          <w:rFonts w:hint="eastAsia"/>
        </w:rPr>
        <w:t>工作许可人</w:t>
      </w:r>
      <w:r>
        <w:rPr>
          <w:rFonts w:hint="eastAsia"/>
        </w:rPr>
        <w:t xml:space="preserve">   </w:t>
      </w:r>
    </w:p>
    <w:p w:rsidR="009056D9" w:rsidRDefault="009056D9" w:rsidP="009056D9">
      <w:r>
        <w:rPr>
          <w:rFonts w:hint="eastAsia"/>
        </w:rPr>
        <w:t>C.</w:t>
      </w:r>
      <w:r>
        <w:rPr>
          <w:rFonts w:hint="eastAsia"/>
        </w:rPr>
        <w:t>工作班成员</w:t>
      </w:r>
      <w:r>
        <w:rPr>
          <w:rFonts w:hint="eastAsia"/>
        </w:rPr>
        <w:t xml:space="preserve">   </w:t>
      </w:r>
    </w:p>
    <w:p w:rsidR="009056D9" w:rsidRDefault="009056D9" w:rsidP="009056D9">
      <w:r>
        <w:rPr>
          <w:rFonts w:hint="eastAsia"/>
        </w:rPr>
        <w:t>D.</w:t>
      </w:r>
      <w:r>
        <w:rPr>
          <w:rFonts w:hint="eastAsia"/>
        </w:rPr>
        <w:t>专责监护人</w:t>
      </w:r>
    </w:p>
    <w:p w:rsidR="009056D9" w:rsidRDefault="009056D9" w:rsidP="009056D9">
      <w:r>
        <w:rPr>
          <w:rFonts w:hint="eastAsia"/>
        </w:rPr>
        <w:t>答案：</w:t>
      </w:r>
      <w:r w:rsidR="00611CA7">
        <w:rPr>
          <w:rFonts w:hint="eastAsia"/>
        </w:rPr>
        <w:t>A</w:t>
      </w:r>
      <w:r w:rsidR="00611CA7">
        <w:rPr>
          <w:rFonts w:hint="eastAsia"/>
        </w:rPr>
        <w:t>，</w:t>
      </w:r>
      <w:r>
        <w:rPr>
          <w:rFonts w:hint="eastAsia"/>
        </w:rPr>
        <w:t>B</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19</w:t>
      </w:r>
      <w:r w:rsidR="009056D9">
        <w:rPr>
          <w:rFonts w:hint="eastAsia"/>
        </w:rPr>
        <w:t>@</w:t>
      </w:r>
      <w:r w:rsidR="009056D9">
        <w:rPr>
          <w:rFonts w:hint="eastAsia"/>
        </w:rPr>
        <w:t>工作票由（</w:t>
      </w:r>
      <w:r w:rsidR="009056D9">
        <w:tab/>
      </w:r>
      <w:r w:rsidR="009056D9">
        <w:rPr>
          <w:rFonts w:hint="eastAsia"/>
        </w:rPr>
        <w:t>）签发。</w:t>
      </w:r>
    </w:p>
    <w:p w:rsidR="009056D9" w:rsidRDefault="009056D9" w:rsidP="009056D9">
      <w:r>
        <w:rPr>
          <w:rFonts w:hint="eastAsia"/>
        </w:rPr>
        <w:t>A.</w:t>
      </w:r>
      <w:r>
        <w:rPr>
          <w:rFonts w:hint="eastAsia"/>
        </w:rPr>
        <w:t>设备运维管理单位</w:t>
      </w:r>
    </w:p>
    <w:p w:rsidR="009056D9" w:rsidRDefault="009056D9" w:rsidP="009056D9">
      <w:r>
        <w:t>B</w:t>
      </w:r>
      <w:r>
        <w:rPr>
          <w:rFonts w:hint="eastAsia"/>
        </w:rPr>
        <w:t>.</w:t>
      </w:r>
      <w:r>
        <w:rPr>
          <w:rFonts w:hint="eastAsia"/>
        </w:rPr>
        <w:t>专业检修单位</w:t>
      </w:r>
    </w:p>
    <w:p w:rsidR="009056D9" w:rsidRDefault="009056D9" w:rsidP="009056D9">
      <w:r>
        <w:t>C</w:t>
      </w:r>
      <w:r>
        <w:rPr>
          <w:rFonts w:hint="eastAsia"/>
        </w:rPr>
        <w:t>.</w:t>
      </w:r>
      <w:r>
        <w:rPr>
          <w:rFonts w:hint="eastAsia"/>
        </w:rPr>
        <w:t>承包工程的基建单位</w:t>
      </w:r>
    </w:p>
    <w:p w:rsidR="009056D9" w:rsidRDefault="009056D9" w:rsidP="009056D9">
      <w:r>
        <w:t>D</w:t>
      </w:r>
      <w:r>
        <w:rPr>
          <w:rFonts w:hint="eastAsia"/>
        </w:rPr>
        <w:t>.</w:t>
      </w:r>
      <w:r>
        <w:rPr>
          <w:rFonts w:hint="eastAsia"/>
        </w:rPr>
        <w:t>经设备运维管理单位审核合格且经批准的检修及基建单位</w:t>
      </w:r>
    </w:p>
    <w:p w:rsidR="009056D9" w:rsidRDefault="009056D9" w:rsidP="009056D9">
      <w:r>
        <w:rPr>
          <w:rFonts w:hint="eastAsia"/>
        </w:rPr>
        <w:t>答案：</w:t>
      </w:r>
      <w:r w:rsidR="00611CA7">
        <w:rPr>
          <w:rFonts w:hint="eastAsia"/>
        </w:rPr>
        <w:t>A</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20</w:t>
      </w:r>
      <w:r w:rsidR="009056D9">
        <w:rPr>
          <w:rFonts w:hint="eastAsia"/>
        </w:rPr>
        <w:t>@</w:t>
      </w:r>
      <w:r w:rsidR="009056D9">
        <w:rPr>
          <w:rFonts w:hint="eastAsia"/>
        </w:rPr>
        <w:t>电力线路第一种工作票，每张只能用于（</w:t>
      </w:r>
      <w:r w:rsidR="009056D9">
        <w:tab/>
      </w:r>
      <w:r w:rsidR="009056D9">
        <w:rPr>
          <w:rFonts w:hint="eastAsia"/>
        </w:rPr>
        <w:t>）。</w:t>
      </w:r>
    </w:p>
    <w:p w:rsidR="009056D9" w:rsidRDefault="009056D9" w:rsidP="009056D9">
      <w:r>
        <w:rPr>
          <w:rFonts w:hint="eastAsia"/>
        </w:rPr>
        <w:t>A.</w:t>
      </w:r>
      <w:r>
        <w:rPr>
          <w:rFonts w:hint="eastAsia"/>
        </w:rPr>
        <w:t>一条线路</w:t>
      </w:r>
    </w:p>
    <w:p w:rsidR="009056D9" w:rsidRDefault="009056D9" w:rsidP="009056D9">
      <w:r>
        <w:t>B</w:t>
      </w:r>
      <w:r>
        <w:rPr>
          <w:rFonts w:hint="eastAsia"/>
        </w:rPr>
        <w:t>.</w:t>
      </w:r>
      <w:r>
        <w:rPr>
          <w:rFonts w:hint="eastAsia"/>
        </w:rPr>
        <w:t>同一个电气连接部位的几条供电线路</w:t>
      </w:r>
    </w:p>
    <w:p w:rsidR="009056D9" w:rsidRDefault="009056D9" w:rsidP="009056D9">
      <w:r>
        <w:lastRenderedPageBreak/>
        <w:t>C</w:t>
      </w:r>
      <w:r>
        <w:rPr>
          <w:rFonts w:hint="eastAsia"/>
        </w:rPr>
        <w:t>.</w:t>
      </w:r>
      <w:r>
        <w:rPr>
          <w:rFonts w:hint="eastAsia"/>
        </w:rPr>
        <w:t>同时停送电的几条线路</w:t>
      </w:r>
    </w:p>
    <w:p w:rsidR="009056D9" w:rsidRDefault="009056D9" w:rsidP="009056D9">
      <w:r>
        <w:t>D</w:t>
      </w:r>
      <w:r>
        <w:rPr>
          <w:rFonts w:hint="eastAsia"/>
        </w:rPr>
        <w:t>.</w:t>
      </w:r>
      <w:r>
        <w:rPr>
          <w:rFonts w:hint="eastAsia"/>
        </w:rPr>
        <w:t>同（联）杆塔架设且同时停送电的几条线路</w:t>
      </w:r>
      <w:r>
        <w:t xml:space="preserve"> </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21</w:t>
      </w:r>
      <w:r w:rsidR="009056D9">
        <w:rPr>
          <w:rFonts w:hint="eastAsia"/>
        </w:rPr>
        <w:t>@</w:t>
      </w:r>
      <w:r w:rsidR="009056D9">
        <w:rPr>
          <w:rFonts w:hint="eastAsia"/>
        </w:rPr>
        <w:t>电力线路第二种工作票，对（</w:t>
      </w:r>
      <w:r w:rsidR="009056D9">
        <w:tab/>
      </w:r>
      <w:r w:rsidR="009056D9">
        <w:rPr>
          <w:rFonts w:hint="eastAsia"/>
        </w:rPr>
        <w:t xml:space="preserve">  </w:t>
      </w:r>
      <w:r w:rsidR="009056D9">
        <w:rPr>
          <w:rFonts w:hint="eastAsia"/>
        </w:rPr>
        <w:t>）工作，可在数条线路上共用一张工作票。</w:t>
      </w:r>
    </w:p>
    <w:p w:rsidR="009056D9" w:rsidRDefault="009056D9" w:rsidP="009056D9">
      <w:r>
        <w:rPr>
          <w:rFonts w:hint="eastAsia"/>
        </w:rPr>
        <w:t>A</w:t>
      </w:r>
      <w:r>
        <w:t>.</w:t>
      </w:r>
      <w:r>
        <w:rPr>
          <w:rFonts w:hint="eastAsia"/>
        </w:rPr>
        <w:t>同一班组</w:t>
      </w:r>
      <w:r>
        <w:tab/>
      </w:r>
      <w:r>
        <w:rPr>
          <w:rFonts w:hint="eastAsia"/>
        </w:rPr>
        <w:t xml:space="preserve">   </w:t>
      </w:r>
    </w:p>
    <w:p w:rsidR="009056D9" w:rsidRDefault="009056D9" w:rsidP="009056D9">
      <w:r>
        <w:t>B.</w:t>
      </w:r>
      <w:r>
        <w:rPr>
          <w:rFonts w:hint="eastAsia"/>
        </w:rPr>
        <w:t>同一电压等级</w:t>
      </w:r>
    </w:p>
    <w:p w:rsidR="009056D9" w:rsidRDefault="009056D9" w:rsidP="009056D9">
      <w:r>
        <w:t>C.</w:t>
      </w:r>
      <w:r>
        <w:rPr>
          <w:rFonts w:hint="eastAsia"/>
        </w:rPr>
        <w:t>同类型</w:t>
      </w:r>
      <w:r>
        <w:tab/>
      </w:r>
      <w:r>
        <w:rPr>
          <w:rFonts w:hint="eastAsia"/>
        </w:rPr>
        <w:t xml:space="preserve">      </w:t>
      </w:r>
    </w:p>
    <w:p w:rsidR="009056D9" w:rsidRDefault="009056D9" w:rsidP="009056D9">
      <w:r>
        <w:t>D.</w:t>
      </w:r>
      <w:r>
        <w:rPr>
          <w:rFonts w:hint="eastAsia"/>
        </w:rPr>
        <w:t>相同安全措施</w:t>
      </w:r>
    </w:p>
    <w:p w:rsidR="009056D9" w:rsidRDefault="009056D9" w:rsidP="009056D9">
      <w:r>
        <w:rPr>
          <w:rFonts w:hint="eastAsia"/>
        </w:rPr>
        <w:t>答案：</w:t>
      </w:r>
      <w:r w:rsidR="00611CA7">
        <w:rPr>
          <w:rFonts w:hint="eastAsia"/>
        </w:rPr>
        <w:t>B</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22</w:t>
      </w:r>
      <w:r w:rsidR="009056D9">
        <w:rPr>
          <w:rFonts w:hint="eastAsia"/>
        </w:rPr>
        <w:t>@</w:t>
      </w:r>
      <w:r w:rsidR="009056D9">
        <w:rPr>
          <w:rFonts w:hint="eastAsia"/>
        </w:rPr>
        <w:t>带电作业工作票，对（</w:t>
      </w:r>
      <w:r w:rsidR="009056D9">
        <w:tab/>
      </w:r>
      <w:r w:rsidR="009056D9">
        <w:rPr>
          <w:rFonts w:hint="eastAsia"/>
        </w:rPr>
        <w:t xml:space="preserve">  </w:t>
      </w:r>
      <w:r w:rsidR="009056D9">
        <w:rPr>
          <w:rFonts w:hint="eastAsia"/>
        </w:rPr>
        <w:t>）且依次进行的带电作业，可在数条线路上共用一张工作票。</w:t>
      </w:r>
    </w:p>
    <w:p w:rsidR="009056D9" w:rsidRDefault="009056D9" w:rsidP="009056D9">
      <w:r>
        <w:rPr>
          <w:rFonts w:hint="eastAsia"/>
        </w:rPr>
        <w:t>A</w:t>
      </w:r>
      <w:r>
        <w:t>.</w:t>
      </w:r>
      <w:r>
        <w:rPr>
          <w:rFonts w:hint="eastAsia"/>
        </w:rPr>
        <w:t>同一电压等级</w:t>
      </w:r>
      <w:r>
        <w:tab/>
      </w:r>
      <w:r>
        <w:rPr>
          <w:rFonts w:hint="eastAsia"/>
        </w:rPr>
        <w:t xml:space="preserve">  </w:t>
      </w:r>
    </w:p>
    <w:p w:rsidR="009056D9" w:rsidRDefault="009056D9" w:rsidP="009056D9">
      <w:r>
        <w:t>B.</w:t>
      </w:r>
      <w:r>
        <w:rPr>
          <w:rFonts w:hint="eastAsia"/>
        </w:rPr>
        <w:t>同类型</w:t>
      </w:r>
    </w:p>
    <w:p w:rsidR="009056D9" w:rsidRDefault="009056D9" w:rsidP="009056D9">
      <w:r>
        <w:t>C.</w:t>
      </w:r>
      <w:r>
        <w:rPr>
          <w:rFonts w:hint="eastAsia"/>
        </w:rPr>
        <w:t>相同安全措施</w:t>
      </w:r>
      <w:r>
        <w:tab/>
      </w:r>
      <w:r>
        <w:rPr>
          <w:rFonts w:hint="eastAsia"/>
        </w:rPr>
        <w:t xml:space="preserve">  </w:t>
      </w:r>
    </w:p>
    <w:p w:rsidR="009056D9" w:rsidRDefault="009056D9" w:rsidP="009056D9">
      <w:r>
        <w:t>D.</w:t>
      </w:r>
      <w:r>
        <w:rPr>
          <w:rFonts w:hint="eastAsia"/>
        </w:rPr>
        <w:t>同一工作项目</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23</w:t>
      </w:r>
      <w:r w:rsidR="009056D9">
        <w:rPr>
          <w:rFonts w:hint="eastAsia"/>
        </w:rPr>
        <w:t>@</w:t>
      </w:r>
      <w:r w:rsidR="009056D9">
        <w:rPr>
          <w:rFonts w:hint="eastAsia"/>
        </w:rPr>
        <w:t>持线路或电缆工作票进入变电站或发电厂升压站进行架空线路、电缆等工作，应增填工作票份数，由变电站或发电厂工作许可人许可，并留存。上述单位的（</w:t>
      </w:r>
      <w:r w:rsidR="009056D9">
        <w:rPr>
          <w:rFonts w:hint="eastAsia"/>
        </w:rPr>
        <w:t xml:space="preserve">   </w:t>
      </w:r>
      <w:r w:rsidR="009056D9">
        <w:rPr>
          <w:rFonts w:hint="eastAsia"/>
        </w:rPr>
        <w:t>）名单应事先送有关运维管理单位备案。</w:t>
      </w:r>
    </w:p>
    <w:p w:rsidR="009056D9" w:rsidRDefault="009056D9" w:rsidP="009056D9">
      <w:r>
        <w:rPr>
          <w:rFonts w:hint="eastAsia"/>
        </w:rPr>
        <w:t>A</w:t>
      </w:r>
      <w:r>
        <w:t>.</w:t>
      </w:r>
      <w:r>
        <w:rPr>
          <w:rFonts w:hint="eastAsia"/>
        </w:rPr>
        <w:t>工作票签发人</w:t>
      </w:r>
      <w:r>
        <w:tab/>
      </w:r>
      <w:r>
        <w:rPr>
          <w:rFonts w:hint="eastAsia"/>
        </w:rPr>
        <w:t xml:space="preserve">  </w:t>
      </w:r>
    </w:p>
    <w:p w:rsidR="009056D9" w:rsidRDefault="009056D9" w:rsidP="009056D9">
      <w:r>
        <w:t>B.</w:t>
      </w:r>
      <w:r>
        <w:rPr>
          <w:rFonts w:hint="eastAsia"/>
        </w:rPr>
        <w:t>工作负责人</w:t>
      </w:r>
    </w:p>
    <w:p w:rsidR="009056D9" w:rsidRDefault="009056D9" w:rsidP="009056D9">
      <w:r>
        <w:t>C.</w:t>
      </w:r>
      <w:r>
        <w:rPr>
          <w:rFonts w:hint="eastAsia"/>
        </w:rPr>
        <w:t>工作班成员</w:t>
      </w:r>
      <w:r>
        <w:tab/>
      </w:r>
      <w:r>
        <w:rPr>
          <w:rFonts w:hint="eastAsia"/>
        </w:rPr>
        <w:t xml:space="preserve">     </w:t>
      </w:r>
    </w:p>
    <w:p w:rsidR="009056D9" w:rsidRDefault="009056D9" w:rsidP="009056D9">
      <w:r>
        <w:t>D.</w:t>
      </w:r>
      <w:r>
        <w:rPr>
          <w:rFonts w:hint="eastAsia"/>
        </w:rPr>
        <w:t>专责监护人</w:t>
      </w:r>
    </w:p>
    <w:p w:rsidR="009056D9" w:rsidRDefault="009056D9" w:rsidP="009056D9">
      <w:r>
        <w:rPr>
          <w:rFonts w:hint="eastAsia"/>
        </w:rPr>
        <w:t>答案：</w:t>
      </w:r>
      <w:r w:rsidR="00611CA7">
        <w:rPr>
          <w:rFonts w:hint="eastAsia"/>
        </w:rPr>
        <w:t>A</w:t>
      </w:r>
      <w:r w:rsidR="00611CA7">
        <w:rPr>
          <w:rFonts w:hint="eastAsia"/>
        </w:rPr>
        <w:t>，</w:t>
      </w:r>
      <w:r>
        <w:rPr>
          <w:rFonts w:hint="eastAsia"/>
        </w:rPr>
        <w:t>B</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24</w:t>
      </w:r>
      <w:r w:rsidR="009056D9">
        <w:rPr>
          <w:rFonts w:hint="eastAsia"/>
        </w:rPr>
        <w:t>@</w:t>
      </w:r>
      <w:r w:rsidR="009056D9">
        <w:rPr>
          <w:rFonts w:hint="eastAsia"/>
        </w:rPr>
        <w:t>工作票签发人应由熟悉（</w:t>
      </w:r>
      <w:r w:rsidR="009056D9">
        <w:tab/>
      </w:r>
      <w:r w:rsidR="009056D9">
        <w:rPr>
          <w:rFonts w:hint="eastAsia"/>
        </w:rPr>
        <w:t>），并具有相关工作经验的生产领导人、技术人员或经本单位批准的人员担任。</w:t>
      </w:r>
    </w:p>
    <w:p w:rsidR="009056D9" w:rsidRDefault="009056D9" w:rsidP="009056D9">
      <w:r>
        <w:rPr>
          <w:rFonts w:hint="eastAsia"/>
        </w:rPr>
        <w:t>A</w:t>
      </w:r>
      <w:r>
        <w:t>.</w:t>
      </w:r>
      <w:r>
        <w:rPr>
          <w:rFonts w:hint="eastAsia"/>
        </w:rPr>
        <w:t>人员技术水平</w:t>
      </w:r>
      <w:r>
        <w:tab/>
      </w:r>
      <w:r>
        <w:rPr>
          <w:rFonts w:hint="eastAsia"/>
        </w:rPr>
        <w:t xml:space="preserve">   </w:t>
      </w:r>
    </w:p>
    <w:p w:rsidR="009056D9" w:rsidRDefault="009056D9" w:rsidP="009056D9">
      <w:r>
        <w:t>B.</w:t>
      </w:r>
      <w:r>
        <w:rPr>
          <w:rFonts w:hint="eastAsia"/>
        </w:rPr>
        <w:t>设备情况</w:t>
      </w:r>
    </w:p>
    <w:p w:rsidR="009056D9" w:rsidRDefault="009056D9" w:rsidP="009056D9">
      <w:r>
        <w:t>C.</w:t>
      </w:r>
      <w:r>
        <w:rPr>
          <w:rFonts w:hint="eastAsia"/>
        </w:rPr>
        <w:t>工作方法</w:t>
      </w:r>
      <w:r>
        <w:tab/>
      </w:r>
      <w:r>
        <w:rPr>
          <w:rFonts w:hint="eastAsia"/>
        </w:rPr>
        <w:t xml:space="preserve">      </w:t>
      </w:r>
    </w:p>
    <w:p w:rsidR="009056D9" w:rsidRDefault="009056D9" w:rsidP="009056D9">
      <w:r>
        <w:t>D.</w:t>
      </w:r>
      <w:r>
        <w:rPr>
          <w:rFonts w:hint="eastAsia"/>
        </w:rPr>
        <w:t>本规程</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25</w:t>
      </w:r>
      <w:r w:rsidR="009056D9">
        <w:rPr>
          <w:rFonts w:hint="eastAsia"/>
        </w:rPr>
        <w:t>@</w:t>
      </w:r>
      <w:r w:rsidR="009056D9">
        <w:rPr>
          <w:rFonts w:hint="eastAsia"/>
        </w:rPr>
        <w:t>工作许可人应由（</w:t>
      </w:r>
      <w:r w:rsidR="009056D9">
        <w:tab/>
      </w:r>
      <w:r w:rsidR="009056D9">
        <w:rPr>
          <w:rFonts w:hint="eastAsia"/>
        </w:rPr>
        <w:t>），并经工区（车间）批准的人员担任。</w:t>
      </w:r>
    </w:p>
    <w:p w:rsidR="009056D9" w:rsidRDefault="009056D9" w:rsidP="009056D9">
      <w:r>
        <w:rPr>
          <w:rFonts w:hint="eastAsia"/>
        </w:rPr>
        <w:t>A.</w:t>
      </w:r>
      <w:r>
        <w:rPr>
          <w:rFonts w:hint="eastAsia"/>
        </w:rPr>
        <w:t>有一定工作经验</w:t>
      </w:r>
    </w:p>
    <w:p w:rsidR="009056D9" w:rsidRDefault="009056D9" w:rsidP="009056D9">
      <w:r>
        <w:t>B</w:t>
      </w:r>
      <w:r>
        <w:rPr>
          <w:rFonts w:hint="eastAsia"/>
        </w:rPr>
        <w:t>.</w:t>
      </w:r>
      <w:r>
        <w:rPr>
          <w:rFonts w:hint="eastAsia"/>
        </w:rPr>
        <w:t>熟悉本规程</w:t>
      </w:r>
    </w:p>
    <w:p w:rsidR="009056D9" w:rsidRDefault="009056D9" w:rsidP="009056D9">
      <w:r>
        <w:t>C</w:t>
      </w:r>
      <w:r>
        <w:rPr>
          <w:rFonts w:hint="eastAsia"/>
        </w:rPr>
        <w:t>.</w:t>
      </w:r>
      <w:r>
        <w:rPr>
          <w:rFonts w:hint="eastAsia"/>
        </w:rPr>
        <w:t>熟悉工作范围内的设备情况</w:t>
      </w:r>
    </w:p>
    <w:p w:rsidR="009056D9" w:rsidRDefault="009056D9" w:rsidP="009056D9">
      <w:r>
        <w:lastRenderedPageBreak/>
        <w:t>D.</w:t>
      </w:r>
      <w:r>
        <w:rPr>
          <w:rFonts w:hint="eastAsia"/>
        </w:rPr>
        <w:t>熟悉工作范围内的工作流程</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26</w:t>
      </w:r>
      <w:r w:rsidR="009056D9">
        <w:rPr>
          <w:rFonts w:hint="eastAsia"/>
        </w:rPr>
        <w:t>@</w:t>
      </w:r>
      <w:r w:rsidR="009056D9">
        <w:rPr>
          <w:rFonts w:hint="eastAsia"/>
        </w:rPr>
        <w:t>工作负责人（监护人）应由（</w:t>
      </w:r>
      <w:r w:rsidR="009056D9">
        <w:tab/>
      </w:r>
      <w:r w:rsidR="009056D9">
        <w:rPr>
          <w:rFonts w:hint="eastAsia"/>
        </w:rPr>
        <w:t xml:space="preserve">  </w:t>
      </w:r>
      <w:r w:rsidR="009056D9">
        <w:rPr>
          <w:rFonts w:hint="eastAsia"/>
        </w:rPr>
        <w:t>），并经工区（车间）批准的人员担任。</w:t>
      </w:r>
    </w:p>
    <w:p w:rsidR="009056D9" w:rsidRDefault="009056D9" w:rsidP="009056D9">
      <w:r>
        <w:rPr>
          <w:rFonts w:hint="eastAsia"/>
        </w:rPr>
        <w:t>A.</w:t>
      </w:r>
      <w:r>
        <w:rPr>
          <w:rFonts w:hint="eastAsia"/>
        </w:rPr>
        <w:t>有一定工作经验</w:t>
      </w:r>
    </w:p>
    <w:p w:rsidR="009056D9" w:rsidRDefault="009056D9" w:rsidP="009056D9">
      <w:r>
        <w:t>B</w:t>
      </w:r>
      <w:r>
        <w:rPr>
          <w:rFonts w:hint="eastAsia"/>
        </w:rPr>
        <w:t>.</w:t>
      </w:r>
      <w:r>
        <w:rPr>
          <w:rFonts w:hint="eastAsia"/>
        </w:rPr>
        <w:t>熟悉本规程</w:t>
      </w:r>
    </w:p>
    <w:p w:rsidR="009056D9" w:rsidRDefault="009056D9" w:rsidP="009056D9">
      <w:r>
        <w:t>C</w:t>
      </w:r>
      <w:r>
        <w:rPr>
          <w:rFonts w:hint="eastAsia"/>
        </w:rPr>
        <w:t>.</w:t>
      </w:r>
      <w:r>
        <w:rPr>
          <w:rFonts w:hint="eastAsia"/>
        </w:rPr>
        <w:t>熟悉工作范围内的设备情况</w:t>
      </w:r>
    </w:p>
    <w:p w:rsidR="009056D9" w:rsidRDefault="009056D9" w:rsidP="009056D9">
      <w:r>
        <w:t>D</w:t>
      </w:r>
      <w:r>
        <w:rPr>
          <w:rFonts w:hint="eastAsia"/>
        </w:rPr>
        <w:t>.</w:t>
      </w:r>
      <w:r>
        <w:rPr>
          <w:rFonts w:hint="eastAsia"/>
        </w:rPr>
        <w:t>熟悉工作班成员的工作能力</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27</w:t>
      </w:r>
      <w:r w:rsidR="009056D9">
        <w:rPr>
          <w:rFonts w:hint="eastAsia"/>
        </w:rPr>
        <w:t>@</w:t>
      </w:r>
      <w:r w:rsidR="009056D9">
        <w:rPr>
          <w:rFonts w:hint="eastAsia"/>
        </w:rPr>
        <w:t>专责监护人应是（</w:t>
      </w:r>
      <w:r w:rsidR="009056D9">
        <w:rPr>
          <w:rFonts w:hint="eastAsia"/>
        </w:rPr>
        <w:t xml:space="preserve">   </w:t>
      </w:r>
      <w:r w:rsidR="009056D9">
        <w:rPr>
          <w:rFonts w:hint="eastAsia"/>
        </w:rPr>
        <w:t>）的人员。</w:t>
      </w:r>
    </w:p>
    <w:p w:rsidR="009056D9" w:rsidRDefault="009056D9" w:rsidP="009056D9">
      <w:r>
        <w:rPr>
          <w:rFonts w:hint="eastAsia"/>
        </w:rPr>
        <w:t>A.</w:t>
      </w:r>
      <w:r>
        <w:rPr>
          <w:rFonts w:hint="eastAsia"/>
        </w:rPr>
        <w:t>具有相关工作经验</w:t>
      </w:r>
      <w:r>
        <w:rPr>
          <w:rFonts w:hint="eastAsia"/>
        </w:rPr>
        <w:t xml:space="preserve">   </w:t>
      </w:r>
      <w:r>
        <w:tab/>
      </w:r>
    </w:p>
    <w:p w:rsidR="009056D9" w:rsidRDefault="009056D9" w:rsidP="009056D9">
      <w:r>
        <w:t>B.</w:t>
      </w:r>
      <w:r>
        <w:rPr>
          <w:rFonts w:hint="eastAsia"/>
        </w:rPr>
        <w:t>熟悉人员工作能力</w:t>
      </w:r>
    </w:p>
    <w:p w:rsidR="009056D9" w:rsidRDefault="009056D9" w:rsidP="009056D9">
      <w:r>
        <w:t>C.</w:t>
      </w:r>
      <w:r>
        <w:rPr>
          <w:rFonts w:hint="eastAsia"/>
        </w:rPr>
        <w:t>熟悉设备情况</w:t>
      </w:r>
      <w:r>
        <w:tab/>
      </w:r>
      <w:r>
        <w:rPr>
          <w:rFonts w:hint="eastAsia"/>
        </w:rPr>
        <w:t xml:space="preserve">      </w:t>
      </w:r>
    </w:p>
    <w:p w:rsidR="009056D9" w:rsidRDefault="009056D9" w:rsidP="009056D9">
      <w:r>
        <w:t>D.</w:t>
      </w:r>
      <w:r>
        <w:rPr>
          <w:rFonts w:hint="eastAsia"/>
        </w:rPr>
        <w:t>熟悉本规程</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28</w:t>
      </w:r>
      <w:r w:rsidR="009056D9">
        <w:rPr>
          <w:rFonts w:hint="eastAsia"/>
        </w:rPr>
        <w:t>@</w:t>
      </w:r>
      <w:r w:rsidR="009056D9">
        <w:rPr>
          <w:rFonts w:hint="eastAsia"/>
        </w:rPr>
        <w:t>工作票签发人安全责任包括（</w:t>
      </w:r>
      <w:r w:rsidR="009056D9">
        <w:rPr>
          <w:rFonts w:hint="eastAsia"/>
        </w:rPr>
        <w:t xml:space="preserve">   </w:t>
      </w:r>
      <w:r w:rsidR="009056D9">
        <w:rPr>
          <w:rFonts w:hint="eastAsia"/>
        </w:rPr>
        <w:t>）。</w:t>
      </w:r>
    </w:p>
    <w:p w:rsidR="009056D9" w:rsidRDefault="009056D9" w:rsidP="009056D9">
      <w:r>
        <w:rPr>
          <w:rFonts w:hint="eastAsia"/>
        </w:rPr>
        <w:t>A.</w:t>
      </w:r>
      <w:r>
        <w:rPr>
          <w:rFonts w:hint="eastAsia"/>
        </w:rPr>
        <w:t>确认工作必要性和安全性</w:t>
      </w:r>
    </w:p>
    <w:p w:rsidR="009056D9" w:rsidRDefault="009056D9" w:rsidP="009056D9">
      <w:r>
        <w:t>B</w:t>
      </w:r>
      <w:r>
        <w:rPr>
          <w:rFonts w:hint="eastAsia"/>
        </w:rPr>
        <w:t>.</w:t>
      </w:r>
      <w:r>
        <w:rPr>
          <w:rFonts w:hint="eastAsia"/>
        </w:rPr>
        <w:t>确认工作票上所填安全措施是否正确完备</w:t>
      </w:r>
    </w:p>
    <w:p w:rsidR="009056D9" w:rsidRDefault="009056D9" w:rsidP="009056D9">
      <w:r>
        <w:t>C</w:t>
      </w:r>
      <w:r>
        <w:rPr>
          <w:rFonts w:hint="eastAsia"/>
        </w:rPr>
        <w:t>.</w:t>
      </w:r>
      <w:r>
        <w:rPr>
          <w:rFonts w:hint="eastAsia"/>
        </w:rPr>
        <w:t>确认所派工作负责人和工作班人员是否适当和充足</w:t>
      </w:r>
    </w:p>
    <w:p w:rsidR="009056D9" w:rsidRDefault="009056D9" w:rsidP="009056D9">
      <w:r>
        <w:t>D</w:t>
      </w:r>
      <w:r>
        <w:rPr>
          <w:rFonts w:hint="eastAsia"/>
        </w:rPr>
        <w:t>.</w:t>
      </w:r>
      <w:r>
        <w:rPr>
          <w:rFonts w:hint="eastAsia"/>
        </w:rPr>
        <w:t>确认线路停、送电和许可工作的命令是否正确</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29</w:t>
      </w:r>
      <w:r w:rsidR="009056D9">
        <w:rPr>
          <w:rFonts w:hint="eastAsia"/>
        </w:rPr>
        <w:t>@</w:t>
      </w:r>
      <w:r w:rsidR="009056D9">
        <w:rPr>
          <w:rFonts w:hint="eastAsia"/>
        </w:rPr>
        <w:t>工作负责人工作前，应对工作班成员进行（</w:t>
      </w:r>
      <w:r w:rsidR="009056D9">
        <w:rPr>
          <w:rFonts w:hint="eastAsia"/>
        </w:rPr>
        <w:t xml:space="preserve">   </w:t>
      </w:r>
      <w:r w:rsidR="009056D9">
        <w:rPr>
          <w:rFonts w:hint="eastAsia"/>
        </w:rPr>
        <w:t>）交底和危险点告知，并确认每个工作班成员都已签名。</w:t>
      </w:r>
    </w:p>
    <w:p w:rsidR="009056D9" w:rsidRDefault="009056D9" w:rsidP="009056D9">
      <w:r>
        <w:rPr>
          <w:rFonts w:hint="eastAsia"/>
        </w:rPr>
        <w:t>A</w:t>
      </w:r>
      <w:r>
        <w:t>.</w:t>
      </w:r>
      <w:r>
        <w:rPr>
          <w:rFonts w:hint="eastAsia"/>
        </w:rPr>
        <w:t>工作任务</w:t>
      </w:r>
      <w:r>
        <w:tab/>
      </w:r>
      <w:r>
        <w:rPr>
          <w:rFonts w:hint="eastAsia"/>
        </w:rPr>
        <w:t xml:space="preserve">   </w:t>
      </w:r>
    </w:p>
    <w:p w:rsidR="009056D9" w:rsidRDefault="009056D9" w:rsidP="009056D9">
      <w:r>
        <w:t>B.</w:t>
      </w:r>
      <w:r>
        <w:rPr>
          <w:rFonts w:hint="eastAsia"/>
        </w:rPr>
        <w:t>安全措施</w:t>
      </w:r>
    </w:p>
    <w:p w:rsidR="009056D9" w:rsidRDefault="009056D9" w:rsidP="009056D9">
      <w:r>
        <w:t>C.</w:t>
      </w:r>
      <w:r>
        <w:rPr>
          <w:rFonts w:hint="eastAsia"/>
        </w:rPr>
        <w:t>技术措施</w:t>
      </w:r>
      <w:r>
        <w:tab/>
      </w:r>
      <w:r>
        <w:rPr>
          <w:rFonts w:hint="eastAsia"/>
        </w:rPr>
        <w:t xml:space="preserve">   </w:t>
      </w:r>
    </w:p>
    <w:p w:rsidR="009056D9" w:rsidRDefault="009056D9" w:rsidP="009056D9">
      <w:r>
        <w:t>D.</w:t>
      </w:r>
      <w:r>
        <w:rPr>
          <w:rFonts w:hint="eastAsia"/>
        </w:rPr>
        <w:t>组织措施</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30</w:t>
      </w:r>
      <w:r w:rsidR="009056D9">
        <w:rPr>
          <w:rFonts w:hint="eastAsia"/>
        </w:rPr>
        <w:t>@</w:t>
      </w:r>
      <w:r w:rsidR="009056D9">
        <w:rPr>
          <w:rFonts w:hint="eastAsia"/>
        </w:rPr>
        <w:t>工作前，专责监护人应对被监护人员交待监护范围内的</w:t>
      </w:r>
    </w:p>
    <w:p w:rsidR="009056D9" w:rsidRDefault="009056D9" w:rsidP="009056D9">
      <w:r>
        <w:rPr>
          <w:rFonts w:hint="eastAsia"/>
        </w:rPr>
        <w:t>A</w:t>
      </w:r>
      <w:r>
        <w:t>.</w:t>
      </w:r>
      <w:r>
        <w:rPr>
          <w:rFonts w:hint="eastAsia"/>
        </w:rPr>
        <w:t>安全措施</w:t>
      </w:r>
      <w:r>
        <w:tab/>
      </w:r>
      <w:r>
        <w:rPr>
          <w:rFonts w:hint="eastAsia"/>
        </w:rPr>
        <w:t xml:space="preserve">   </w:t>
      </w:r>
    </w:p>
    <w:p w:rsidR="009056D9" w:rsidRDefault="009056D9" w:rsidP="009056D9">
      <w:r>
        <w:t>B.</w:t>
      </w:r>
      <w:r>
        <w:rPr>
          <w:rFonts w:hint="eastAsia"/>
        </w:rPr>
        <w:t>技术措施</w:t>
      </w:r>
    </w:p>
    <w:p w:rsidR="009056D9" w:rsidRDefault="009056D9" w:rsidP="009056D9">
      <w:r>
        <w:t>C.</w:t>
      </w:r>
      <w:r>
        <w:rPr>
          <w:rFonts w:hint="eastAsia"/>
        </w:rPr>
        <w:t>危险点</w:t>
      </w:r>
      <w:r>
        <w:rPr>
          <w:rFonts w:hint="eastAsia"/>
        </w:rPr>
        <w:t xml:space="preserve">      </w:t>
      </w:r>
    </w:p>
    <w:p w:rsidR="009056D9" w:rsidRDefault="009056D9" w:rsidP="009056D9">
      <w:r>
        <w:t>D.</w:t>
      </w:r>
      <w:r>
        <w:rPr>
          <w:rFonts w:hint="eastAsia"/>
        </w:rPr>
        <w:t>安全注意事项</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lastRenderedPageBreak/>
        <w:t>【不定项选择题】</w:t>
      </w:r>
    </w:p>
    <w:p w:rsidR="009056D9" w:rsidRDefault="00181863" w:rsidP="009056D9">
      <w:r>
        <w:rPr>
          <w:rFonts w:hint="eastAsia"/>
        </w:rPr>
        <w:t>31</w:t>
      </w:r>
      <w:r w:rsidR="009056D9">
        <w:rPr>
          <w:rFonts w:hint="eastAsia"/>
        </w:rPr>
        <w:t>@</w:t>
      </w:r>
      <w:r w:rsidR="009056D9">
        <w:rPr>
          <w:rFonts w:hint="eastAsia"/>
        </w:rPr>
        <w:t>工作班成员应（</w:t>
      </w:r>
      <w:r w:rsidR="009056D9">
        <w:rPr>
          <w:rFonts w:hint="eastAsia"/>
        </w:rPr>
        <w:t xml:space="preserve">    </w:t>
      </w:r>
      <w:r w:rsidR="009056D9">
        <w:rPr>
          <w:rFonts w:hint="eastAsia"/>
        </w:rPr>
        <w:t>）。</w:t>
      </w:r>
    </w:p>
    <w:p w:rsidR="009056D9" w:rsidRDefault="009056D9" w:rsidP="009056D9">
      <w:r>
        <w:rPr>
          <w:rFonts w:hint="eastAsia"/>
        </w:rPr>
        <w:t>A.</w:t>
      </w:r>
      <w:r>
        <w:rPr>
          <w:rFonts w:hint="eastAsia"/>
        </w:rPr>
        <w:t>熟悉工作内容、工作流程</w:t>
      </w:r>
    </w:p>
    <w:p w:rsidR="009056D9" w:rsidRDefault="009056D9" w:rsidP="009056D9">
      <w:r>
        <w:t>B</w:t>
      </w:r>
      <w:r>
        <w:rPr>
          <w:rFonts w:hint="eastAsia"/>
        </w:rPr>
        <w:t>.</w:t>
      </w:r>
      <w:r>
        <w:rPr>
          <w:rFonts w:hint="eastAsia"/>
        </w:rPr>
        <w:t>掌握安全措施</w:t>
      </w:r>
    </w:p>
    <w:p w:rsidR="009056D9" w:rsidRDefault="009056D9" w:rsidP="009056D9">
      <w:r>
        <w:t>C</w:t>
      </w:r>
      <w:r>
        <w:rPr>
          <w:rFonts w:hint="eastAsia"/>
        </w:rPr>
        <w:t>.</w:t>
      </w:r>
      <w:r>
        <w:rPr>
          <w:rFonts w:hint="eastAsia"/>
        </w:rPr>
        <w:t>明确工作中的危险点</w:t>
      </w:r>
    </w:p>
    <w:p w:rsidR="009056D9" w:rsidRDefault="009056D9" w:rsidP="009056D9">
      <w:r>
        <w:t>D</w:t>
      </w:r>
      <w:r>
        <w:rPr>
          <w:rFonts w:hint="eastAsia"/>
        </w:rPr>
        <w:t>.</w:t>
      </w:r>
      <w:r>
        <w:rPr>
          <w:rFonts w:hint="eastAsia"/>
        </w:rPr>
        <w:t>在工作票上履行交底签名确认手续</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32</w:t>
      </w:r>
      <w:r w:rsidR="009056D9">
        <w:rPr>
          <w:rFonts w:hint="eastAsia"/>
        </w:rPr>
        <w:t>@</w:t>
      </w:r>
      <w:r w:rsidR="009056D9">
        <w:rPr>
          <w:rFonts w:hint="eastAsia"/>
        </w:rPr>
        <w:t>线路停电检修，工作许可人应在线路可能受电的各方面</w:t>
      </w:r>
      <w:r w:rsidR="009056D9">
        <w:t>[</w:t>
      </w:r>
      <w:r w:rsidR="009056D9">
        <w:rPr>
          <w:rFonts w:hint="eastAsia"/>
        </w:rPr>
        <w:t>含（</w:t>
      </w:r>
      <w:r w:rsidR="009056D9">
        <w:rPr>
          <w:rFonts w:hint="eastAsia"/>
        </w:rPr>
        <w:t xml:space="preserve">   </w:t>
      </w:r>
      <w:r w:rsidR="009056D9">
        <w:rPr>
          <w:rFonts w:hint="eastAsia"/>
        </w:rPr>
        <w:t>）、用户线路和配合停电的线路</w:t>
      </w:r>
      <w:r w:rsidR="009056D9">
        <w:t>]</w:t>
      </w:r>
      <w:r w:rsidR="009056D9">
        <w:rPr>
          <w:rFonts w:hint="eastAsia"/>
        </w:rPr>
        <w:t>都已停电，并挂好操作接地线后，方能发出许可工作的命令。</w:t>
      </w:r>
    </w:p>
    <w:p w:rsidR="009056D9" w:rsidRDefault="009056D9" w:rsidP="009056D9">
      <w:pPr>
        <w:jc w:val="left"/>
      </w:pPr>
      <w:r>
        <w:rPr>
          <w:rFonts w:hint="eastAsia"/>
        </w:rPr>
        <w:t>A</w:t>
      </w:r>
      <w:r>
        <w:t>.</w:t>
      </w:r>
      <w:r>
        <w:rPr>
          <w:rFonts w:hint="eastAsia"/>
        </w:rPr>
        <w:t>变电站</w:t>
      </w:r>
      <w:r>
        <w:tab/>
      </w:r>
      <w:r>
        <w:rPr>
          <w:rFonts w:hint="eastAsia"/>
        </w:rPr>
        <w:t xml:space="preserve">    </w:t>
      </w:r>
    </w:p>
    <w:p w:rsidR="009056D9" w:rsidRDefault="009056D9" w:rsidP="009056D9">
      <w:pPr>
        <w:jc w:val="left"/>
      </w:pPr>
      <w:r>
        <w:t>B.</w:t>
      </w:r>
      <w:r>
        <w:rPr>
          <w:rFonts w:hint="eastAsia"/>
        </w:rPr>
        <w:t>发电厂</w:t>
      </w:r>
    </w:p>
    <w:p w:rsidR="009056D9" w:rsidRDefault="009056D9" w:rsidP="009056D9">
      <w:pPr>
        <w:jc w:val="left"/>
      </w:pPr>
      <w:r>
        <w:t>C.</w:t>
      </w:r>
      <w:r>
        <w:rPr>
          <w:rFonts w:hint="eastAsia"/>
        </w:rPr>
        <w:t>环网线路</w:t>
      </w:r>
      <w:r>
        <w:tab/>
      </w:r>
      <w:r>
        <w:rPr>
          <w:rFonts w:hint="eastAsia"/>
        </w:rPr>
        <w:t xml:space="preserve"> </w:t>
      </w:r>
    </w:p>
    <w:p w:rsidR="009056D9" w:rsidRDefault="009056D9" w:rsidP="009056D9">
      <w:pPr>
        <w:jc w:val="left"/>
      </w:pPr>
      <w:r>
        <w:t>D.</w:t>
      </w:r>
      <w:r>
        <w:rPr>
          <w:rFonts w:hint="eastAsia"/>
        </w:rPr>
        <w:t>分支线路</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33</w:t>
      </w:r>
      <w:r w:rsidR="009056D9">
        <w:rPr>
          <w:rFonts w:hint="eastAsia"/>
        </w:rPr>
        <w:t>@</w:t>
      </w:r>
      <w:r w:rsidR="009056D9">
        <w:rPr>
          <w:rFonts w:hint="eastAsia"/>
        </w:rPr>
        <w:t>值班调控人员或运维人员在向工作负责人发出许可工作的命令前，应将（</w:t>
      </w:r>
      <w:r w:rsidR="009056D9">
        <w:tab/>
      </w:r>
      <w:r w:rsidR="009056D9">
        <w:rPr>
          <w:rFonts w:hint="eastAsia"/>
        </w:rPr>
        <w:t>）和工作任务做好记录。</w:t>
      </w:r>
    </w:p>
    <w:p w:rsidR="009056D9" w:rsidRDefault="009056D9" w:rsidP="009056D9">
      <w:r>
        <w:rPr>
          <w:rFonts w:hint="eastAsia"/>
        </w:rPr>
        <w:t>A</w:t>
      </w:r>
      <w:r>
        <w:t>.</w:t>
      </w:r>
      <w:r>
        <w:rPr>
          <w:rFonts w:hint="eastAsia"/>
        </w:rPr>
        <w:t>工作班组名称</w:t>
      </w:r>
      <w:r>
        <w:tab/>
      </w:r>
      <w:r>
        <w:rPr>
          <w:rFonts w:hint="eastAsia"/>
        </w:rPr>
        <w:t xml:space="preserve">  </w:t>
      </w:r>
    </w:p>
    <w:p w:rsidR="009056D9" w:rsidRDefault="009056D9" w:rsidP="009056D9">
      <w:r>
        <w:t>B.</w:t>
      </w:r>
      <w:r>
        <w:rPr>
          <w:rFonts w:hint="eastAsia"/>
        </w:rPr>
        <w:t>工作班组数目</w:t>
      </w:r>
    </w:p>
    <w:p w:rsidR="009056D9" w:rsidRDefault="009056D9" w:rsidP="009056D9">
      <w:r>
        <w:t>C.</w:t>
      </w:r>
      <w:r>
        <w:rPr>
          <w:rFonts w:hint="eastAsia"/>
        </w:rPr>
        <w:t>工作负责人姓名</w:t>
      </w:r>
      <w:r>
        <w:tab/>
      </w:r>
      <w:r>
        <w:rPr>
          <w:rFonts w:hint="eastAsia"/>
        </w:rPr>
        <w:t xml:space="preserve">  </w:t>
      </w:r>
    </w:p>
    <w:p w:rsidR="009056D9" w:rsidRDefault="009056D9" w:rsidP="009056D9">
      <w:r>
        <w:t>D.</w:t>
      </w:r>
      <w:r>
        <w:rPr>
          <w:rFonts w:hint="eastAsia"/>
        </w:rPr>
        <w:t>工作地点</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34</w:t>
      </w:r>
      <w:r w:rsidR="009056D9">
        <w:rPr>
          <w:rFonts w:hint="eastAsia"/>
        </w:rPr>
        <w:t>@</w:t>
      </w:r>
      <w:r w:rsidR="009056D9">
        <w:rPr>
          <w:rFonts w:hint="eastAsia"/>
        </w:rPr>
        <w:t>许可开始工作的命令，应通知工作负责人。其方法可采用（</w:t>
      </w:r>
      <w:r w:rsidR="009056D9">
        <w:tab/>
      </w:r>
      <w:r w:rsidR="009056D9">
        <w:rPr>
          <w:rFonts w:hint="eastAsia"/>
        </w:rPr>
        <w:t xml:space="preserve">  </w:t>
      </w:r>
      <w:r w:rsidR="009056D9">
        <w:rPr>
          <w:rFonts w:hint="eastAsia"/>
        </w:rPr>
        <w:t>）。</w:t>
      </w:r>
    </w:p>
    <w:p w:rsidR="009056D9" w:rsidRDefault="009056D9" w:rsidP="009056D9">
      <w:r>
        <w:rPr>
          <w:rFonts w:hint="eastAsia"/>
        </w:rPr>
        <w:t>A</w:t>
      </w:r>
      <w:r>
        <w:t xml:space="preserve">. </w:t>
      </w:r>
      <w:r>
        <w:rPr>
          <w:rFonts w:hint="eastAsia"/>
        </w:rPr>
        <w:t>口头命令</w:t>
      </w:r>
      <w:r>
        <w:tab/>
      </w:r>
    </w:p>
    <w:p w:rsidR="009056D9" w:rsidRDefault="009056D9" w:rsidP="009056D9">
      <w:r>
        <w:t>B.</w:t>
      </w:r>
      <w:r>
        <w:rPr>
          <w:rFonts w:hint="eastAsia"/>
        </w:rPr>
        <w:t>当面通知</w:t>
      </w:r>
    </w:p>
    <w:p w:rsidR="009056D9" w:rsidRDefault="009056D9" w:rsidP="009056D9">
      <w:r>
        <w:t>C.</w:t>
      </w:r>
      <w:r>
        <w:rPr>
          <w:rFonts w:hint="eastAsia"/>
        </w:rPr>
        <w:t>电话下达</w:t>
      </w:r>
      <w:r>
        <w:tab/>
      </w:r>
      <w:r>
        <w:rPr>
          <w:rFonts w:hint="eastAsia"/>
        </w:rPr>
        <w:t xml:space="preserve">   </w:t>
      </w:r>
    </w:p>
    <w:p w:rsidR="009056D9" w:rsidRDefault="009056D9" w:rsidP="009056D9">
      <w:r>
        <w:t>D.</w:t>
      </w:r>
      <w:r>
        <w:rPr>
          <w:rFonts w:hint="eastAsia"/>
        </w:rPr>
        <w:t>派人送达</w:t>
      </w:r>
    </w:p>
    <w:p w:rsidR="009056D9" w:rsidRDefault="009056D9" w:rsidP="009056D9">
      <w:r>
        <w:rPr>
          <w:rFonts w:hint="eastAsia"/>
        </w:rPr>
        <w:t>答案：</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35</w:t>
      </w:r>
      <w:r w:rsidR="009056D9">
        <w:rPr>
          <w:rFonts w:hint="eastAsia"/>
        </w:rPr>
        <w:t>@</w:t>
      </w:r>
      <w:r w:rsidR="009056D9">
        <w:rPr>
          <w:rFonts w:hint="eastAsia"/>
        </w:rPr>
        <w:t>（</w:t>
      </w:r>
      <w:r w:rsidR="009056D9">
        <w:tab/>
      </w:r>
      <w:r w:rsidR="009056D9">
        <w:rPr>
          <w:rFonts w:hint="eastAsia"/>
        </w:rPr>
        <w:t xml:space="preserve">   </w:t>
      </w:r>
      <w:r w:rsidR="009056D9">
        <w:rPr>
          <w:rFonts w:hint="eastAsia"/>
        </w:rPr>
        <w:t>）应始终在工作现场。</w:t>
      </w:r>
    </w:p>
    <w:p w:rsidR="009056D9" w:rsidRDefault="009056D9" w:rsidP="009056D9">
      <w:r>
        <w:rPr>
          <w:rFonts w:hint="eastAsia"/>
        </w:rPr>
        <w:t>A</w:t>
      </w:r>
      <w:r>
        <w:t>.</w:t>
      </w:r>
      <w:r>
        <w:rPr>
          <w:rFonts w:hint="eastAsia"/>
        </w:rPr>
        <w:t>工作票签发人</w:t>
      </w:r>
      <w:r>
        <w:tab/>
      </w:r>
    </w:p>
    <w:p w:rsidR="009056D9" w:rsidRDefault="009056D9" w:rsidP="009056D9">
      <w:r>
        <w:t>B.</w:t>
      </w:r>
      <w:r>
        <w:rPr>
          <w:rFonts w:hint="eastAsia"/>
        </w:rPr>
        <w:t>工作负责人</w:t>
      </w:r>
    </w:p>
    <w:p w:rsidR="009056D9" w:rsidRDefault="009056D9" w:rsidP="009056D9">
      <w:r>
        <w:t>C.</w:t>
      </w:r>
      <w:r>
        <w:rPr>
          <w:rFonts w:hint="eastAsia"/>
        </w:rPr>
        <w:t>专责监护人</w:t>
      </w:r>
      <w:r>
        <w:tab/>
      </w:r>
      <w:r>
        <w:rPr>
          <w:rFonts w:hint="eastAsia"/>
        </w:rPr>
        <w:t xml:space="preserve">   </w:t>
      </w:r>
    </w:p>
    <w:p w:rsidR="009056D9" w:rsidRDefault="009056D9" w:rsidP="009056D9">
      <w:r>
        <w:t>D.</w:t>
      </w:r>
      <w:r>
        <w:rPr>
          <w:rFonts w:hint="eastAsia"/>
        </w:rPr>
        <w:t>工作许可人</w:t>
      </w:r>
    </w:p>
    <w:p w:rsidR="009056D9" w:rsidRDefault="009056D9" w:rsidP="009056D9">
      <w:r>
        <w:rPr>
          <w:rFonts w:hint="eastAsia"/>
        </w:rPr>
        <w:t>答案：</w:t>
      </w:r>
      <w:r w:rsidR="00611CA7">
        <w:rPr>
          <w:rFonts w:hint="eastAsia"/>
        </w:rPr>
        <w:t>B</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36</w:t>
      </w:r>
      <w:r w:rsidR="009056D9">
        <w:rPr>
          <w:rFonts w:hint="eastAsia"/>
        </w:rPr>
        <w:t>@</w:t>
      </w:r>
      <w:r w:rsidR="009056D9">
        <w:rPr>
          <w:rFonts w:hint="eastAsia"/>
        </w:rPr>
        <w:t>工作许可手续完成后，工作负责人、专责监护人应向工作班成员交待（</w:t>
      </w:r>
      <w:r w:rsidR="009056D9">
        <w:tab/>
      </w:r>
      <w:r w:rsidR="009056D9">
        <w:rPr>
          <w:rFonts w:hint="eastAsia"/>
        </w:rPr>
        <w:t>）、进行危险</w:t>
      </w:r>
      <w:r w:rsidR="009056D9">
        <w:rPr>
          <w:rFonts w:hint="eastAsia"/>
        </w:rPr>
        <w:lastRenderedPageBreak/>
        <w:t>点告知，并履行确认手续，装完工作接地线后，工作班方可开始工作。</w:t>
      </w:r>
    </w:p>
    <w:p w:rsidR="009056D9" w:rsidRDefault="009056D9" w:rsidP="009056D9">
      <w:r>
        <w:rPr>
          <w:rFonts w:hint="eastAsia"/>
        </w:rPr>
        <w:t>A</w:t>
      </w:r>
      <w:r>
        <w:t>.</w:t>
      </w:r>
      <w:r>
        <w:rPr>
          <w:rFonts w:hint="eastAsia"/>
        </w:rPr>
        <w:t>现场安全措施</w:t>
      </w:r>
      <w:r>
        <w:tab/>
      </w:r>
    </w:p>
    <w:p w:rsidR="009056D9" w:rsidRDefault="009056D9" w:rsidP="009056D9">
      <w:r>
        <w:t>B.</w:t>
      </w:r>
      <w:r>
        <w:rPr>
          <w:rFonts w:hint="eastAsia"/>
        </w:rPr>
        <w:t>工作内容</w:t>
      </w:r>
    </w:p>
    <w:p w:rsidR="009056D9" w:rsidRDefault="009056D9" w:rsidP="009056D9">
      <w:r>
        <w:t>C.</w:t>
      </w:r>
      <w:r>
        <w:rPr>
          <w:rFonts w:hint="eastAsia"/>
        </w:rPr>
        <w:t>人员分工</w:t>
      </w:r>
      <w:r>
        <w:tab/>
      </w:r>
      <w:r>
        <w:rPr>
          <w:rFonts w:hint="eastAsia"/>
        </w:rPr>
        <w:t xml:space="preserve">      </w:t>
      </w:r>
    </w:p>
    <w:p w:rsidR="009056D9" w:rsidRDefault="009056D9" w:rsidP="009056D9">
      <w:r>
        <w:t>D.</w:t>
      </w:r>
      <w:r>
        <w:rPr>
          <w:rFonts w:hint="eastAsia"/>
        </w:rPr>
        <w:t>带电部位</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37</w:t>
      </w:r>
      <w:r w:rsidR="009056D9">
        <w:rPr>
          <w:rFonts w:hint="eastAsia"/>
        </w:rPr>
        <w:t>@</w:t>
      </w:r>
      <w:r w:rsidR="009056D9">
        <w:rPr>
          <w:rFonts w:hint="eastAsia"/>
        </w:rPr>
        <w:t>工作票签发人或工作负责人对有（</w:t>
      </w:r>
      <w:r w:rsidR="009056D9">
        <w:tab/>
      </w:r>
      <w:r w:rsidR="009056D9">
        <w:rPr>
          <w:rFonts w:hint="eastAsia"/>
        </w:rPr>
        <w:t>）的工作，</w:t>
      </w:r>
    </w:p>
    <w:p w:rsidR="009056D9" w:rsidRDefault="009056D9" w:rsidP="009056D9">
      <w:r>
        <w:rPr>
          <w:rFonts w:hint="eastAsia"/>
        </w:rPr>
        <w:t>应增设专责监护人和确定被监护的人员。</w:t>
      </w:r>
    </w:p>
    <w:p w:rsidR="009056D9" w:rsidRDefault="009056D9" w:rsidP="009056D9">
      <w:r>
        <w:rPr>
          <w:rFonts w:hint="eastAsia"/>
        </w:rPr>
        <w:t>A</w:t>
      </w:r>
      <w:r>
        <w:t>.</w:t>
      </w:r>
      <w:r>
        <w:rPr>
          <w:rFonts w:hint="eastAsia"/>
        </w:rPr>
        <w:t>触电危险</w:t>
      </w:r>
      <w:r>
        <w:tab/>
      </w:r>
      <w:r>
        <w:rPr>
          <w:rFonts w:hint="eastAsia"/>
        </w:rPr>
        <w:t xml:space="preserve">              </w:t>
      </w:r>
    </w:p>
    <w:p w:rsidR="009056D9" w:rsidRDefault="009056D9" w:rsidP="009056D9">
      <w:r>
        <w:t>B.</w:t>
      </w:r>
      <w:r>
        <w:rPr>
          <w:rFonts w:hint="eastAsia"/>
        </w:rPr>
        <w:t>多小组进行</w:t>
      </w:r>
    </w:p>
    <w:p w:rsidR="009056D9" w:rsidRDefault="009056D9" w:rsidP="009056D9">
      <w:r>
        <w:t>C.</w:t>
      </w:r>
      <w:r>
        <w:rPr>
          <w:rFonts w:hint="eastAsia"/>
        </w:rPr>
        <w:t>施工复杂容易发生事故</w:t>
      </w:r>
      <w:r>
        <w:rPr>
          <w:rFonts w:hint="eastAsia"/>
        </w:rPr>
        <w:t xml:space="preserve">  </w:t>
      </w:r>
      <w:r>
        <w:t xml:space="preserve"> </w:t>
      </w:r>
    </w:p>
    <w:p w:rsidR="009056D9" w:rsidRDefault="009056D9" w:rsidP="009056D9">
      <w:r>
        <w:t>D.</w:t>
      </w:r>
      <w:r>
        <w:rPr>
          <w:rFonts w:hint="eastAsia"/>
        </w:rPr>
        <w:t>高坠危险</w:t>
      </w:r>
    </w:p>
    <w:p w:rsidR="009056D9" w:rsidRDefault="009056D9" w:rsidP="009056D9">
      <w:r>
        <w:rPr>
          <w:rFonts w:hint="eastAsia"/>
        </w:rPr>
        <w:t>答案：</w:t>
      </w:r>
      <w:r w:rsidR="00611CA7">
        <w:rPr>
          <w:rFonts w:hint="eastAsia"/>
        </w:rPr>
        <w:t>A</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38</w:t>
      </w:r>
      <w:r w:rsidR="009056D9">
        <w:rPr>
          <w:rFonts w:hint="eastAsia"/>
        </w:rPr>
        <w:t>@</w:t>
      </w:r>
      <w:r w:rsidR="009056D9">
        <w:rPr>
          <w:rFonts w:hint="eastAsia"/>
        </w:rPr>
        <w:t>在工作中遇雷、雨、大风或其他任何情况威胁到作业人员的安全时，（</w:t>
      </w:r>
      <w:r w:rsidR="009056D9">
        <w:tab/>
      </w:r>
      <w:r w:rsidR="009056D9">
        <w:rPr>
          <w:rFonts w:hint="eastAsia"/>
        </w:rPr>
        <w:t xml:space="preserve">  </w:t>
      </w:r>
      <w:r w:rsidR="009056D9">
        <w:rPr>
          <w:rFonts w:hint="eastAsia"/>
        </w:rPr>
        <w:t>）可根据情况，临时停止工作。</w:t>
      </w:r>
    </w:p>
    <w:p w:rsidR="009056D9" w:rsidRDefault="009056D9" w:rsidP="009056D9">
      <w:r>
        <w:rPr>
          <w:rFonts w:hint="eastAsia"/>
        </w:rPr>
        <w:t>A</w:t>
      </w:r>
      <w:r>
        <w:t>.</w:t>
      </w:r>
      <w:r>
        <w:rPr>
          <w:rFonts w:hint="eastAsia"/>
        </w:rPr>
        <w:t>工作负责人</w:t>
      </w:r>
      <w:r>
        <w:tab/>
      </w:r>
    </w:p>
    <w:p w:rsidR="009056D9" w:rsidRDefault="009056D9" w:rsidP="009056D9">
      <w:r>
        <w:t>B.</w:t>
      </w:r>
      <w:r>
        <w:rPr>
          <w:rFonts w:hint="eastAsia"/>
        </w:rPr>
        <w:t>工作许可人</w:t>
      </w:r>
    </w:p>
    <w:p w:rsidR="009056D9" w:rsidRDefault="009056D9" w:rsidP="009056D9">
      <w:r>
        <w:t>C.</w:t>
      </w:r>
      <w:r>
        <w:rPr>
          <w:rFonts w:hint="eastAsia"/>
        </w:rPr>
        <w:t>专责监护人</w:t>
      </w:r>
      <w:r>
        <w:tab/>
      </w:r>
    </w:p>
    <w:p w:rsidR="009056D9" w:rsidRDefault="009056D9" w:rsidP="009056D9">
      <w:r>
        <w:t>D.</w:t>
      </w:r>
      <w:r>
        <w:rPr>
          <w:rFonts w:hint="eastAsia"/>
        </w:rPr>
        <w:t>工作票签发人</w:t>
      </w:r>
    </w:p>
    <w:p w:rsidR="009056D9" w:rsidRDefault="009056D9" w:rsidP="009056D9">
      <w:r>
        <w:rPr>
          <w:rFonts w:hint="eastAsia"/>
        </w:rPr>
        <w:t>答案：</w:t>
      </w:r>
      <w:r w:rsidR="00611CA7">
        <w:rPr>
          <w:rFonts w:hint="eastAsia"/>
        </w:rPr>
        <w:t>A</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39</w:t>
      </w:r>
      <w:r w:rsidR="009056D9">
        <w:rPr>
          <w:rFonts w:hint="eastAsia"/>
        </w:rPr>
        <w:t>@</w:t>
      </w:r>
      <w:r w:rsidR="009056D9">
        <w:rPr>
          <w:rFonts w:hint="eastAsia"/>
        </w:rPr>
        <w:t>白天工作间断时，如果工作班须暂时离开工作地点，则应采取安全措施和派人看守，不让人、畜接近</w:t>
      </w:r>
    </w:p>
    <w:p w:rsidR="009056D9" w:rsidRDefault="009056D9" w:rsidP="009056D9">
      <w:r>
        <w:rPr>
          <w:rFonts w:hint="eastAsia"/>
        </w:rPr>
        <w:t>A.</w:t>
      </w:r>
      <w:r>
        <w:rPr>
          <w:rFonts w:hint="eastAsia"/>
        </w:rPr>
        <w:t>挖好的基坑</w:t>
      </w:r>
    </w:p>
    <w:p w:rsidR="009056D9" w:rsidRDefault="009056D9" w:rsidP="009056D9">
      <w:r>
        <w:t>B</w:t>
      </w:r>
      <w:r>
        <w:rPr>
          <w:rFonts w:hint="eastAsia"/>
        </w:rPr>
        <w:t>.</w:t>
      </w:r>
      <w:r>
        <w:rPr>
          <w:rFonts w:hint="eastAsia"/>
        </w:rPr>
        <w:t>未竖立稳固的杆塔</w:t>
      </w:r>
    </w:p>
    <w:p w:rsidR="009056D9" w:rsidRDefault="009056D9" w:rsidP="009056D9">
      <w:r>
        <w:t>C</w:t>
      </w:r>
      <w:r>
        <w:rPr>
          <w:rFonts w:hint="eastAsia"/>
        </w:rPr>
        <w:t>.</w:t>
      </w:r>
      <w:r>
        <w:rPr>
          <w:rFonts w:hint="eastAsia"/>
        </w:rPr>
        <w:t>负载的起重和牵引机械装置</w:t>
      </w:r>
    </w:p>
    <w:p w:rsidR="009056D9" w:rsidRDefault="009056D9" w:rsidP="009056D9">
      <w:r>
        <w:t>D</w:t>
      </w:r>
      <w:r>
        <w:rPr>
          <w:rFonts w:hint="eastAsia"/>
        </w:rPr>
        <w:t>.</w:t>
      </w:r>
      <w:r>
        <w:rPr>
          <w:rFonts w:hint="eastAsia"/>
        </w:rPr>
        <w:t>施工车辆</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40</w:t>
      </w:r>
      <w:r w:rsidR="009056D9">
        <w:rPr>
          <w:rFonts w:hint="eastAsia"/>
        </w:rPr>
        <w:t>@</w:t>
      </w:r>
      <w:r w:rsidR="009056D9">
        <w:rPr>
          <w:rFonts w:hint="eastAsia"/>
        </w:rPr>
        <w:t>完工后，工作负责人（包括小组负责人）应检查线路检修地段的状况，确认在（</w:t>
      </w:r>
      <w:r w:rsidR="009056D9">
        <w:tab/>
      </w:r>
      <w:r w:rsidR="009056D9">
        <w:rPr>
          <w:rFonts w:hint="eastAsia"/>
        </w:rPr>
        <w:t>）没有遗留的个人保安线、工具、材料等，查明全部作业人员确由杆塔上撤下后，再命令拆除工作地段所挂的接地线。</w:t>
      </w:r>
    </w:p>
    <w:p w:rsidR="009056D9" w:rsidRDefault="009056D9" w:rsidP="009056D9">
      <w:r>
        <w:rPr>
          <w:rFonts w:hint="eastAsia"/>
        </w:rPr>
        <w:t>A</w:t>
      </w:r>
      <w:r>
        <w:t>.</w:t>
      </w:r>
      <w:r>
        <w:rPr>
          <w:rFonts w:hint="eastAsia"/>
        </w:rPr>
        <w:t>杆塔上</w:t>
      </w:r>
      <w:r>
        <w:tab/>
      </w:r>
      <w:r>
        <w:rPr>
          <w:rFonts w:hint="eastAsia"/>
        </w:rPr>
        <w:t xml:space="preserve">      </w:t>
      </w:r>
    </w:p>
    <w:p w:rsidR="009056D9" w:rsidRDefault="009056D9" w:rsidP="009056D9">
      <w:r>
        <w:t>B.</w:t>
      </w:r>
      <w:r>
        <w:rPr>
          <w:rFonts w:hint="eastAsia"/>
        </w:rPr>
        <w:t>导线上</w:t>
      </w:r>
    </w:p>
    <w:p w:rsidR="009056D9" w:rsidRDefault="009056D9" w:rsidP="009056D9">
      <w:r>
        <w:t>C.</w:t>
      </w:r>
      <w:r>
        <w:rPr>
          <w:rFonts w:hint="eastAsia"/>
        </w:rPr>
        <w:t>绝缘子串上</w:t>
      </w:r>
      <w:r>
        <w:tab/>
      </w:r>
      <w:r>
        <w:rPr>
          <w:rFonts w:hint="eastAsia"/>
        </w:rPr>
        <w:t xml:space="preserve">   </w:t>
      </w:r>
    </w:p>
    <w:p w:rsidR="009056D9" w:rsidRDefault="009056D9" w:rsidP="009056D9">
      <w:r>
        <w:t>D.</w:t>
      </w:r>
      <w:r>
        <w:rPr>
          <w:rFonts w:hint="eastAsia"/>
        </w:rPr>
        <w:t>其他辅助设备上</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lastRenderedPageBreak/>
        <w:t>【不定项选择题】</w:t>
      </w:r>
    </w:p>
    <w:p w:rsidR="009056D9" w:rsidRDefault="00181863" w:rsidP="009056D9">
      <w:r>
        <w:rPr>
          <w:rFonts w:hint="eastAsia"/>
        </w:rPr>
        <w:t>41</w:t>
      </w:r>
      <w:r w:rsidR="009056D9">
        <w:rPr>
          <w:rFonts w:hint="eastAsia"/>
        </w:rPr>
        <w:t>@</w:t>
      </w:r>
      <w:r w:rsidR="009056D9">
        <w:rPr>
          <w:rFonts w:hint="eastAsia"/>
        </w:rPr>
        <w:t>工作终结后，工作负责人应及时报告工作许可人，报告方法包括</w:t>
      </w:r>
    </w:p>
    <w:p w:rsidR="009056D9" w:rsidRDefault="009056D9" w:rsidP="009056D9">
      <w:r>
        <w:rPr>
          <w:rFonts w:hint="eastAsia"/>
        </w:rPr>
        <w:t>A</w:t>
      </w:r>
      <w:r>
        <w:t>.</w:t>
      </w:r>
      <w:r>
        <w:rPr>
          <w:rFonts w:hint="eastAsia"/>
        </w:rPr>
        <w:t>当面报告</w:t>
      </w:r>
      <w:r>
        <w:tab/>
      </w:r>
      <w:r>
        <w:rPr>
          <w:rFonts w:hint="eastAsia"/>
        </w:rPr>
        <w:t xml:space="preserve">   </w:t>
      </w:r>
    </w:p>
    <w:p w:rsidR="009056D9" w:rsidRDefault="009056D9" w:rsidP="009056D9">
      <w:r>
        <w:t>B.</w:t>
      </w:r>
      <w:r>
        <w:rPr>
          <w:rFonts w:hint="eastAsia"/>
        </w:rPr>
        <w:t>发送短信</w:t>
      </w:r>
    </w:p>
    <w:p w:rsidR="009056D9" w:rsidRDefault="009056D9" w:rsidP="009056D9">
      <w:r>
        <w:t>C.</w:t>
      </w:r>
      <w:r>
        <w:rPr>
          <w:rFonts w:hint="eastAsia"/>
        </w:rPr>
        <w:t>派人传达</w:t>
      </w:r>
      <w:r>
        <w:tab/>
      </w:r>
      <w:r>
        <w:rPr>
          <w:rFonts w:hint="eastAsia"/>
        </w:rPr>
        <w:t xml:space="preserve">   </w:t>
      </w:r>
    </w:p>
    <w:p w:rsidR="009056D9" w:rsidRDefault="009056D9" w:rsidP="009056D9">
      <w:r>
        <w:t>D.</w:t>
      </w:r>
      <w:r>
        <w:rPr>
          <w:rFonts w:hint="eastAsia"/>
        </w:rPr>
        <w:t>用电话报告并经复诵无误</w:t>
      </w:r>
    </w:p>
    <w:p w:rsidR="009056D9" w:rsidRDefault="009056D9" w:rsidP="009056D9">
      <w:r>
        <w:rPr>
          <w:rFonts w:hint="eastAsia"/>
        </w:rPr>
        <w:t>答案：</w:t>
      </w:r>
      <w:r w:rsidR="00611CA7">
        <w:rPr>
          <w:rFonts w:hint="eastAsia"/>
        </w:rPr>
        <w:t>A</w:t>
      </w:r>
      <w:r w:rsidR="00611CA7">
        <w:rPr>
          <w:rFonts w:hint="eastAsia"/>
        </w:rPr>
        <w:t>，</w:t>
      </w:r>
      <w:r>
        <w:rPr>
          <w:rFonts w:hint="eastAsia"/>
        </w:rPr>
        <w:t>D</w:t>
      </w:r>
    </w:p>
    <w:p w:rsidR="009056D9" w:rsidRDefault="009056D9" w:rsidP="009056D9">
      <w:r>
        <w:rPr>
          <w:rFonts w:hint="eastAsia"/>
        </w:rPr>
        <w:t>答题解析：</w:t>
      </w:r>
    </w:p>
    <w:p w:rsidR="009056D9" w:rsidRDefault="006E1940" w:rsidP="009056D9">
      <w:r>
        <w:rPr>
          <w:rFonts w:hint="eastAsia"/>
        </w:rPr>
        <w:t>【不定项选择题】</w:t>
      </w:r>
    </w:p>
    <w:p w:rsidR="009056D9" w:rsidRDefault="00181863" w:rsidP="009056D9">
      <w:r>
        <w:rPr>
          <w:rFonts w:hint="eastAsia"/>
        </w:rPr>
        <w:t>42</w:t>
      </w:r>
      <w:r w:rsidR="009056D9">
        <w:rPr>
          <w:rFonts w:hint="eastAsia"/>
        </w:rPr>
        <w:t>@</w:t>
      </w:r>
      <w:r w:rsidR="009056D9">
        <w:rPr>
          <w:rFonts w:hint="eastAsia"/>
        </w:rPr>
        <w:t>工作许可人在接到所有工作负责人（包括用户）的完工报告，并确认（</w:t>
      </w:r>
      <w:r w:rsidR="009056D9">
        <w:tab/>
      </w:r>
      <w:r w:rsidR="009056D9">
        <w:rPr>
          <w:rFonts w:hint="eastAsia"/>
        </w:rPr>
        <w:t xml:space="preserve">  </w:t>
      </w:r>
      <w:r w:rsidR="009056D9">
        <w:rPr>
          <w:rFonts w:hint="eastAsia"/>
        </w:rPr>
        <w:t>）后，方可下令拆除安全措施，向线路恢复送电。</w:t>
      </w:r>
    </w:p>
    <w:p w:rsidR="009056D9" w:rsidRDefault="009056D9" w:rsidP="009056D9">
      <w:r>
        <w:rPr>
          <w:rFonts w:hint="eastAsia"/>
        </w:rPr>
        <w:t>A.</w:t>
      </w:r>
      <w:r>
        <w:rPr>
          <w:rFonts w:hint="eastAsia"/>
        </w:rPr>
        <w:t>所有作业人员已由线路上撤离</w:t>
      </w:r>
    </w:p>
    <w:p w:rsidR="009056D9" w:rsidRDefault="009056D9" w:rsidP="009056D9">
      <w:r>
        <w:t>B</w:t>
      </w:r>
      <w:r>
        <w:rPr>
          <w:rFonts w:hint="eastAsia"/>
        </w:rPr>
        <w:t>.</w:t>
      </w:r>
      <w:r>
        <w:rPr>
          <w:rFonts w:hint="eastAsia"/>
        </w:rPr>
        <w:t>接地线已经全部拆除</w:t>
      </w:r>
    </w:p>
    <w:p w:rsidR="009056D9" w:rsidRDefault="009056D9" w:rsidP="009056D9">
      <w:r>
        <w:t>C</w:t>
      </w:r>
      <w:r>
        <w:rPr>
          <w:rFonts w:hint="eastAsia"/>
        </w:rPr>
        <w:t>.</w:t>
      </w:r>
      <w:r>
        <w:rPr>
          <w:rFonts w:hint="eastAsia"/>
        </w:rPr>
        <w:t>与记录核对无误并做好记录</w:t>
      </w:r>
    </w:p>
    <w:p w:rsidR="009056D9" w:rsidRDefault="009056D9" w:rsidP="009056D9">
      <w:r>
        <w:t>D</w:t>
      </w:r>
      <w:r>
        <w:rPr>
          <w:rFonts w:hint="eastAsia"/>
        </w:rPr>
        <w:t>.</w:t>
      </w:r>
      <w:r>
        <w:rPr>
          <w:rFonts w:hint="eastAsia"/>
        </w:rPr>
        <w:t>全部工作已经完毕</w:t>
      </w:r>
    </w:p>
    <w:p w:rsidR="009056D9" w:rsidRDefault="009056D9" w:rsidP="009056D9">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056D9" w:rsidRDefault="009056D9" w:rsidP="009056D9">
      <w:r>
        <w:rPr>
          <w:rFonts w:hint="eastAsia"/>
        </w:rPr>
        <w:t>答题解析：</w:t>
      </w:r>
    </w:p>
    <w:p w:rsidR="00037F1F" w:rsidRDefault="006E1940" w:rsidP="00037F1F">
      <w:r>
        <w:rPr>
          <w:rFonts w:hint="eastAsia"/>
        </w:rPr>
        <w:t>【不定项选择题】</w:t>
      </w:r>
    </w:p>
    <w:p w:rsidR="00037F1F" w:rsidRDefault="00181863" w:rsidP="00037F1F">
      <w:r>
        <w:rPr>
          <w:rFonts w:hint="eastAsia"/>
        </w:rPr>
        <w:t>43</w:t>
      </w:r>
      <w:r w:rsidR="00037F1F">
        <w:rPr>
          <w:rFonts w:hint="eastAsia"/>
        </w:rPr>
        <w:t>@</w:t>
      </w:r>
      <w:r w:rsidR="00037F1F">
        <w:rPr>
          <w:rFonts w:hint="eastAsia"/>
        </w:rPr>
        <w:t>进行线路停电作业前，应断开（</w:t>
      </w:r>
      <w:r w:rsidR="00037F1F">
        <w:tab/>
      </w:r>
      <w:r w:rsidR="00037F1F">
        <w:rPr>
          <w:rFonts w:hint="eastAsia"/>
        </w:rPr>
        <w:t xml:space="preserve">  </w:t>
      </w:r>
      <w:r w:rsidR="00037F1F">
        <w:rPr>
          <w:rFonts w:hint="eastAsia"/>
        </w:rPr>
        <w:t>）、配电站（所）</w:t>
      </w:r>
    </w:p>
    <w:p w:rsidR="00037F1F" w:rsidRDefault="00037F1F" w:rsidP="00037F1F">
      <w:r>
        <w:t>(</w:t>
      </w:r>
      <w:r>
        <w:rPr>
          <w:rFonts w:hint="eastAsia"/>
        </w:rPr>
        <w:t>包括用户设备）等线路断路器（开关）和隔离开关</w:t>
      </w:r>
    </w:p>
    <w:p w:rsidR="00037F1F" w:rsidRDefault="00037F1F" w:rsidP="00037F1F">
      <w:r>
        <w:rPr>
          <w:rFonts w:hint="eastAsia"/>
        </w:rPr>
        <w:t>A</w:t>
      </w:r>
      <w:r>
        <w:t>.</w:t>
      </w:r>
      <w:r>
        <w:rPr>
          <w:rFonts w:hint="eastAsia"/>
        </w:rPr>
        <w:t>发电厂</w:t>
      </w:r>
      <w:r>
        <w:tab/>
      </w:r>
    </w:p>
    <w:p w:rsidR="00037F1F" w:rsidRDefault="00037F1F" w:rsidP="00037F1F">
      <w:r>
        <w:t>B.</w:t>
      </w:r>
      <w:r>
        <w:rPr>
          <w:rFonts w:hint="eastAsia"/>
        </w:rPr>
        <w:t>变电站</w:t>
      </w:r>
      <w:r>
        <w:tab/>
      </w:r>
      <w:r>
        <w:rPr>
          <w:rFonts w:hint="eastAsia"/>
        </w:rPr>
        <w:t xml:space="preserve"> </w:t>
      </w:r>
    </w:p>
    <w:p w:rsidR="00037F1F" w:rsidRDefault="00037F1F" w:rsidP="00037F1F">
      <w:r>
        <w:t>C.</w:t>
      </w:r>
      <w:r>
        <w:rPr>
          <w:rFonts w:hint="eastAsia"/>
        </w:rPr>
        <w:t>换流站</w:t>
      </w:r>
      <w:r>
        <w:tab/>
      </w:r>
      <w:r>
        <w:rPr>
          <w:rFonts w:hint="eastAsia"/>
        </w:rPr>
        <w:t xml:space="preserve">  </w:t>
      </w:r>
    </w:p>
    <w:p w:rsidR="00037F1F" w:rsidRDefault="00037F1F" w:rsidP="00037F1F">
      <w:r>
        <w:t>D.</w:t>
      </w:r>
      <w:r>
        <w:rPr>
          <w:rFonts w:hint="eastAsia"/>
        </w:rPr>
        <w:t>开闭所</w:t>
      </w:r>
    </w:p>
    <w:p w:rsidR="00037F1F" w:rsidRDefault="00037F1F" w:rsidP="00037F1F">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037F1F" w:rsidRDefault="00037F1F" w:rsidP="00037F1F">
      <w:r>
        <w:rPr>
          <w:rFonts w:hint="eastAsia"/>
        </w:rPr>
        <w:t>答题解析：</w:t>
      </w:r>
    </w:p>
    <w:p w:rsidR="00037F1F" w:rsidRDefault="006E1940" w:rsidP="00037F1F">
      <w:r>
        <w:rPr>
          <w:rFonts w:hint="eastAsia"/>
        </w:rPr>
        <w:t>【不定项选择题】</w:t>
      </w:r>
    </w:p>
    <w:p w:rsidR="00037F1F" w:rsidRDefault="00181863" w:rsidP="00037F1F">
      <w:r>
        <w:rPr>
          <w:rFonts w:hint="eastAsia"/>
        </w:rPr>
        <w:t>44</w:t>
      </w:r>
      <w:r w:rsidR="00037F1F">
        <w:rPr>
          <w:rFonts w:hint="eastAsia"/>
        </w:rPr>
        <w:t>@</w:t>
      </w:r>
      <w:r w:rsidR="00037F1F">
        <w:rPr>
          <w:rFonts w:hint="eastAsia"/>
        </w:rPr>
        <w:t>进行线路停电作业前，应断开危及线路停电作业</w:t>
      </w:r>
      <w:r w:rsidR="00037F1F">
        <w:t>,</w:t>
      </w:r>
      <w:r w:rsidR="00037F1F">
        <w:rPr>
          <w:rFonts w:hint="eastAsia"/>
        </w:rPr>
        <w:t>且不能采取相应安全措施的（</w:t>
      </w:r>
      <w:r w:rsidR="00037F1F">
        <w:tab/>
      </w:r>
      <w:r w:rsidR="00037F1F">
        <w:rPr>
          <w:rFonts w:hint="eastAsia"/>
        </w:rPr>
        <w:t xml:space="preserve">  </w:t>
      </w:r>
      <w:r w:rsidR="00037F1F">
        <w:rPr>
          <w:rFonts w:hint="eastAsia"/>
        </w:rPr>
        <w:t>）线路（包括用户线路）的断路器（开关）、隔离开关（刀闸）和熔断器。</w:t>
      </w:r>
    </w:p>
    <w:p w:rsidR="00037F1F" w:rsidRDefault="00037F1F" w:rsidP="00037F1F">
      <w:r>
        <w:rPr>
          <w:rFonts w:hint="eastAsia"/>
        </w:rPr>
        <w:t>A</w:t>
      </w:r>
      <w:r>
        <w:t>.</w:t>
      </w:r>
      <w:r>
        <w:rPr>
          <w:rFonts w:hint="eastAsia"/>
        </w:rPr>
        <w:t>分支</w:t>
      </w:r>
      <w:r>
        <w:tab/>
      </w:r>
      <w:r>
        <w:rPr>
          <w:rFonts w:hint="eastAsia"/>
        </w:rPr>
        <w:t xml:space="preserve">  </w:t>
      </w:r>
    </w:p>
    <w:p w:rsidR="00037F1F" w:rsidRDefault="00037F1F" w:rsidP="00037F1F">
      <w:r>
        <w:t>B.</w:t>
      </w:r>
      <w:r>
        <w:rPr>
          <w:rFonts w:hint="eastAsia"/>
        </w:rPr>
        <w:t>交叉跨越</w:t>
      </w:r>
    </w:p>
    <w:p w:rsidR="00037F1F" w:rsidRDefault="00037F1F" w:rsidP="00037F1F">
      <w:r>
        <w:t>C.</w:t>
      </w:r>
      <w:r>
        <w:rPr>
          <w:rFonts w:hint="eastAsia"/>
        </w:rPr>
        <w:t>平行</w:t>
      </w:r>
      <w:r>
        <w:tab/>
      </w:r>
      <w:r>
        <w:rPr>
          <w:rFonts w:hint="eastAsia"/>
        </w:rPr>
        <w:t xml:space="preserve">  </w:t>
      </w:r>
    </w:p>
    <w:p w:rsidR="00037F1F" w:rsidRDefault="00037F1F" w:rsidP="00037F1F">
      <w:r>
        <w:t>D.</w:t>
      </w:r>
      <w:r>
        <w:rPr>
          <w:rFonts w:hint="eastAsia"/>
        </w:rPr>
        <w:t>同杆架设</w:t>
      </w:r>
    </w:p>
    <w:p w:rsidR="00037F1F" w:rsidRDefault="00037F1F" w:rsidP="00037F1F">
      <w:r>
        <w:rPr>
          <w:rFonts w:hint="eastAsia"/>
        </w:rPr>
        <w:t>答案：</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037F1F" w:rsidRDefault="00037F1F" w:rsidP="00037F1F">
      <w:r>
        <w:rPr>
          <w:rFonts w:hint="eastAsia"/>
        </w:rPr>
        <w:t>答题解析：</w:t>
      </w:r>
    </w:p>
    <w:p w:rsidR="00037F1F" w:rsidRDefault="006E1940" w:rsidP="00037F1F">
      <w:r>
        <w:rPr>
          <w:rFonts w:hint="eastAsia"/>
        </w:rPr>
        <w:t>【不定项选择题】</w:t>
      </w:r>
    </w:p>
    <w:p w:rsidR="00037F1F" w:rsidRDefault="00181863" w:rsidP="00037F1F">
      <w:r>
        <w:rPr>
          <w:rFonts w:hint="eastAsia"/>
        </w:rPr>
        <w:t>45</w:t>
      </w:r>
      <w:r w:rsidR="00037F1F">
        <w:rPr>
          <w:rFonts w:hint="eastAsia"/>
        </w:rPr>
        <w:t>@</w:t>
      </w:r>
      <w:r w:rsidR="00037F1F">
        <w:rPr>
          <w:rFonts w:hint="eastAsia"/>
        </w:rPr>
        <w:t>直流线路和</w:t>
      </w:r>
      <w:r w:rsidR="00037F1F">
        <w:t>330kV</w:t>
      </w:r>
      <w:r w:rsidR="00037F1F">
        <w:rPr>
          <w:rFonts w:hint="eastAsia"/>
        </w:rPr>
        <w:t>及以上的交流线路，可使用合格的绝缘棒或专用的绝缘绳验电。验电时，绝缘棒或绝緣绳的金属部分应逐渐接近导线，根据有无（</w:t>
      </w:r>
      <w:r w:rsidR="00037F1F">
        <w:tab/>
      </w:r>
      <w:r w:rsidR="00037F1F">
        <w:rPr>
          <w:rFonts w:hint="eastAsia"/>
        </w:rPr>
        <w:t>）来判断线路是否确无电压。</w:t>
      </w:r>
    </w:p>
    <w:p w:rsidR="00037F1F" w:rsidRDefault="00037F1F" w:rsidP="00037F1F">
      <w:r>
        <w:rPr>
          <w:rFonts w:hint="eastAsia"/>
        </w:rPr>
        <w:t>A</w:t>
      </w:r>
      <w:r>
        <w:t>.</w:t>
      </w:r>
      <w:r>
        <w:rPr>
          <w:rFonts w:hint="eastAsia"/>
        </w:rPr>
        <w:t>变形</w:t>
      </w:r>
      <w:r>
        <w:tab/>
      </w:r>
      <w:r>
        <w:rPr>
          <w:rFonts w:hint="eastAsia"/>
        </w:rPr>
        <w:t xml:space="preserve">  </w:t>
      </w:r>
    </w:p>
    <w:p w:rsidR="00037F1F" w:rsidRDefault="00037F1F" w:rsidP="00037F1F">
      <w:r>
        <w:t>B.</w:t>
      </w:r>
      <w:r>
        <w:rPr>
          <w:rFonts w:hint="eastAsia"/>
        </w:rPr>
        <w:t>放电声</w:t>
      </w:r>
      <w:r>
        <w:tab/>
      </w:r>
      <w:r>
        <w:rPr>
          <w:rFonts w:hint="eastAsia"/>
        </w:rPr>
        <w:t xml:space="preserve">  </w:t>
      </w:r>
    </w:p>
    <w:p w:rsidR="00037F1F" w:rsidRDefault="00037F1F" w:rsidP="00037F1F">
      <w:r>
        <w:t>C.</w:t>
      </w:r>
      <w:r>
        <w:rPr>
          <w:rFonts w:hint="eastAsia"/>
        </w:rPr>
        <w:t>烧熔</w:t>
      </w:r>
      <w:r>
        <w:tab/>
      </w:r>
      <w:r>
        <w:rPr>
          <w:rFonts w:hint="eastAsia"/>
        </w:rPr>
        <w:t xml:space="preserve">  </w:t>
      </w:r>
    </w:p>
    <w:p w:rsidR="00037F1F" w:rsidRDefault="00037F1F" w:rsidP="00037F1F">
      <w:r>
        <w:t>D.</w:t>
      </w:r>
      <w:r>
        <w:rPr>
          <w:rFonts w:hint="eastAsia"/>
        </w:rPr>
        <w:t>火花</w:t>
      </w:r>
    </w:p>
    <w:p w:rsidR="00037F1F" w:rsidRDefault="00037F1F" w:rsidP="00037F1F">
      <w:r>
        <w:rPr>
          <w:rFonts w:hint="eastAsia"/>
        </w:rPr>
        <w:t>答案：</w:t>
      </w:r>
      <w:r w:rsidR="00611CA7">
        <w:rPr>
          <w:rFonts w:hint="eastAsia"/>
        </w:rPr>
        <w:t>B</w:t>
      </w:r>
      <w:r w:rsidR="00611CA7">
        <w:rPr>
          <w:rFonts w:hint="eastAsia"/>
        </w:rPr>
        <w:t>，</w:t>
      </w:r>
      <w:r>
        <w:rPr>
          <w:rFonts w:hint="eastAsia"/>
        </w:rPr>
        <w:t>D</w:t>
      </w:r>
    </w:p>
    <w:p w:rsidR="00037F1F" w:rsidRDefault="00037F1F" w:rsidP="00037F1F">
      <w:r>
        <w:rPr>
          <w:rFonts w:hint="eastAsia"/>
        </w:rPr>
        <w:t>答题解析：</w:t>
      </w:r>
    </w:p>
    <w:p w:rsidR="00037F1F" w:rsidRDefault="006E1940" w:rsidP="00037F1F">
      <w:r>
        <w:rPr>
          <w:rFonts w:hint="eastAsia"/>
        </w:rPr>
        <w:lastRenderedPageBreak/>
        <w:t>【不定项选择题】</w:t>
      </w:r>
    </w:p>
    <w:p w:rsidR="00037F1F" w:rsidRDefault="00181863" w:rsidP="00037F1F">
      <w:r>
        <w:rPr>
          <w:rFonts w:hint="eastAsia"/>
        </w:rPr>
        <w:t>46</w:t>
      </w:r>
      <w:r w:rsidR="00037F1F">
        <w:rPr>
          <w:rFonts w:hint="eastAsia"/>
        </w:rPr>
        <w:t>@</w:t>
      </w:r>
      <w:r w:rsidR="00037F1F">
        <w:rPr>
          <w:rFonts w:hint="eastAsia"/>
        </w:rPr>
        <w:t>对无法进行直接验电的设备和雨雪天气时的户外设备，可以进行间接验电，即通过设备的（</w:t>
      </w:r>
      <w:r w:rsidR="00037F1F">
        <w:tab/>
      </w:r>
      <w:r w:rsidR="00037F1F">
        <w:rPr>
          <w:rFonts w:hint="eastAsia"/>
        </w:rPr>
        <w:t xml:space="preserve">  </w:t>
      </w:r>
      <w:r w:rsidR="00037F1F">
        <w:rPr>
          <w:rFonts w:hint="eastAsia"/>
        </w:rPr>
        <w:t>）及各种遥测、遥信等信号的变化来判断。（安规习题集</w:t>
      </w:r>
      <w:r w:rsidR="00037F1F">
        <w:t xml:space="preserve"> </w:t>
      </w:r>
      <w:r w:rsidR="00037F1F">
        <w:rPr>
          <w:rFonts w:hint="eastAsia"/>
        </w:rPr>
        <w:t>6.3.3   P49</w:t>
      </w:r>
      <w:r w:rsidR="00037F1F">
        <w:rPr>
          <w:rFonts w:hint="eastAsia"/>
        </w:rPr>
        <w:t>）</w:t>
      </w:r>
      <w:r w:rsidR="00037F1F">
        <w:rPr>
          <w:rFonts w:hint="eastAsia"/>
        </w:rPr>
        <w:t xml:space="preserve"> </w:t>
      </w:r>
    </w:p>
    <w:p w:rsidR="00037F1F" w:rsidRDefault="00037F1F" w:rsidP="00037F1F">
      <w:r>
        <w:t>A.</w:t>
      </w:r>
      <w:r>
        <w:rPr>
          <w:rFonts w:hint="eastAsia"/>
        </w:rPr>
        <w:t>机械指示位置</w:t>
      </w:r>
      <w:r>
        <w:tab/>
      </w:r>
      <w:r>
        <w:rPr>
          <w:rFonts w:hint="eastAsia"/>
        </w:rPr>
        <w:t xml:space="preserve"> </w:t>
      </w:r>
    </w:p>
    <w:p w:rsidR="00037F1F" w:rsidRDefault="00037F1F" w:rsidP="00037F1F">
      <w:r>
        <w:t>B.</w:t>
      </w:r>
      <w:r>
        <w:rPr>
          <w:rFonts w:hint="eastAsia"/>
        </w:rPr>
        <w:t>电气指示</w:t>
      </w:r>
    </w:p>
    <w:p w:rsidR="00037F1F" w:rsidRDefault="00037F1F" w:rsidP="00037F1F">
      <w:r>
        <w:t>C.</w:t>
      </w:r>
      <w:r>
        <w:rPr>
          <w:rFonts w:hint="eastAsia"/>
        </w:rPr>
        <w:t>带电显示装置</w:t>
      </w:r>
      <w:r>
        <w:tab/>
      </w:r>
      <w:r>
        <w:rPr>
          <w:rFonts w:hint="eastAsia"/>
        </w:rPr>
        <w:t xml:space="preserve">    </w:t>
      </w:r>
    </w:p>
    <w:p w:rsidR="00037F1F" w:rsidRDefault="00037F1F" w:rsidP="00037F1F">
      <w:r>
        <w:t>D.</w:t>
      </w:r>
      <w:r>
        <w:rPr>
          <w:rFonts w:hint="eastAsia"/>
        </w:rPr>
        <w:t>仪表</w:t>
      </w:r>
    </w:p>
    <w:p w:rsidR="00037F1F" w:rsidRDefault="00037F1F" w:rsidP="00037F1F">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037F1F" w:rsidRDefault="00037F1F" w:rsidP="00037F1F">
      <w:r>
        <w:rPr>
          <w:rFonts w:hint="eastAsia"/>
        </w:rPr>
        <w:t>答题解析：</w:t>
      </w:r>
    </w:p>
    <w:p w:rsidR="00037F1F" w:rsidRDefault="006E1940" w:rsidP="00037F1F">
      <w:r>
        <w:rPr>
          <w:rFonts w:hint="eastAsia"/>
        </w:rPr>
        <w:t>【不定项选择题】</w:t>
      </w:r>
    </w:p>
    <w:p w:rsidR="00037F1F" w:rsidRDefault="00181863" w:rsidP="00037F1F">
      <w:r>
        <w:rPr>
          <w:rFonts w:hint="eastAsia"/>
        </w:rPr>
        <w:t>47</w:t>
      </w:r>
      <w:r w:rsidR="00037F1F">
        <w:rPr>
          <w:rFonts w:hint="eastAsia"/>
        </w:rPr>
        <w:t>@</w:t>
      </w:r>
      <w:r w:rsidR="00037F1F">
        <w:rPr>
          <w:rFonts w:hint="eastAsia"/>
        </w:rPr>
        <w:t>装、拆接地线导体端均应使用</w:t>
      </w:r>
    </w:p>
    <w:p w:rsidR="00037F1F" w:rsidRDefault="00037F1F" w:rsidP="00037F1F">
      <w:r>
        <w:rPr>
          <w:rFonts w:hint="eastAsia"/>
        </w:rPr>
        <w:t>A.</w:t>
      </w:r>
      <w:r>
        <w:rPr>
          <w:rFonts w:hint="eastAsia"/>
        </w:rPr>
        <w:t>绝缘棒</w:t>
      </w:r>
      <w:r>
        <w:rPr>
          <w:rFonts w:hint="eastAsia"/>
        </w:rPr>
        <w:t xml:space="preserve">   </w:t>
      </w:r>
    </w:p>
    <w:p w:rsidR="00037F1F" w:rsidRDefault="00037F1F" w:rsidP="00037F1F">
      <w:r>
        <w:rPr>
          <w:rFonts w:hint="eastAsia"/>
        </w:rPr>
        <w:t>B.</w:t>
      </w:r>
      <w:r>
        <w:rPr>
          <w:rFonts w:hint="eastAsia"/>
        </w:rPr>
        <w:t>绳索</w:t>
      </w:r>
      <w:r>
        <w:rPr>
          <w:rFonts w:hint="eastAsia"/>
        </w:rPr>
        <w:t xml:space="preserve">   </w:t>
      </w:r>
    </w:p>
    <w:p w:rsidR="00037F1F" w:rsidRDefault="00037F1F" w:rsidP="00037F1F">
      <w:r>
        <w:rPr>
          <w:rFonts w:hint="eastAsia"/>
        </w:rPr>
        <w:t>C.</w:t>
      </w:r>
      <w:r>
        <w:rPr>
          <w:rFonts w:hint="eastAsia"/>
        </w:rPr>
        <w:t>专用的绝缘绳</w:t>
      </w:r>
      <w:r>
        <w:rPr>
          <w:rFonts w:hint="eastAsia"/>
        </w:rPr>
        <w:t xml:space="preserve">   </w:t>
      </w:r>
    </w:p>
    <w:p w:rsidR="00037F1F" w:rsidRDefault="00037F1F" w:rsidP="00037F1F">
      <w:r>
        <w:rPr>
          <w:rFonts w:hint="eastAsia"/>
        </w:rPr>
        <w:t>D.</w:t>
      </w:r>
      <w:r>
        <w:rPr>
          <w:rFonts w:hint="eastAsia"/>
        </w:rPr>
        <w:t>抛掷方法</w:t>
      </w:r>
    </w:p>
    <w:p w:rsidR="00037F1F" w:rsidRDefault="00037F1F" w:rsidP="00037F1F">
      <w:r>
        <w:rPr>
          <w:rFonts w:hint="eastAsia"/>
        </w:rPr>
        <w:t>答案：</w:t>
      </w:r>
      <w:r w:rsidR="00611CA7">
        <w:rPr>
          <w:rFonts w:hint="eastAsia"/>
        </w:rPr>
        <w:t>A</w:t>
      </w:r>
      <w:r w:rsidR="00611CA7">
        <w:rPr>
          <w:rFonts w:hint="eastAsia"/>
        </w:rPr>
        <w:t>，</w:t>
      </w:r>
      <w:r>
        <w:rPr>
          <w:rFonts w:hint="eastAsia"/>
        </w:rPr>
        <w:t>C</w:t>
      </w:r>
    </w:p>
    <w:p w:rsidR="00037F1F" w:rsidRDefault="00037F1F" w:rsidP="00037F1F">
      <w:r>
        <w:rPr>
          <w:rFonts w:hint="eastAsia"/>
        </w:rPr>
        <w:t>答题解析：</w:t>
      </w:r>
    </w:p>
    <w:p w:rsidR="00037F1F" w:rsidRDefault="006E1940" w:rsidP="00037F1F">
      <w:r>
        <w:rPr>
          <w:rFonts w:hint="eastAsia"/>
        </w:rPr>
        <w:t>【不定项选择题】</w:t>
      </w:r>
    </w:p>
    <w:p w:rsidR="00037F1F" w:rsidRDefault="00181863" w:rsidP="00037F1F">
      <w:r>
        <w:rPr>
          <w:rFonts w:hint="eastAsia"/>
        </w:rPr>
        <w:t>48</w:t>
      </w:r>
      <w:r w:rsidR="00037F1F">
        <w:rPr>
          <w:rFonts w:hint="eastAsia"/>
        </w:rPr>
        <w:t>@</w:t>
      </w:r>
      <w:r w:rsidR="00037F1F">
        <w:rPr>
          <w:rFonts w:hint="eastAsia"/>
        </w:rPr>
        <w:t>对于土壤电阻率较高地区，如岩石、瓦砾、沙土等，采用临时接地体时，应采取增加接地体（</w:t>
      </w:r>
      <w:r w:rsidR="00037F1F">
        <w:rPr>
          <w:rFonts w:hint="eastAsia"/>
        </w:rPr>
        <w:t xml:space="preserve">   </w:t>
      </w:r>
      <w:r w:rsidR="00037F1F">
        <w:rPr>
          <w:rFonts w:hint="eastAsia"/>
        </w:rPr>
        <w:t>）或埋地深度等措施改善接地电阻。</w:t>
      </w:r>
    </w:p>
    <w:p w:rsidR="00037F1F" w:rsidRDefault="00037F1F" w:rsidP="00037F1F">
      <w:r>
        <w:rPr>
          <w:rFonts w:hint="eastAsia"/>
        </w:rPr>
        <w:t>A.</w:t>
      </w:r>
      <w:r>
        <w:rPr>
          <w:rFonts w:hint="eastAsia"/>
        </w:rPr>
        <w:t>根数</w:t>
      </w:r>
      <w:r>
        <w:rPr>
          <w:rFonts w:hint="eastAsia"/>
        </w:rPr>
        <w:t xml:space="preserve">  </w:t>
      </w:r>
    </w:p>
    <w:p w:rsidR="00037F1F" w:rsidRDefault="00037F1F" w:rsidP="00037F1F">
      <w:r>
        <w:rPr>
          <w:rFonts w:hint="eastAsia"/>
        </w:rPr>
        <w:t>B.</w:t>
      </w:r>
      <w:r>
        <w:rPr>
          <w:rFonts w:hint="eastAsia"/>
        </w:rPr>
        <w:t>长度</w:t>
      </w:r>
      <w:r>
        <w:rPr>
          <w:rFonts w:hint="eastAsia"/>
        </w:rPr>
        <w:t xml:space="preserve">  </w:t>
      </w:r>
    </w:p>
    <w:p w:rsidR="00037F1F" w:rsidRDefault="00037F1F" w:rsidP="00037F1F">
      <w:r>
        <w:rPr>
          <w:rFonts w:hint="eastAsia"/>
        </w:rPr>
        <w:t>C.</w:t>
      </w:r>
      <w:r>
        <w:rPr>
          <w:rFonts w:hint="eastAsia"/>
        </w:rPr>
        <w:t>截面积</w:t>
      </w:r>
      <w:r>
        <w:rPr>
          <w:rFonts w:hint="eastAsia"/>
        </w:rPr>
        <w:t xml:space="preserve">  </w:t>
      </w:r>
    </w:p>
    <w:p w:rsidR="00037F1F" w:rsidRDefault="00037F1F" w:rsidP="00037F1F">
      <w:r>
        <w:rPr>
          <w:rFonts w:hint="eastAsia"/>
        </w:rPr>
        <w:t>D.</w:t>
      </w:r>
      <w:r>
        <w:rPr>
          <w:rFonts w:hint="eastAsia"/>
        </w:rPr>
        <w:t>周围土壤湿度</w:t>
      </w:r>
    </w:p>
    <w:p w:rsidR="00037F1F" w:rsidRDefault="00037F1F" w:rsidP="00037F1F">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037F1F" w:rsidRDefault="00037F1F" w:rsidP="00037F1F">
      <w:r>
        <w:rPr>
          <w:rFonts w:hint="eastAsia"/>
        </w:rPr>
        <w:t>答题解析：</w:t>
      </w:r>
    </w:p>
    <w:p w:rsidR="00037F1F" w:rsidRDefault="006E1940" w:rsidP="00037F1F">
      <w:r>
        <w:rPr>
          <w:rFonts w:hint="eastAsia"/>
        </w:rPr>
        <w:t>【不定项选择题】</w:t>
      </w:r>
    </w:p>
    <w:p w:rsidR="00037F1F" w:rsidRDefault="00181863" w:rsidP="00037F1F">
      <w:r>
        <w:rPr>
          <w:rFonts w:hint="eastAsia"/>
        </w:rPr>
        <w:t>49</w:t>
      </w:r>
      <w:r w:rsidR="00037F1F">
        <w:rPr>
          <w:rFonts w:hint="eastAsia"/>
        </w:rPr>
        <w:t>@</w:t>
      </w:r>
      <w:r w:rsidR="00037F1F">
        <w:rPr>
          <w:rFonts w:hint="eastAsia"/>
        </w:rPr>
        <w:t>工作地段如有（</w:t>
      </w:r>
      <w:r w:rsidR="00037F1F">
        <w:rPr>
          <w:rFonts w:hint="eastAsia"/>
        </w:rPr>
        <w:t xml:space="preserve">   </w:t>
      </w:r>
      <w:r w:rsidR="00037F1F">
        <w:rPr>
          <w:rFonts w:hint="eastAsia"/>
        </w:rPr>
        <w:t>）线路，为防止停电检修线路上感应电压伤人，在需要接触或接近导线工作时，应使用个人保安线。</w:t>
      </w:r>
    </w:p>
    <w:p w:rsidR="00037F1F" w:rsidRDefault="00037F1F" w:rsidP="00037F1F">
      <w:r>
        <w:rPr>
          <w:rFonts w:hint="eastAsia"/>
        </w:rPr>
        <w:t>A.</w:t>
      </w:r>
      <w:r>
        <w:rPr>
          <w:rFonts w:hint="eastAsia"/>
        </w:rPr>
        <w:t>邻近</w:t>
      </w:r>
      <w:r>
        <w:rPr>
          <w:rFonts w:hint="eastAsia"/>
        </w:rPr>
        <w:t xml:space="preserve">   </w:t>
      </w:r>
    </w:p>
    <w:p w:rsidR="00037F1F" w:rsidRDefault="00037F1F" w:rsidP="00037F1F">
      <w:r>
        <w:rPr>
          <w:rFonts w:hint="eastAsia"/>
        </w:rPr>
        <w:t>B.</w:t>
      </w:r>
      <w:r>
        <w:rPr>
          <w:rFonts w:hint="eastAsia"/>
        </w:rPr>
        <w:t>平行</w:t>
      </w:r>
      <w:r>
        <w:rPr>
          <w:rFonts w:hint="eastAsia"/>
        </w:rPr>
        <w:t xml:space="preserve">   </w:t>
      </w:r>
    </w:p>
    <w:p w:rsidR="00037F1F" w:rsidRDefault="00037F1F" w:rsidP="00037F1F">
      <w:r>
        <w:rPr>
          <w:rFonts w:hint="eastAsia"/>
        </w:rPr>
        <w:t>C.</w:t>
      </w:r>
      <w:r>
        <w:rPr>
          <w:rFonts w:hint="eastAsia"/>
        </w:rPr>
        <w:t>交叉跨越</w:t>
      </w:r>
      <w:r>
        <w:rPr>
          <w:rFonts w:hint="eastAsia"/>
        </w:rPr>
        <w:t xml:space="preserve">   </w:t>
      </w:r>
    </w:p>
    <w:p w:rsidR="00037F1F" w:rsidRDefault="00037F1F" w:rsidP="00037F1F">
      <w:r>
        <w:rPr>
          <w:rFonts w:hint="eastAsia"/>
        </w:rPr>
        <w:t>D.</w:t>
      </w:r>
      <w:r>
        <w:rPr>
          <w:rFonts w:hint="eastAsia"/>
        </w:rPr>
        <w:t>同杆塔架设</w:t>
      </w:r>
    </w:p>
    <w:p w:rsidR="00037F1F" w:rsidRDefault="00037F1F" w:rsidP="00037F1F">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037F1F" w:rsidRDefault="00037F1F" w:rsidP="00037F1F">
      <w:r>
        <w:rPr>
          <w:rFonts w:hint="eastAsia"/>
        </w:rPr>
        <w:t>答题解析：</w:t>
      </w:r>
    </w:p>
    <w:p w:rsidR="00037F1F" w:rsidRDefault="006E1940" w:rsidP="00037F1F">
      <w:r>
        <w:rPr>
          <w:rFonts w:hint="eastAsia"/>
        </w:rPr>
        <w:t>【不定项选择题】</w:t>
      </w:r>
    </w:p>
    <w:p w:rsidR="00037F1F" w:rsidRDefault="00181863" w:rsidP="00037F1F">
      <w:r>
        <w:rPr>
          <w:rFonts w:hint="eastAsia"/>
        </w:rPr>
        <w:t>50</w:t>
      </w:r>
      <w:r w:rsidR="00037F1F">
        <w:rPr>
          <w:rFonts w:hint="eastAsia"/>
        </w:rPr>
        <w:t>@</w:t>
      </w:r>
      <w:r w:rsidR="00037F1F">
        <w:rPr>
          <w:rFonts w:hint="eastAsia"/>
        </w:rPr>
        <w:t>在一经合闸即可送电到工作地点的断路器（开关）、隔离开关（刀闸）及跌落式熔断器的操作处，均应悬挂（</w:t>
      </w:r>
      <w:r w:rsidR="00037F1F">
        <w:rPr>
          <w:rFonts w:hint="eastAsia"/>
        </w:rPr>
        <w:t xml:space="preserve">  </w:t>
      </w:r>
      <w:r w:rsidR="00037F1F">
        <w:rPr>
          <w:rFonts w:hint="eastAsia"/>
        </w:rPr>
        <w:t>）或（</w:t>
      </w:r>
      <w:r w:rsidR="00037F1F">
        <w:rPr>
          <w:rFonts w:hint="eastAsia"/>
        </w:rPr>
        <w:t xml:space="preserve">  </w:t>
      </w:r>
      <w:r w:rsidR="00037F1F">
        <w:rPr>
          <w:rFonts w:hint="eastAsia"/>
        </w:rPr>
        <w:t>）的标示牌。</w:t>
      </w:r>
    </w:p>
    <w:p w:rsidR="00037F1F" w:rsidRDefault="00037F1F" w:rsidP="00037F1F">
      <w:r>
        <w:rPr>
          <w:rFonts w:hint="eastAsia"/>
        </w:rPr>
        <w:t>A.</w:t>
      </w:r>
      <w:r>
        <w:rPr>
          <w:rFonts w:hint="eastAsia"/>
        </w:rPr>
        <w:t>“止步，高压危险！”</w:t>
      </w:r>
    </w:p>
    <w:p w:rsidR="00037F1F" w:rsidRDefault="00037F1F" w:rsidP="00037F1F">
      <w:r>
        <w:rPr>
          <w:rFonts w:hint="eastAsia"/>
        </w:rPr>
        <w:t>B.</w:t>
      </w:r>
      <w:r>
        <w:rPr>
          <w:rFonts w:hint="eastAsia"/>
        </w:rPr>
        <w:t>“禁止合闸，有人工作！”</w:t>
      </w:r>
    </w:p>
    <w:p w:rsidR="00037F1F" w:rsidRDefault="00037F1F" w:rsidP="00037F1F">
      <w:r>
        <w:rPr>
          <w:rFonts w:hint="eastAsia"/>
        </w:rPr>
        <w:t>C.</w:t>
      </w:r>
      <w:r>
        <w:rPr>
          <w:rFonts w:hint="eastAsia"/>
        </w:rPr>
        <w:t>“禁止攀登，高压危险！”</w:t>
      </w:r>
    </w:p>
    <w:p w:rsidR="00037F1F" w:rsidRDefault="00037F1F" w:rsidP="00037F1F">
      <w:r>
        <w:rPr>
          <w:rFonts w:hint="eastAsia"/>
        </w:rPr>
        <w:t>D.</w:t>
      </w:r>
      <w:r>
        <w:rPr>
          <w:rFonts w:hint="eastAsia"/>
        </w:rPr>
        <w:t>“禁止合闸，线路有人工作！”</w:t>
      </w:r>
    </w:p>
    <w:p w:rsidR="00037F1F" w:rsidRDefault="00037F1F" w:rsidP="00037F1F">
      <w:r>
        <w:rPr>
          <w:rFonts w:hint="eastAsia"/>
        </w:rPr>
        <w:t>答案：</w:t>
      </w:r>
      <w:r w:rsidR="00611CA7">
        <w:rPr>
          <w:rFonts w:hint="eastAsia"/>
        </w:rPr>
        <w:t>B</w:t>
      </w:r>
      <w:r w:rsidR="00611CA7">
        <w:rPr>
          <w:rFonts w:hint="eastAsia"/>
        </w:rPr>
        <w:t>，</w:t>
      </w:r>
      <w:r>
        <w:rPr>
          <w:rFonts w:hint="eastAsia"/>
        </w:rPr>
        <w:t>D</w:t>
      </w:r>
    </w:p>
    <w:p w:rsidR="00037F1F" w:rsidRDefault="00037F1F" w:rsidP="00037F1F">
      <w:r>
        <w:rPr>
          <w:rFonts w:hint="eastAsia"/>
        </w:rPr>
        <w:t>答题解析：</w:t>
      </w:r>
    </w:p>
    <w:p w:rsidR="00037F1F" w:rsidRDefault="006E1940" w:rsidP="00037F1F">
      <w:r>
        <w:rPr>
          <w:rFonts w:hint="eastAsia"/>
        </w:rPr>
        <w:lastRenderedPageBreak/>
        <w:t>【不定项选择题】</w:t>
      </w:r>
    </w:p>
    <w:p w:rsidR="00037F1F" w:rsidRDefault="00181863" w:rsidP="00037F1F">
      <w:r>
        <w:rPr>
          <w:rFonts w:hint="eastAsia"/>
        </w:rPr>
        <w:t>51</w:t>
      </w:r>
      <w:r w:rsidR="00037F1F">
        <w:rPr>
          <w:rFonts w:hint="eastAsia"/>
        </w:rPr>
        <w:t>@</w:t>
      </w:r>
      <w:r w:rsidR="00037F1F">
        <w:rPr>
          <w:rFonts w:hint="eastAsia"/>
        </w:rPr>
        <w:t>在（</w:t>
      </w:r>
      <w:r w:rsidR="00037F1F">
        <w:rPr>
          <w:rFonts w:hint="eastAsia"/>
        </w:rPr>
        <w:t xml:space="preserve">   </w:t>
      </w:r>
      <w:r w:rsidR="00037F1F">
        <w:rPr>
          <w:rFonts w:hint="eastAsia"/>
        </w:rPr>
        <w:t>）施工时，工作场所周围应装设遮栏（围栏），并在相应部位装设标示牌。</w:t>
      </w:r>
    </w:p>
    <w:p w:rsidR="00037F1F" w:rsidRDefault="00037F1F" w:rsidP="00037F1F">
      <w:r>
        <w:rPr>
          <w:rFonts w:hint="eastAsia"/>
        </w:rPr>
        <w:t>A.</w:t>
      </w:r>
      <w:r>
        <w:rPr>
          <w:rFonts w:hint="eastAsia"/>
        </w:rPr>
        <w:t>城区</w:t>
      </w:r>
      <w:r>
        <w:rPr>
          <w:rFonts w:hint="eastAsia"/>
        </w:rPr>
        <w:t xml:space="preserve">       </w:t>
      </w:r>
    </w:p>
    <w:p w:rsidR="00037F1F" w:rsidRDefault="00037F1F" w:rsidP="00037F1F">
      <w:r>
        <w:rPr>
          <w:rFonts w:hint="eastAsia"/>
        </w:rPr>
        <w:t>B.</w:t>
      </w:r>
      <w:r>
        <w:rPr>
          <w:rFonts w:hint="eastAsia"/>
        </w:rPr>
        <w:t>人口密集区地段</w:t>
      </w:r>
    </w:p>
    <w:p w:rsidR="00037F1F" w:rsidRDefault="00037F1F" w:rsidP="00037F1F">
      <w:r>
        <w:rPr>
          <w:rFonts w:hint="eastAsia"/>
        </w:rPr>
        <w:t>C.</w:t>
      </w:r>
      <w:r>
        <w:rPr>
          <w:rFonts w:hint="eastAsia"/>
        </w:rPr>
        <w:t>交通道口</w:t>
      </w:r>
      <w:r>
        <w:rPr>
          <w:rFonts w:hint="eastAsia"/>
        </w:rPr>
        <w:t xml:space="preserve">   </w:t>
      </w:r>
    </w:p>
    <w:p w:rsidR="00037F1F" w:rsidRDefault="00037F1F" w:rsidP="00037F1F">
      <w:r>
        <w:rPr>
          <w:rFonts w:hint="eastAsia"/>
        </w:rPr>
        <w:t>D.</w:t>
      </w:r>
      <w:r>
        <w:rPr>
          <w:rFonts w:hint="eastAsia"/>
        </w:rPr>
        <w:t>通行道路上</w:t>
      </w:r>
    </w:p>
    <w:p w:rsidR="00037F1F" w:rsidRDefault="00037F1F" w:rsidP="00037F1F">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037F1F" w:rsidRDefault="00037F1F" w:rsidP="00037F1F">
      <w:r>
        <w:rPr>
          <w:rFonts w:hint="eastAsia"/>
        </w:rPr>
        <w:t>答题解析：</w:t>
      </w:r>
    </w:p>
    <w:p w:rsidR="006C2396" w:rsidRDefault="006E1940" w:rsidP="006C2396">
      <w:r>
        <w:rPr>
          <w:rFonts w:hint="eastAsia"/>
        </w:rPr>
        <w:t>【不定项选择题】</w:t>
      </w:r>
    </w:p>
    <w:p w:rsidR="006C2396" w:rsidRDefault="00181863" w:rsidP="006C2396">
      <w:r>
        <w:rPr>
          <w:rFonts w:hint="eastAsia"/>
        </w:rPr>
        <w:t>52</w:t>
      </w:r>
      <w:r w:rsidR="006C2396">
        <w:rPr>
          <w:rFonts w:hint="eastAsia"/>
        </w:rPr>
        <w:t>@</w:t>
      </w:r>
      <w:r w:rsidR="006C2396">
        <w:rPr>
          <w:rFonts w:hint="eastAsia"/>
        </w:rPr>
        <w:t>在（</w:t>
      </w:r>
      <w:r w:rsidR="006C2396">
        <w:rPr>
          <w:rFonts w:hint="eastAsia"/>
        </w:rPr>
        <w:t xml:space="preserve">    </w:t>
      </w:r>
      <w:r w:rsidR="006C2396">
        <w:rPr>
          <w:rFonts w:hint="eastAsia"/>
        </w:rPr>
        <w:t>）巡线时应由两人进行。</w:t>
      </w:r>
    </w:p>
    <w:p w:rsidR="006C2396" w:rsidRDefault="006C2396" w:rsidP="006C2396">
      <w:r>
        <w:rPr>
          <w:rFonts w:hint="eastAsia"/>
        </w:rPr>
        <w:t>A.</w:t>
      </w:r>
      <w:r>
        <w:rPr>
          <w:rFonts w:hint="eastAsia"/>
        </w:rPr>
        <w:t>电缆隧道</w:t>
      </w:r>
      <w:r>
        <w:rPr>
          <w:rFonts w:hint="eastAsia"/>
        </w:rPr>
        <w:t xml:space="preserve">   </w:t>
      </w:r>
    </w:p>
    <w:p w:rsidR="006C2396" w:rsidRDefault="006C2396" w:rsidP="006C2396">
      <w:r>
        <w:rPr>
          <w:rFonts w:hint="eastAsia"/>
        </w:rPr>
        <w:t>B.</w:t>
      </w:r>
      <w:r>
        <w:rPr>
          <w:rFonts w:hint="eastAsia"/>
        </w:rPr>
        <w:t>郊区</w:t>
      </w:r>
    </w:p>
    <w:p w:rsidR="006C2396" w:rsidRDefault="006C2396" w:rsidP="006C2396">
      <w:r>
        <w:rPr>
          <w:rFonts w:hint="eastAsia"/>
        </w:rPr>
        <w:t>C.</w:t>
      </w:r>
      <w:r>
        <w:rPr>
          <w:rFonts w:hint="eastAsia"/>
        </w:rPr>
        <w:t>偏僻山区</w:t>
      </w:r>
      <w:r>
        <w:rPr>
          <w:rFonts w:hint="eastAsia"/>
        </w:rPr>
        <w:t xml:space="preserve">   </w:t>
      </w:r>
    </w:p>
    <w:p w:rsidR="006C2396" w:rsidRDefault="006C2396" w:rsidP="006C2396">
      <w:r>
        <w:rPr>
          <w:rFonts w:hint="eastAsia"/>
        </w:rPr>
        <w:t>D.</w:t>
      </w:r>
      <w:r>
        <w:rPr>
          <w:rFonts w:hint="eastAsia"/>
        </w:rPr>
        <w:t>夜间</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53</w:t>
      </w:r>
      <w:r w:rsidR="006C2396">
        <w:rPr>
          <w:rFonts w:hint="eastAsia"/>
        </w:rPr>
        <w:t>@</w:t>
      </w:r>
      <w:r w:rsidR="006C2396">
        <w:rPr>
          <w:rFonts w:hint="eastAsia"/>
        </w:rPr>
        <w:t>地震、台风、洪水、泥石流等灾害发生后，如需要对线路、设备进行巡视时，应（</w:t>
      </w:r>
      <w:r w:rsidR="006C2396">
        <w:rPr>
          <w:rFonts w:hint="eastAsia"/>
        </w:rPr>
        <w:t xml:space="preserve">   </w:t>
      </w:r>
      <w:r w:rsidR="006C2396">
        <w:rPr>
          <w:rFonts w:hint="eastAsia"/>
        </w:rPr>
        <w:t>）。</w:t>
      </w:r>
    </w:p>
    <w:p w:rsidR="006C2396" w:rsidRDefault="006C2396" w:rsidP="006C2396">
      <w:r>
        <w:rPr>
          <w:rFonts w:hint="eastAsia"/>
        </w:rPr>
        <w:t>A.</w:t>
      </w:r>
      <w:r>
        <w:rPr>
          <w:rFonts w:hint="eastAsia"/>
        </w:rPr>
        <w:t>制订必要的安全措施</w:t>
      </w:r>
    </w:p>
    <w:p w:rsidR="006C2396" w:rsidRDefault="006C2396" w:rsidP="006C2396">
      <w:r>
        <w:rPr>
          <w:rFonts w:hint="eastAsia"/>
        </w:rPr>
        <w:t>B.</w:t>
      </w:r>
      <w:r>
        <w:rPr>
          <w:rFonts w:hint="eastAsia"/>
        </w:rPr>
        <w:t>得到设备运维管理单位批准</w:t>
      </w:r>
    </w:p>
    <w:p w:rsidR="006C2396" w:rsidRDefault="006C2396" w:rsidP="006C2396">
      <w:r>
        <w:rPr>
          <w:rFonts w:hint="eastAsia"/>
        </w:rPr>
        <w:t>C.</w:t>
      </w:r>
      <w:r>
        <w:rPr>
          <w:rFonts w:hint="eastAsia"/>
        </w:rPr>
        <w:t>至少两人一组</w:t>
      </w:r>
    </w:p>
    <w:p w:rsidR="006C2396" w:rsidRDefault="006C2396" w:rsidP="006C2396">
      <w:r>
        <w:rPr>
          <w:rFonts w:hint="eastAsia"/>
        </w:rPr>
        <w:t>D.</w:t>
      </w:r>
      <w:r>
        <w:rPr>
          <w:rFonts w:hint="eastAsia"/>
        </w:rPr>
        <w:t>巡视人员应与派出部门之间保持通信联络</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54</w:t>
      </w:r>
      <w:r w:rsidR="006C2396">
        <w:rPr>
          <w:rFonts w:hint="eastAsia"/>
        </w:rPr>
        <w:t>@</w:t>
      </w:r>
      <w:r w:rsidR="006C2396">
        <w:rPr>
          <w:rFonts w:hint="eastAsia"/>
        </w:rPr>
        <w:t>（</w:t>
      </w:r>
      <w:r w:rsidR="006C2396">
        <w:rPr>
          <w:rFonts w:hint="eastAsia"/>
        </w:rPr>
        <w:t xml:space="preserve">   </w:t>
      </w:r>
      <w:r w:rsidR="006C2396">
        <w:rPr>
          <w:rFonts w:hint="eastAsia"/>
        </w:rPr>
        <w:t>）等灾害发生时，禁止巡视灾害现场。</w:t>
      </w:r>
    </w:p>
    <w:p w:rsidR="006C2396" w:rsidRDefault="006C2396" w:rsidP="006C2396">
      <w:r>
        <w:rPr>
          <w:rFonts w:hint="eastAsia"/>
        </w:rPr>
        <w:t>A.</w:t>
      </w:r>
      <w:r>
        <w:rPr>
          <w:rFonts w:hint="eastAsia"/>
        </w:rPr>
        <w:t>地震</w:t>
      </w:r>
      <w:r>
        <w:rPr>
          <w:rFonts w:hint="eastAsia"/>
        </w:rPr>
        <w:t xml:space="preserve">   </w:t>
      </w:r>
    </w:p>
    <w:p w:rsidR="006C2396" w:rsidRDefault="006C2396" w:rsidP="006C2396">
      <w:r>
        <w:rPr>
          <w:rFonts w:hint="eastAsia"/>
        </w:rPr>
        <w:t>B.</w:t>
      </w:r>
      <w:r>
        <w:rPr>
          <w:rFonts w:hint="eastAsia"/>
        </w:rPr>
        <w:t>台风</w:t>
      </w:r>
      <w:r>
        <w:rPr>
          <w:rFonts w:hint="eastAsia"/>
        </w:rPr>
        <w:t xml:space="preserve">   </w:t>
      </w:r>
    </w:p>
    <w:p w:rsidR="006C2396" w:rsidRDefault="006C2396" w:rsidP="006C2396">
      <w:r>
        <w:rPr>
          <w:rFonts w:hint="eastAsia"/>
        </w:rPr>
        <w:t>C.</w:t>
      </w:r>
      <w:r>
        <w:rPr>
          <w:rFonts w:hint="eastAsia"/>
        </w:rPr>
        <w:t>洪水</w:t>
      </w:r>
      <w:r>
        <w:rPr>
          <w:rFonts w:hint="eastAsia"/>
        </w:rPr>
        <w:t xml:space="preserve">   </w:t>
      </w:r>
    </w:p>
    <w:p w:rsidR="006C2396" w:rsidRDefault="006C2396" w:rsidP="006C2396">
      <w:r>
        <w:rPr>
          <w:rFonts w:hint="eastAsia"/>
        </w:rPr>
        <w:t>D.</w:t>
      </w:r>
      <w:r>
        <w:rPr>
          <w:rFonts w:hint="eastAsia"/>
        </w:rPr>
        <w:t>泥石流</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55</w:t>
      </w:r>
      <w:r w:rsidR="006C2396">
        <w:rPr>
          <w:rFonts w:hint="eastAsia"/>
        </w:rPr>
        <w:t>@</w:t>
      </w:r>
      <w:r w:rsidR="006C2396">
        <w:rPr>
          <w:rFonts w:hint="eastAsia"/>
        </w:rPr>
        <w:t>雨雪、大风天气或事故巡线，巡视人员应穿（</w:t>
      </w:r>
      <w:r w:rsidR="006C2396">
        <w:rPr>
          <w:rFonts w:hint="eastAsia"/>
        </w:rPr>
        <w:t xml:space="preserve">   </w:t>
      </w:r>
      <w:r w:rsidR="006C2396">
        <w:rPr>
          <w:rFonts w:hint="eastAsia"/>
        </w:rPr>
        <w:t>）。</w:t>
      </w:r>
    </w:p>
    <w:p w:rsidR="006C2396" w:rsidRDefault="006C2396" w:rsidP="006C2396">
      <w:r>
        <w:rPr>
          <w:rFonts w:hint="eastAsia"/>
        </w:rPr>
        <w:t>A.</w:t>
      </w:r>
      <w:r>
        <w:rPr>
          <w:rFonts w:hint="eastAsia"/>
        </w:rPr>
        <w:t>导电鞋</w:t>
      </w:r>
      <w:r>
        <w:rPr>
          <w:rFonts w:hint="eastAsia"/>
        </w:rPr>
        <w:t xml:space="preserve">   </w:t>
      </w:r>
    </w:p>
    <w:p w:rsidR="006C2396" w:rsidRDefault="006C2396" w:rsidP="006C2396">
      <w:r>
        <w:rPr>
          <w:rFonts w:hint="eastAsia"/>
        </w:rPr>
        <w:t>B.</w:t>
      </w:r>
      <w:r>
        <w:rPr>
          <w:rFonts w:hint="eastAsia"/>
        </w:rPr>
        <w:t>雨靴</w:t>
      </w:r>
      <w:r>
        <w:rPr>
          <w:rFonts w:hint="eastAsia"/>
        </w:rPr>
        <w:t xml:space="preserve">   </w:t>
      </w:r>
    </w:p>
    <w:p w:rsidR="006C2396" w:rsidRDefault="006C2396" w:rsidP="006C2396">
      <w:r>
        <w:rPr>
          <w:rFonts w:hint="eastAsia"/>
        </w:rPr>
        <w:t>C.</w:t>
      </w:r>
      <w:r>
        <w:rPr>
          <w:rFonts w:hint="eastAsia"/>
        </w:rPr>
        <w:t>绝缘鞋</w:t>
      </w:r>
      <w:r>
        <w:rPr>
          <w:rFonts w:hint="eastAsia"/>
        </w:rPr>
        <w:t xml:space="preserve">  </w:t>
      </w:r>
    </w:p>
    <w:p w:rsidR="006C2396" w:rsidRDefault="006C2396" w:rsidP="006C2396">
      <w:r>
        <w:rPr>
          <w:rFonts w:hint="eastAsia"/>
        </w:rPr>
        <w:t>D.</w:t>
      </w:r>
      <w:r>
        <w:rPr>
          <w:rFonts w:hint="eastAsia"/>
        </w:rPr>
        <w:t>绝缘靴</w:t>
      </w:r>
    </w:p>
    <w:p w:rsidR="006C2396" w:rsidRDefault="006C2396" w:rsidP="006C2396">
      <w:r>
        <w:rPr>
          <w:rFonts w:hint="eastAsia"/>
        </w:rPr>
        <w:t>答案：</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6C2396" w:rsidP="006C2396">
      <w:r>
        <w:rPr>
          <w:rFonts w:hint="eastAsia"/>
        </w:rPr>
        <w:t>5</w:t>
      </w:r>
      <w:r w:rsidR="00181863">
        <w:rPr>
          <w:rFonts w:hint="eastAsia"/>
        </w:rPr>
        <w:t>6</w:t>
      </w:r>
      <w:r>
        <w:rPr>
          <w:rFonts w:hint="eastAsia"/>
        </w:rPr>
        <w:t>@</w:t>
      </w:r>
      <w:r>
        <w:rPr>
          <w:rFonts w:hint="eastAsia"/>
        </w:rPr>
        <w:t>汛期、暑天、雪天等恶劣天气和山区巡线应配备必要的（</w:t>
      </w:r>
      <w:r>
        <w:rPr>
          <w:rFonts w:hint="eastAsia"/>
        </w:rPr>
        <w:t xml:space="preserve">   </w:t>
      </w:r>
      <w:r>
        <w:rPr>
          <w:rFonts w:hint="eastAsia"/>
        </w:rPr>
        <w:t>）；夜间巡线应携带足够的照明工具。</w:t>
      </w:r>
    </w:p>
    <w:p w:rsidR="006C2396" w:rsidRDefault="006C2396" w:rsidP="006C2396">
      <w:r>
        <w:rPr>
          <w:rFonts w:hint="eastAsia"/>
        </w:rPr>
        <w:t>A.</w:t>
      </w:r>
      <w:r>
        <w:rPr>
          <w:rFonts w:hint="eastAsia"/>
        </w:rPr>
        <w:t>防护用具</w:t>
      </w:r>
      <w:r>
        <w:rPr>
          <w:rFonts w:hint="eastAsia"/>
        </w:rPr>
        <w:t xml:space="preserve">   </w:t>
      </w:r>
    </w:p>
    <w:p w:rsidR="006C2396" w:rsidRDefault="006C2396" w:rsidP="006C2396">
      <w:r>
        <w:rPr>
          <w:rFonts w:hint="eastAsia"/>
        </w:rPr>
        <w:lastRenderedPageBreak/>
        <w:t>B.</w:t>
      </w:r>
      <w:r>
        <w:rPr>
          <w:rFonts w:hint="eastAsia"/>
        </w:rPr>
        <w:t>拍摄器材</w:t>
      </w:r>
    </w:p>
    <w:p w:rsidR="006C2396" w:rsidRDefault="006C2396" w:rsidP="006C2396">
      <w:r>
        <w:rPr>
          <w:rFonts w:hint="eastAsia"/>
        </w:rPr>
        <w:t>C.</w:t>
      </w:r>
      <w:r>
        <w:rPr>
          <w:rFonts w:hint="eastAsia"/>
        </w:rPr>
        <w:t>自救器具</w:t>
      </w:r>
      <w:r>
        <w:rPr>
          <w:rFonts w:hint="eastAsia"/>
        </w:rPr>
        <w:t xml:space="preserve">   </w:t>
      </w:r>
    </w:p>
    <w:p w:rsidR="006C2396" w:rsidRDefault="006C2396" w:rsidP="006C2396">
      <w:r>
        <w:rPr>
          <w:rFonts w:hint="eastAsia"/>
        </w:rPr>
        <w:t>D.</w:t>
      </w:r>
      <w:r>
        <w:rPr>
          <w:rFonts w:hint="eastAsia"/>
        </w:rPr>
        <w:t>药品</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57</w:t>
      </w:r>
      <w:r w:rsidR="006C2396">
        <w:rPr>
          <w:rFonts w:hint="eastAsia"/>
        </w:rPr>
        <w:t>@</w:t>
      </w:r>
      <w:r w:rsidR="006C2396">
        <w:rPr>
          <w:rFonts w:hint="eastAsia"/>
        </w:rPr>
        <w:t>关于线路巡视，以下叙述正确的是</w:t>
      </w:r>
    </w:p>
    <w:p w:rsidR="006C2396" w:rsidRDefault="006C2396" w:rsidP="006C2396">
      <w:r>
        <w:rPr>
          <w:rFonts w:hint="eastAsia"/>
        </w:rPr>
        <w:t>A.</w:t>
      </w:r>
      <w:r>
        <w:rPr>
          <w:rFonts w:hint="eastAsia"/>
        </w:rPr>
        <w:t>夜间巡线应沿线路外侧进行</w:t>
      </w:r>
    </w:p>
    <w:p w:rsidR="006C2396" w:rsidRDefault="006C2396" w:rsidP="006C2396">
      <w:r>
        <w:rPr>
          <w:rFonts w:hint="eastAsia"/>
        </w:rPr>
        <w:t>B.</w:t>
      </w:r>
      <w:r>
        <w:rPr>
          <w:rFonts w:hint="eastAsia"/>
        </w:rPr>
        <w:t>大风时，巡线应沿线路上风侧前进，以免万一触及断落的导线</w:t>
      </w:r>
    </w:p>
    <w:p w:rsidR="006C2396" w:rsidRDefault="006C2396" w:rsidP="006C2396">
      <w:r>
        <w:rPr>
          <w:rFonts w:hint="eastAsia"/>
        </w:rPr>
        <w:t>C.</w:t>
      </w:r>
      <w:r>
        <w:rPr>
          <w:rFonts w:hint="eastAsia"/>
        </w:rPr>
        <w:t>特殊巡视应注意选择路线，防止洪水、塌方、恶劣天气等对人的伤害</w:t>
      </w:r>
    </w:p>
    <w:p w:rsidR="006C2396" w:rsidRDefault="006C2396" w:rsidP="006C2396">
      <w:r>
        <w:rPr>
          <w:rFonts w:hint="eastAsia"/>
        </w:rPr>
        <w:t>D.</w:t>
      </w:r>
      <w:r>
        <w:rPr>
          <w:rFonts w:hint="eastAsia"/>
        </w:rPr>
        <w:t>巡线时禁止泅渡</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58</w:t>
      </w:r>
      <w:r w:rsidR="006C2396">
        <w:rPr>
          <w:rFonts w:hint="eastAsia"/>
        </w:rPr>
        <w:t>@</w:t>
      </w:r>
      <w:r w:rsidR="006C2396">
        <w:rPr>
          <w:rFonts w:hint="eastAsia"/>
        </w:rPr>
        <w:t>电气设备操作后的位置检查应以设备实际位置为准，无法看到实际位置时，应通过间接方法，如（</w:t>
      </w:r>
      <w:r w:rsidR="006C2396">
        <w:rPr>
          <w:rFonts w:hint="eastAsia"/>
        </w:rPr>
        <w:t xml:space="preserve">   </w:t>
      </w:r>
      <w:r w:rsidR="006C2396">
        <w:rPr>
          <w:rFonts w:hint="eastAsia"/>
        </w:rPr>
        <w:t>）及各种遥测、遥信等信号的变化来判断。</w:t>
      </w:r>
    </w:p>
    <w:p w:rsidR="006C2396" w:rsidRDefault="006C2396" w:rsidP="006C2396">
      <w:r>
        <w:rPr>
          <w:rFonts w:hint="eastAsia"/>
        </w:rPr>
        <w:t>A.</w:t>
      </w:r>
      <w:r>
        <w:rPr>
          <w:rFonts w:hint="eastAsia"/>
        </w:rPr>
        <w:t>设备机械指示位置</w:t>
      </w:r>
      <w:r>
        <w:rPr>
          <w:rFonts w:hint="eastAsia"/>
        </w:rPr>
        <w:t xml:space="preserve">   </w:t>
      </w:r>
    </w:p>
    <w:p w:rsidR="006C2396" w:rsidRDefault="006C2396" w:rsidP="006C2396">
      <w:r>
        <w:rPr>
          <w:rFonts w:hint="eastAsia"/>
        </w:rPr>
        <w:t>B.</w:t>
      </w:r>
      <w:r>
        <w:rPr>
          <w:rFonts w:hint="eastAsia"/>
        </w:rPr>
        <w:t>电气指示</w:t>
      </w:r>
    </w:p>
    <w:p w:rsidR="006C2396" w:rsidRDefault="006C2396" w:rsidP="006C2396">
      <w:r>
        <w:rPr>
          <w:rFonts w:hint="eastAsia"/>
        </w:rPr>
        <w:t>C.</w:t>
      </w:r>
      <w:r>
        <w:rPr>
          <w:rFonts w:hint="eastAsia"/>
        </w:rPr>
        <w:t>带电显示装置</w:t>
      </w:r>
      <w:r>
        <w:rPr>
          <w:rFonts w:hint="eastAsia"/>
        </w:rPr>
        <w:t xml:space="preserve">       </w:t>
      </w:r>
    </w:p>
    <w:p w:rsidR="006C2396" w:rsidRDefault="006C2396" w:rsidP="006C2396">
      <w:r>
        <w:rPr>
          <w:rFonts w:hint="eastAsia"/>
        </w:rPr>
        <w:t>D.</w:t>
      </w:r>
      <w:r>
        <w:rPr>
          <w:rFonts w:hint="eastAsia"/>
        </w:rPr>
        <w:t>仪表</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59</w:t>
      </w:r>
      <w:r w:rsidR="006C2396">
        <w:rPr>
          <w:rFonts w:hint="eastAsia"/>
        </w:rPr>
        <w:t>@</w:t>
      </w:r>
      <w:r w:rsidR="006C2396">
        <w:rPr>
          <w:rFonts w:hint="eastAsia"/>
        </w:rPr>
        <w:t>测量人员应</w:t>
      </w:r>
    </w:p>
    <w:p w:rsidR="006C2396" w:rsidRDefault="006C2396" w:rsidP="006C2396">
      <w:r>
        <w:rPr>
          <w:rFonts w:hint="eastAsia"/>
        </w:rPr>
        <w:t>A.</w:t>
      </w:r>
      <w:r>
        <w:rPr>
          <w:rFonts w:hint="eastAsia"/>
        </w:rPr>
        <w:t>熟悉仪表的性能</w:t>
      </w:r>
      <w:r>
        <w:rPr>
          <w:rFonts w:hint="eastAsia"/>
        </w:rPr>
        <w:t xml:space="preserve">     </w:t>
      </w:r>
    </w:p>
    <w:p w:rsidR="006C2396" w:rsidRDefault="006C2396" w:rsidP="006C2396">
      <w:r>
        <w:rPr>
          <w:rFonts w:hint="eastAsia"/>
        </w:rPr>
        <w:t>B.</w:t>
      </w:r>
      <w:r>
        <w:rPr>
          <w:rFonts w:hint="eastAsia"/>
        </w:rPr>
        <w:t>熟悉使用方法</w:t>
      </w:r>
    </w:p>
    <w:p w:rsidR="006C2396" w:rsidRDefault="006C2396" w:rsidP="006C2396">
      <w:r>
        <w:rPr>
          <w:rFonts w:hint="eastAsia"/>
        </w:rPr>
        <w:t>C.</w:t>
      </w:r>
      <w:r>
        <w:rPr>
          <w:rFonts w:hint="eastAsia"/>
        </w:rPr>
        <w:t>熟悉正确接线方式</w:t>
      </w:r>
      <w:r>
        <w:rPr>
          <w:rFonts w:hint="eastAsia"/>
        </w:rPr>
        <w:t xml:space="preserve">   </w:t>
      </w:r>
    </w:p>
    <w:p w:rsidR="006C2396" w:rsidRDefault="006C2396" w:rsidP="006C2396">
      <w:r>
        <w:rPr>
          <w:rFonts w:hint="eastAsia"/>
        </w:rPr>
        <w:t>D.</w:t>
      </w:r>
      <w:r>
        <w:rPr>
          <w:rFonts w:hint="eastAsia"/>
        </w:rPr>
        <w:t>掌握测量的安全措施</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60</w:t>
      </w:r>
      <w:r w:rsidR="006C2396">
        <w:rPr>
          <w:rFonts w:hint="eastAsia"/>
        </w:rPr>
        <w:t>@</w:t>
      </w:r>
      <w:r w:rsidR="006C2396">
        <w:rPr>
          <w:rFonts w:hint="eastAsia"/>
        </w:rPr>
        <w:t>带电线路导线的垂直距离（导线驰度、交叉跨越距离），禁止使用（</w:t>
      </w:r>
      <w:r w:rsidR="006C2396">
        <w:rPr>
          <w:rFonts w:hint="eastAsia"/>
        </w:rPr>
        <w:t xml:space="preserve">   </w:t>
      </w:r>
      <w:r w:rsidR="006C2396">
        <w:rPr>
          <w:rFonts w:hint="eastAsia"/>
        </w:rPr>
        <w:t>）等非绝缘工具进行测量。</w:t>
      </w:r>
    </w:p>
    <w:p w:rsidR="006C2396" w:rsidRDefault="006C2396" w:rsidP="006C2396">
      <w:r>
        <w:rPr>
          <w:rFonts w:hint="eastAsia"/>
        </w:rPr>
        <w:t>A.</w:t>
      </w:r>
      <w:r>
        <w:rPr>
          <w:rFonts w:hint="eastAsia"/>
        </w:rPr>
        <w:t>皮尺</w:t>
      </w:r>
      <w:r>
        <w:rPr>
          <w:rFonts w:hint="eastAsia"/>
        </w:rPr>
        <w:t xml:space="preserve">   </w:t>
      </w:r>
    </w:p>
    <w:p w:rsidR="006C2396" w:rsidRDefault="006C2396" w:rsidP="006C2396">
      <w:r>
        <w:rPr>
          <w:rFonts w:hint="eastAsia"/>
        </w:rPr>
        <w:t>B.</w:t>
      </w:r>
      <w:r>
        <w:rPr>
          <w:rFonts w:hint="eastAsia"/>
        </w:rPr>
        <w:t>普通绳索</w:t>
      </w:r>
      <w:r>
        <w:rPr>
          <w:rFonts w:hint="eastAsia"/>
        </w:rPr>
        <w:t xml:space="preserve">   </w:t>
      </w:r>
    </w:p>
    <w:p w:rsidR="006C2396" w:rsidRDefault="006C2396" w:rsidP="006C2396">
      <w:r>
        <w:rPr>
          <w:rFonts w:hint="eastAsia"/>
        </w:rPr>
        <w:t>C.</w:t>
      </w:r>
      <w:r>
        <w:rPr>
          <w:rFonts w:hint="eastAsia"/>
        </w:rPr>
        <w:t>线尺</w:t>
      </w:r>
      <w:r>
        <w:rPr>
          <w:rFonts w:hint="eastAsia"/>
        </w:rPr>
        <w:t xml:space="preserve">   </w:t>
      </w:r>
    </w:p>
    <w:p w:rsidR="006C2396" w:rsidRDefault="006C2396" w:rsidP="006C2396">
      <w:r>
        <w:rPr>
          <w:rFonts w:hint="eastAsia"/>
        </w:rPr>
        <w:t>D.</w:t>
      </w:r>
      <w:r>
        <w:rPr>
          <w:rFonts w:hint="eastAsia"/>
        </w:rPr>
        <w:t>测量仪</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61</w:t>
      </w:r>
      <w:r w:rsidR="006C2396">
        <w:rPr>
          <w:rFonts w:hint="eastAsia"/>
        </w:rPr>
        <w:t>@</w:t>
      </w:r>
      <w:r w:rsidR="006C2396">
        <w:rPr>
          <w:rFonts w:hint="eastAsia"/>
        </w:rPr>
        <w:t>在线路带电情况下，砍剪靠近线路的树木时，工作负责人应工作开始前，向全体人员说明：电力线路有电，（</w:t>
      </w:r>
      <w:r w:rsidR="006C2396">
        <w:rPr>
          <w:rFonts w:hint="eastAsia"/>
        </w:rPr>
        <w:t xml:space="preserve">   </w:t>
      </w:r>
      <w:r w:rsidR="006C2396">
        <w:rPr>
          <w:rFonts w:hint="eastAsia"/>
        </w:rPr>
        <w:t>）应与导线保持表</w:t>
      </w:r>
      <w:r w:rsidR="006C2396">
        <w:rPr>
          <w:rFonts w:hint="eastAsia"/>
        </w:rPr>
        <w:t>4</w:t>
      </w:r>
      <w:r w:rsidR="006C2396">
        <w:rPr>
          <w:rFonts w:hint="eastAsia"/>
        </w:rPr>
        <w:t>的安全距离。</w:t>
      </w:r>
    </w:p>
    <w:p w:rsidR="006C2396" w:rsidRDefault="006C2396" w:rsidP="006C2396">
      <w:r>
        <w:rPr>
          <w:rFonts w:hint="eastAsia"/>
        </w:rPr>
        <w:t>A.</w:t>
      </w:r>
      <w:r>
        <w:rPr>
          <w:rFonts w:hint="eastAsia"/>
        </w:rPr>
        <w:t>人员</w:t>
      </w:r>
      <w:r>
        <w:rPr>
          <w:rFonts w:hint="eastAsia"/>
        </w:rPr>
        <w:t xml:space="preserve">    </w:t>
      </w:r>
    </w:p>
    <w:p w:rsidR="006C2396" w:rsidRDefault="006C2396" w:rsidP="006C2396">
      <w:r>
        <w:rPr>
          <w:rFonts w:hint="eastAsia"/>
        </w:rPr>
        <w:t>B.</w:t>
      </w:r>
      <w:r>
        <w:rPr>
          <w:rFonts w:hint="eastAsia"/>
        </w:rPr>
        <w:t>绝缘工具</w:t>
      </w:r>
      <w:r>
        <w:rPr>
          <w:rFonts w:hint="eastAsia"/>
        </w:rPr>
        <w:t xml:space="preserve">   </w:t>
      </w:r>
    </w:p>
    <w:p w:rsidR="006C2396" w:rsidRDefault="006C2396" w:rsidP="006C2396">
      <w:r>
        <w:rPr>
          <w:rFonts w:hint="eastAsia"/>
        </w:rPr>
        <w:lastRenderedPageBreak/>
        <w:t>C.</w:t>
      </w:r>
      <w:r>
        <w:rPr>
          <w:rFonts w:hint="eastAsia"/>
        </w:rPr>
        <w:t>树木</w:t>
      </w:r>
      <w:r>
        <w:rPr>
          <w:rFonts w:hint="eastAsia"/>
        </w:rPr>
        <w:t xml:space="preserve">   </w:t>
      </w:r>
    </w:p>
    <w:p w:rsidR="006C2396" w:rsidRDefault="006C2396" w:rsidP="006C2396">
      <w:r>
        <w:rPr>
          <w:rFonts w:hint="eastAsia"/>
        </w:rPr>
        <w:t>D.</w:t>
      </w:r>
      <w:r>
        <w:rPr>
          <w:rFonts w:hint="eastAsia"/>
        </w:rPr>
        <w:t>绳索</w:t>
      </w:r>
    </w:p>
    <w:p w:rsidR="006C2396" w:rsidRDefault="006C2396" w:rsidP="006C2396">
      <w:r>
        <w:rPr>
          <w:rFonts w:hint="eastAsia"/>
        </w:rPr>
        <w:t>答案：</w:t>
      </w:r>
      <w:r w:rsidR="00611CA7">
        <w:rPr>
          <w:rFonts w:hint="eastAsia"/>
        </w:rPr>
        <w:t>A</w:t>
      </w:r>
      <w:r w:rsidR="00611CA7">
        <w:rPr>
          <w:rFonts w:hint="eastAsia"/>
        </w:rPr>
        <w:t>，</w:t>
      </w:r>
      <w:r w:rsidR="00611CA7">
        <w:rPr>
          <w:rFonts w:hint="eastAsia"/>
        </w:rPr>
        <w:t>C</w:t>
      </w:r>
      <w:r w:rsidR="00611CA7">
        <w:rPr>
          <w:rFonts w:hint="eastAsia"/>
        </w:rPr>
        <w:t>，</w:t>
      </w:r>
      <w:r>
        <w:rPr>
          <w:rFonts w:hint="eastAsia"/>
        </w:rPr>
        <w:t>D</w:t>
      </w:r>
    </w:p>
    <w:p w:rsidR="006C2396" w:rsidRDefault="006C2396" w:rsidP="006C2396">
      <w:r>
        <w:rPr>
          <w:rFonts w:hint="eastAsia"/>
        </w:rPr>
        <w:t>答题解析：</w:t>
      </w:r>
    </w:p>
    <w:p w:rsidR="006C2396" w:rsidRDefault="006E1940" w:rsidP="006C2396">
      <w:r>
        <w:rPr>
          <w:rFonts w:hint="eastAsia"/>
        </w:rPr>
        <w:t>【不定项选择题】</w:t>
      </w:r>
    </w:p>
    <w:p w:rsidR="006C2396" w:rsidRDefault="00181863" w:rsidP="006C2396">
      <w:r>
        <w:rPr>
          <w:rFonts w:hint="eastAsia"/>
        </w:rPr>
        <w:t>62</w:t>
      </w:r>
      <w:r w:rsidR="006C2396">
        <w:rPr>
          <w:rFonts w:hint="eastAsia"/>
        </w:rPr>
        <w:t>@</w:t>
      </w:r>
      <w:r w:rsidR="006C2396">
        <w:rPr>
          <w:rFonts w:hint="eastAsia"/>
        </w:rPr>
        <w:t>关于砍剪树木工作，下列叙述正确的有</w:t>
      </w:r>
    </w:p>
    <w:p w:rsidR="006C2396" w:rsidRDefault="006C2396" w:rsidP="006C2396">
      <w:r>
        <w:rPr>
          <w:rFonts w:hint="eastAsia"/>
        </w:rPr>
        <w:t>A.</w:t>
      </w:r>
      <w:r>
        <w:rPr>
          <w:rFonts w:hint="eastAsia"/>
        </w:rPr>
        <w:t>砍剪树木时，应防止马蜂等昆虫或动物伤人</w:t>
      </w:r>
    </w:p>
    <w:p w:rsidR="006C2396" w:rsidRDefault="006C2396" w:rsidP="006C2396">
      <w:r>
        <w:rPr>
          <w:rFonts w:hint="eastAsia"/>
        </w:rPr>
        <w:t>B.</w:t>
      </w:r>
      <w:r>
        <w:rPr>
          <w:rFonts w:hint="eastAsia"/>
        </w:rPr>
        <w:t>上树时，不应攀抓脆弱和枯死的树枝，并使用安全带</w:t>
      </w:r>
    </w:p>
    <w:p w:rsidR="006C2396" w:rsidRDefault="006C2396" w:rsidP="006C2396">
      <w:r>
        <w:rPr>
          <w:rFonts w:hint="eastAsia"/>
        </w:rPr>
        <w:t>C.</w:t>
      </w:r>
      <w:r>
        <w:rPr>
          <w:rFonts w:hint="eastAsia"/>
        </w:rPr>
        <w:t>安全带不准系在待砍剪树枝的断口附近或以上</w:t>
      </w:r>
    </w:p>
    <w:p w:rsidR="006C2396" w:rsidRDefault="006C2396" w:rsidP="006C2396">
      <w:r>
        <w:rPr>
          <w:rFonts w:hint="eastAsia"/>
        </w:rPr>
        <w:t>D.</w:t>
      </w:r>
      <w:r>
        <w:rPr>
          <w:rFonts w:hint="eastAsia"/>
        </w:rPr>
        <w:t>不应攀登已经锯过或砍过的未断树木。</w:t>
      </w:r>
    </w:p>
    <w:p w:rsidR="006C2396" w:rsidRDefault="006C2396" w:rsidP="006C2396">
      <w:r>
        <w:rPr>
          <w:rFonts w:hint="eastAsia"/>
        </w:rPr>
        <w:t>答案</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6C2396" w:rsidRDefault="006C2396" w:rsidP="006C2396">
      <w:r>
        <w:rPr>
          <w:rFonts w:hint="eastAsia"/>
        </w:rPr>
        <w:t>答题解析：</w:t>
      </w:r>
    </w:p>
    <w:p w:rsidR="005A62DD" w:rsidRDefault="006E1940" w:rsidP="005A62DD">
      <w:r>
        <w:rPr>
          <w:rFonts w:hint="eastAsia"/>
        </w:rPr>
        <w:t>【不定项选择题】</w:t>
      </w:r>
    </w:p>
    <w:p w:rsidR="005A62DD" w:rsidRDefault="00181863" w:rsidP="005A62DD">
      <w:r>
        <w:rPr>
          <w:rFonts w:hint="eastAsia"/>
        </w:rPr>
        <w:t>63</w:t>
      </w:r>
      <w:r w:rsidR="005A62DD">
        <w:rPr>
          <w:rFonts w:hint="eastAsia"/>
        </w:rPr>
        <w:t>@</w:t>
      </w:r>
      <w:r w:rsidR="005A62DD">
        <w:rPr>
          <w:rFonts w:hint="eastAsia"/>
        </w:rPr>
        <w:t>在带电杆塔上进行（</w:t>
      </w:r>
      <w:r w:rsidR="005A62DD">
        <w:tab/>
      </w:r>
      <w:r w:rsidR="005A62DD">
        <w:rPr>
          <w:rFonts w:hint="eastAsia"/>
        </w:rPr>
        <w:t>）、清除杆塔上异物等工作，作业人员活动范围及其所携带的工具、材料等，与带电导线最小距离不得小于表</w:t>
      </w:r>
      <w:r w:rsidR="005A62DD">
        <w:t>3</w:t>
      </w:r>
      <w:r w:rsidR="005A62DD">
        <w:rPr>
          <w:rFonts w:hint="eastAsia"/>
        </w:rPr>
        <w:t>的规定。</w:t>
      </w:r>
    </w:p>
    <w:p w:rsidR="005A62DD" w:rsidRDefault="005A62DD" w:rsidP="005A62DD">
      <w:r>
        <w:rPr>
          <w:rFonts w:hint="eastAsia"/>
        </w:rPr>
        <w:t>A</w:t>
      </w:r>
      <w:r>
        <w:t>.</w:t>
      </w:r>
      <w:r>
        <w:rPr>
          <w:rFonts w:hint="eastAsia"/>
        </w:rPr>
        <w:t>测量</w:t>
      </w:r>
      <w:r>
        <w:tab/>
      </w:r>
      <w:r>
        <w:rPr>
          <w:rFonts w:hint="eastAsia"/>
        </w:rPr>
        <w:t xml:space="preserve">   </w:t>
      </w:r>
    </w:p>
    <w:p w:rsidR="005A62DD" w:rsidRDefault="005A62DD" w:rsidP="005A62DD">
      <w:r>
        <w:t>B.</w:t>
      </w:r>
      <w:r>
        <w:rPr>
          <w:rFonts w:hint="eastAsia"/>
        </w:rPr>
        <w:t>防腐</w:t>
      </w:r>
    </w:p>
    <w:p w:rsidR="005A62DD" w:rsidRDefault="005A62DD" w:rsidP="005A62DD">
      <w:r>
        <w:t>C.</w:t>
      </w:r>
      <w:r>
        <w:rPr>
          <w:rFonts w:hint="eastAsia"/>
        </w:rPr>
        <w:t>巡视检查</w:t>
      </w:r>
      <w:r>
        <w:rPr>
          <w:rFonts w:hint="eastAsia"/>
        </w:rPr>
        <w:t xml:space="preserve">  </w:t>
      </w:r>
      <w:r>
        <w:tab/>
      </w:r>
    </w:p>
    <w:p w:rsidR="005A62DD" w:rsidRDefault="005A62DD" w:rsidP="005A62DD">
      <w:r>
        <w:t>D.</w:t>
      </w:r>
      <w:r>
        <w:rPr>
          <w:rFonts w:hint="eastAsia"/>
        </w:rPr>
        <w:t>紧杆塔螺栓</w:t>
      </w:r>
    </w:p>
    <w:p w:rsidR="005A62DD" w:rsidRDefault="005A62DD" w:rsidP="005A62DD">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5A62DD" w:rsidRDefault="005A62DD" w:rsidP="005A62DD">
      <w:r>
        <w:rPr>
          <w:rFonts w:hint="eastAsia"/>
        </w:rPr>
        <w:t>答题解析：</w:t>
      </w:r>
    </w:p>
    <w:p w:rsidR="005A62DD" w:rsidRDefault="006E1940" w:rsidP="005A62DD">
      <w:r>
        <w:rPr>
          <w:rFonts w:hint="eastAsia"/>
        </w:rPr>
        <w:t>【不定项选择题】</w:t>
      </w:r>
    </w:p>
    <w:p w:rsidR="005A62DD" w:rsidRDefault="00181863" w:rsidP="005A62DD">
      <w:pPr>
        <w:jc w:val="left"/>
      </w:pPr>
      <w:r>
        <w:rPr>
          <w:rFonts w:hint="eastAsia"/>
        </w:rPr>
        <w:t>64</w:t>
      </w:r>
      <w:r w:rsidR="005A62DD">
        <w:rPr>
          <w:rFonts w:hint="eastAsia"/>
        </w:rPr>
        <w:t>@</w:t>
      </w:r>
      <w:r w:rsidR="005A62DD">
        <w:rPr>
          <w:rFonts w:hint="eastAsia"/>
        </w:rPr>
        <w:t>停电检修的线路如在另一回线路的上面，而又必须在该线路不停电情况下进行放松或架设导、地线以及更换绝缘子等工作时，要有防止导、地线（</w:t>
      </w:r>
      <w:r w:rsidR="005A62DD">
        <w:tab/>
      </w:r>
      <w:r w:rsidR="005A62DD">
        <w:rPr>
          <w:rFonts w:hint="eastAsia"/>
        </w:rPr>
        <w:t>）的后备保护措施。</w:t>
      </w:r>
    </w:p>
    <w:p w:rsidR="005A62DD" w:rsidRDefault="005A62DD" w:rsidP="005A62DD">
      <w:pPr>
        <w:jc w:val="left"/>
      </w:pPr>
      <w:r>
        <w:rPr>
          <w:rFonts w:hint="eastAsia"/>
        </w:rPr>
        <w:t>A</w:t>
      </w:r>
      <w:r>
        <w:t>.</w:t>
      </w:r>
      <w:r>
        <w:rPr>
          <w:rFonts w:hint="eastAsia"/>
        </w:rPr>
        <w:t>脱落</w:t>
      </w:r>
      <w:r>
        <w:rPr>
          <w:rFonts w:hint="eastAsia"/>
        </w:rPr>
        <w:t xml:space="preserve">   </w:t>
      </w:r>
      <w:r>
        <w:tab/>
      </w:r>
    </w:p>
    <w:p w:rsidR="005A62DD" w:rsidRDefault="005A62DD" w:rsidP="005A62DD">
      <w:pPr>
        <w:jc w:val="left"/>
      </w:pPr>
      <w:r>
        <w:t>B.</w:t>
      </w:r>
      <w:r>
        <w:rPr>
          <w:rFonts w:hint="eastAsia"/>
        </w:rPr>
        <w:t>损伤</w:t>
      </w:r>
      <w:r>
        <w:tab/>
      </w:r>
      <w:r>
        <w:rPr>
          <w:rFonts w:hint="eastAsia"/>
        </w:rPr>
        <w:t xml:space="preserve">  </w:t>
      </w:r>
    </w:p>
    <w:p w:rsidR="005A62DD" w:rsidRDefault="005A62DD" w:rsidP="005A62DD">
      <w:pPr>
        <w:jc w:val="left"/>
      </w:pPr>
      <w:r>
        <w:t>C.</w:t>
      </w:r>
      <w:r>
        <w:rPr>
          <w:rFonts w:hint="eastAsia"/>
        </w:rPr>
        <w:t>断股</w:t>
      </w:r>
      <w:r>
        <w:tab/>
      </w:r>
    </w:p>
    <w:p w:rsidR="005A62DD" w:rsidRDefault="005A62DD" w:rsidP="005A62DD">
      <w:pPr>
        <w:jc w:val="left"/>
      </w:pPr>
      <w:r>
        <w:t>D.</w:t>
      </w:r>
      <w:r>
        <w:rPr>
          <w:rFonts w:hint="eastAsia"/>
        </w:rPr>
        <w:t>滑跑</w:t>
      </w:r>
    </w:p>
    <w:p w:rsidR="005A62DD" w:rsidRDefault="005A62DD" w:rsidP="005A62DD">
      <w:pPr>
        <w:jc w:val="left"/>
      </w:pPr>
      <w:r>
        <w:rPr>
          <w:rFonts w:hint="eastAsia"/>
        </w:rPr>
        <w:t>答案：</w:t>
      </w:r>
      <w:r w:rsidR="00611CA7">
        <w:rPr>
          <w:rFonts w:hint="eastAsia"/>
        </w:rPr>
        <w:t>A</w:t>
      </w:r>
      <w:r w:rsidR="00611CA7">
        <w:rPr>
          <w:rFonts w:hint="eastAsia"/>
        </w:rPr>
        <w:t>，</w:t>
      </w:r>
      <w:r>
        <w:rPr>
          <w:rFonts w:hint="eastAsia"/>
        </w:rPr>
        <w:t>D</w:t>
      </w:r>
    </w:p>
    <w:p w:rsidR="005A62DD" w:rsidRDefault="005A62DD" w:rsidP="005A62DD">
      <w:pPr>
        <w:jc w:val="left"/>
      </w:pPr>
      <w:r>
        <w:rPr>
          <w:rFonts w:hint="eastAsia"/>
        </w:rPr>
        <w:t>答题解析：</w:t>
      </w:r>
    </w:p>
    <w:p w:rsidR="005A62DD" w:rsidRDefault="006E1940" w:rsidP="005A62DD">
      <w:pPr>
        <w:jc w:val="left"/>
      </w:pPr>
      <w:r>
        <w:rPr>
          <w:rFonts w:hint="eastAsia"/>
        </w:rPr>
        <w:t>【不定项选择题】</w:t>
      </w:r>
    </w:p>
    <w:p w:rsidR="005A62DD" w:rsidRDefault="00181863" w:rsidP="005A62DD">
      <w:pPr>
        <w:jc w:val="left"/>
      </w:pPr>
      <w:r>
        <w:rPr>
          <w:rFonts w:hint="eastAsia"/>
        </w:rPr>
        <w:t>65</w:t>
      </w:r>
      <w:r w:rsidR="005A62DD">
        <w:rPr>
          <w:rFonts w:hint="eastAsia"/>
        </w:rPr>
        <w:t>@</w:t>
      </w:r>
      <w:r w:rsidR="005A62DD">
        <w:rPr>
          <w:rFonts w:hint="eastAsia"/>
        </w:rPr>
        <w:t>在</w:t>
      </w:r>
      <w:r w:rsidR="005A62DD">
        <w:t>330kV</w:t>
      </w:r>
      <w:r w:rsidR="005A62DD">
        <w:rPr>
          <w:rFonts w:hint="eastAsia"/>
        </w:rPr>
        <w:t>及以上电压等级的线路杆塔上及变电站构架上作业，应采取防静电感应措施，例如穿戴相应电压等级的全套屏蔽服，包括（</w:t>
      </w:r>
      <w:r w:rsidR="005A62DD">
        <w:tab/>
      </w:r>
      <w:r w:rsidR="005A62DD">
        <w:rPr>
          <w:rFonts w:hint="eastAsia"/>
        </w:rPr>
        <w:t>）、鞋等，或静电感应防护服和导电鞋等。</w:t>
      </w:r>
    </w:p>
    <w:p w:rsidR="005A62DD" w:rsidRDefault="005A62DD" w:rsidP="005A62DD">
      <w:r>
        <w:rPr>
          <w:rFonts w:hint="eastAsia"/>
        </w:rPr>
        <w:t>A</w:t>
      </w:r>
      <w:r>
        <w:t>.</w:t>
      </w:r>
      <w:r>
        <w:rPr>
          <w:rFonts w:hint="eastAsia"/>
        </w:rPr>
        <w:t>帽</w:t>
      </w:r>
      <w:r>
        <w:rPr>
          <w:rFonts w:hint="eastAsia"/>
        </w:rPr>
        <w:t xml:space="preserve">  </w:t>
      </w:r>
      <w:r>
        <w:tab/>
      </w:r>
    </w:p>
    <w:p w:rsidR="005A62DD" w:rsidRDefault="005A62DD" w:rsidP="005A62DD">
      <w:r>
        <w:t>B.</w:t>
      </w:r>
      <w:r>
        <w:rPr>
          <w:rFonts w:hint="eastAsia"/>
        </w:rPr>
        <w:t>上衣</w:t>
      </w:r>
      <w:r>
        <w:t xml:space="preserve"> </w:t>
      </w:r>
      <w:r>
        <w:rPr>
          <w:rFonts w:hint="eastAsia"/>
        </w:rPr>
        <w:t xml:space="preserve">  </w:t>
      </w:r>
    </w:p>
    <w:p w:rsidR="005A62DD" w:rsidRDefault="005A62DD" w:rsidP="005A62DD">
      <w:r>
        <w:t>C.</w:t>
      </w:r>
      <w:r>
        <w:rPr>
          <w:rFonts w:hint="eastAsia"/>
        </w:rPr>
        <w:t>裤子</w:t>
      </w:r>
      <w:r>
        <w:t xml:space="preserve"> </w:t>
      </w:r>
      <w:r>
        <w:rPr>
          <w:rFonts w:hint="eastAsia"/>
        </w:rPr>
        <w:t xml:space="preserve">  </w:t>
      </w:r>
    </w:p>
    <w:p w:rsidR="005A62DD" w:rsidRDefault="005A62DD" w:rsidP="005A62DD">
      <w:r>
        <w:t>D.</w:t>
      </w:r>
      <w:r>
        <w:rPr>
          <w:rFonts w:hint="eastAsia"/>
        </w:rPr>
        <w:t>手套</w:t>
      </w:r>
    </w:p>
    <w:p w:rsidR="005A62DD" w:rsidRDefault="005A62DD" w:rsidP="005A62DD">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5A62DD" w:rsidRDefault="005A62DD" w:rsidP="005A62DD">
      <w:r>
        <w:rPr>
          <w:rFonts w:hint="eastAsia"/>
        </w:rPr>
        <w:t>答题解析：</w:t>
      </w:r>
    </w:p>
    <w:p w:rsidR="006C0890" w:rsidRDefault="006E1940" w:rsidP="006C0890">
      <w:pPr>
        <w:jc w:val="left"/>
      </w:pPr>
      <w:r>
        <w:rPr>
          <w:rFonts w:hint="eastAsia"/>
        </w:rPr>
        <w:t>【不定项选择题】</w:t>
      </w:r>
    </w:p>
    <w:p w:rsidR="006C0890" w:rsidRDefault="00181863" w:rsidP="006C0890">
      <w:pPr>
        <w:jc w:val="left"/>
      </w:pPr>
      <w:r>
        <w:rPr>
          <w:rFonts w:hint="eastAsia"/>
        </w:rPr>
        <w:t>66</w:t>
      </w:r>
      <w:r w:rsidR="006C0890">
        <w:rPr>
          <w:rFonts w:hint="eastAsia"/>
        </w:rPr>
        <w:t>@</w:t>
      </w:r>
      <w:r w:rsidR="006C0890">
        <w:rPr>
          <w:rFonts w:hint="eastAsia"/>
        </w:rPr>
        <w:t>在坝顶、（</w:t>
      </w:r>
      <w:r w:rsidR="006C0890">
        <w:tab/>
      </w:r>
      <w:r w:rsidR="006C0890">
        <w:rPr>
          <w:rFonts w:hint="eastAsia"/>
        </w:rPr>
        <w:t>）、吊桥以及其他危险的边沿进行工作，临空一面应装设安全网或防护栏杆，否则，作业人员应使用安全带。</w:t>
      </w:r>
    </w:p>
    <w:p w:rsidR="006C0890" w:rsidRDefault="006C0890" w:rsidP="006C0890">
      <w:pPr>
        <w:jc w:val="left"/>
      </w:pPr>
      <w:r>
        <w:rPr>
          <w:rFonts w:hint="eastAsia"/>
        </w:rPr>
        <w:t>A.</w:t>
      </w:r>
      <w:r>
        <w:rPr>
          <w:rFonts w:hint="eastAsia"/>
        </w:rPr>
        <w:t>陡坡</w:t>
      </w:r>
      <w:r>
        <w:t xml:space="preserve"> </w:t>
      </w:r>
      <w:r>
        <w:rPr>
          <w:rFonts w:hint="eastAsia"/>
        </w:rPr>
        <w:t xml:space="preserve">  </w:t>
      </w:r>
    </w:p>
    <w:p w:rsidR="006C0890" w:rsidRDefault="006C0890" w:rsidP="006C0890">
      <w:pPr>
        <w:jc w:val="left"/>
      </w:pPr>
      <w:r>
        <w:t>B.</w:t>
      </w:r>
      <w:r>
        <w:rPr>
          <w:rFonts w:hint="eastAsia"/>
        </w:rPr>
        <w:t>屋顶</w:t>
      </w:r>
      <w:r>
        <w:t xml:space="preserve"> </w:t>
      </w:r>
      <w:r>
        <w:rPr>
          <w:rFonts w:hint="eastAsia"/>
        </w:rPr>
        <w:t xml:space="preserve">  </w:t>
      </w:r>
    </w:p>
    <w:p w:rsidR="006C0890" w:rsidRDefault="006C0890" w:rsidP="006C0890">
      <w:pPr>
        <w:jc w:val="left"/>
      </w:pPr>
      <w:r>
        <w:lastRenderedPageBreak/>
        <w:t>C.</w:t>
      </w:r>
      <w:r>
        <w:rPr>
          <w:rFonts w:hint="eastAsia"/>
        </w:rPr>
        <w:t>悬崖</w:t>
      </w:r>
      <w:r>
        <w:t xml:space="preserve"> </w:t>
      </w:r>
      <w:r>
        <w:rPr>
          <w:rFonts w:hint="eastAsia"/>
        </w:rPr>
        <w:t xml:space="preserve">  </w:t>
      </w:r>
    </w:p>
    <w:p w:rsidR="006C0890" w:rsidRDefault="006C0890" w:rsidP="006C0890">
      <w:pPr>
        <w:jc w:val="left"/>
      </w:pPr>
      <w:r>
        <w:t>D.</w:t>
      </w:r>
      <w:r>
        <w:rPr>
          <w:rFonts w:hint="eastAsia"/>
        </w:rPr>
        <w:t>杆塔</w:t>
      </w:r>
    </w:p>
    <w:p w:rsidR="006C0890" w:rsidRDefault="006C0890" w:rsidP="006C0890">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6C0890" w:rsidRDefault="006C0890" w:rsidP="006C0890">
      <w:pPr>
        <w:jc w:val="left"/>
      </w:pPr>
      <w:r>
        <w:rPr>
          <w:rFonts w:hint="eastAsia"/>
        </w:rPr>
        <w:t>答题解析：</w:t>
      </w:r>
    </w:p>
    <w:p w:rsidR="006C0890" w:rsidRDefault="006E1940" w:rsidP="006C0890">
      <w:pPr>
        <w:jc w:val="left"/>
      </w:pPr>
      <w:r>
        <w:rPr>
          <w:rFonts w:hint="eastAsia"/>
        </w:rPr>
        <w:t>【不定项选择题】</w:t>
      </w:r>
    </w:p>
    <w:p w:rsidR="006C0890" w:rsidRDefault="00181863" w:rsidP="006C0890">
      <w:pPr>
        <w:jc w:val="left"/>
      </w:pPr>
      <w:r>
        <w:rPr>
          <w:rFonts w:hint="eastAsia"/>
        </w:rPr>
        <w:t>67</w:t>
      </w:r>
      <w:r w:rsidR="006C0890">
        <w:rPr>
          <w:rFonts w:hint="eastAsia"/>
        </w:rPr>
        <w:t>@</w:t>
      </w:r>
      <w:r w:rsidR="006C0890">
        <w:rPr>
          <w:rFonts w:hint="eastAsia"/>
        </w:rPr>
        <w:t>安全带禁止系挂在移动或不牢固的物件上，如隔离开关（刀闸）支持绝缘子、（</w:t>
      </w:r>
      <w:r w:rsidR="006C0890">
        <w:tab/>
      </w:r>
      <w:r w:rsidR="006C0890">
        <w:rPr>
          <w:rFonts w:hint="eastAsia"/>
        </w:rPr>
        <w:t xml:space="preserve">  </w:t>
      </w:r>
      <w:r w:rsidR="006C0890">
        <w:rPr>
          <w:rFonts w:hint="eastAsia"/>
        </w:rPr>
        <w:t>）等。</w:t>
      </w:r>
    </w:p>
    <w:p w:rsidR="006C0890" w:rsidRDefault="006C0890" w:rsidP="006C0890">
      <w:pPr>
        <w:jc w:val="left"/>
      </w:pPr>
      <w:r>
        <w:rPr>
          <w:rFonts w:hint="eastAsia"/>
        </w:rPr>
        <w:t>A</w:t>
      </w:r>
      <w:r>
        <w:t>.</w:t>
      </w:r>
      <w:r>
        <w:rPr>
          <w:rFonts w:hint="eastAsia"/>
        </w:rPr>
        <w:t>瓷横担</w:t>
      </w:r>
      <w:r>
        <w:tab/>
      </w:r>
      <w:r>
        <w:rPr>
          <w:rFonts w:hint="eastAsia"/>
        </w:rPr>
        <w:t xml:space="preserve">           </w:t>
      </w:r>
    </w:p>
    <w:p w:rsidR="006C0890" w:rsidRDefault="006C0890" w:rsidP="006C0890">
      <w:pPr>
        <w:jc w:val="left"/>
      </w:pPr>
      <w:r>
        <w:t>B.</w:t>
      </w:r>
      <w:r>
        <w:rPr>
          <w:rFonts w:hint="eastAsia"/>
        </w:rPr>
        <w:t>线路支柱绝缘子</w:t>
      </w:r>
    </w:p>
    <w:p w:rsidR="006C0890" w:rsidRDefault="006C0890" w:rsidP="006C0890">
      <w:pPr>
        <w:jc w:val="left"/>
      </w:pPr>
      <w:r>
        <w:t>C.</w:t>
      </w:r>
      <w:r>
        <w:rPr>
          <w:rFonts w:hint="eastAsia"/>
        </w:rPr>
        <w:t>避雷器支柱绝缘子</w:t>
      </w:r>
      <w:r>
        <w:tab/>
      </w:r>
      <w:r>
        <w:rPr>
          <w:rFonts w:hint="eastAsia"/>
        </w:rPr>
        <w:t xml:space="preserve">  </w:t>
      </w:r>
    </w:p>
    <w:p w:rsidR="006C0890" w:rsidRDefault="006C0890" w:rsidP="006C0890">
      <w:pPr>
        <w:jc w:val="left"/>
      </w:pPr>
      <w:r>
        <w:t>D.</w:t>
      </w:r>
      <w:r>
        <w:rPr>
          <w:rFonts w:hint="eastAsia"/>
        </w:rPr>
        <w:t>未经固定的转动横担</w:t>
      </w:r>
    </w:p>
    <w:p w:rsidR="006C0890" w:rsidRDefault="006C0890" w:rsidP="006C0890">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6C0890" w:rsidRDefault="006C0890" w:rsidP="006C0890">
      <w:pPr>
        <w:jc w:val="left"/>
      </w:pPr>
      <w:r>
        <w:rPr>
          <w:rFonts w:hint="eastAsia"/>
        </w:rPr>
        <w:t>答题解析：</w:t>
      </w:r>
    </w:p>
    <w:p w:rsidR="006C0890" w:rsidRDefault="006E1940" w:rsidP="006C0890">
      <w:pPr>
        <w:jc w:val="left"/>
      </w:pPr>
      <w:r>
        <w:rPr>
          <w:rFonts w:hint="eastAsia"/>
        </w:rPr>
        <w:t>【不定项选择题】</w:t>
      </w:r>
    </w:p>
    <w:p w:rsidR="006C0890" w:rsidRDefault="00181863" w:rsidP="006C0890">
      <w:pPr>
        <w:jc w:val="left"/>
      </w:pPr>
      <w:r>
        <w:rPr>
          <w:rFonts w:hint="eastAsia"/>
        </w:rPr>
        <w:t>68</w:t>
      </w:r>
      <w:r w:rsidR="006C0890">
        <w:rPr>
          <w:rFonts w:hint="eastAsia"/>
        </w:rPr>
        <w:t>@</w:t>
      </w:r>
      <w:r w:rsidR="006C0890">
        <w:rPr>
          <w:rFonts w:hint="eastAsia"/>
        </w:rPr>
        <w:t>（</w:t>
      </w:r>
      <w:r w:rsidR="006C0890">
        <w:tab/>
      </w:r>
      <w:r w:rsidR="006C0890">
        <w:rPr>
          <w:rFonts w:hint="eastAsia"/>
        </w:rPr>
        <w:t xml:space="preserve">  </w:t>
      </w:r>
      <w:r w:rsidR="006C0890">
        <w:rPr>
          <w:rFonts w:hint="eastAsia"/>
        </w:rPr>
        <w:t>）宜设置作业人员上下杆塔和杆塔上水平移动的防坠安全保护装置。</w:t>
      </w:r>
      <w:r w:rsidR="006C0890">
        <w:rPr>
          <w:rFonts w:hint="eastAsia"/>
        </w:rPr>
        <w:t xml:space="preserve">    </w:t>
      </w:r>
    </w:p>
    <w:p w:rsidR="006C0890" w:rsidRDefault="006C0890" w:rsidP="006C0890">
      <w:pPr>
        <w:jc w:val="left"/>
      </w:pPr>
      <w:r>
        <w:rPr>
          <w:rFonts w:hint="eastAsia"/>
        </w:rPr>
        <w:t>A</w:t>
      </w:r>
      <w:r>
        <w:t>. 20m</w:t>
      </w:r>
      <w:r>
        <w:rPr>
          <w:rFonts w:hint="eastAsia"/>
        </w:rPr>
        <w:t>以上杆塔</w:t>
      </w:r>
      <w:r>
        <w:rPr>
          <w:rFonts w:hint="eastAsia"/>
        </w:rPr>
        <w:t xml:space="preserve">   </w:t>
      </w:r>
      <w:r>
        <w:tab/>
      </w:r>
      <w:r>
        <w:rPr>
          <w:rFonts w:hint="eastAsia"/>
        </w:rPr>
        <w:t xml:space="preserve">        </w:t>
      </w:r>
    </w:p>
    <w:p w:rsidR="006C0890" w:rsidRDefault="006C0890" w:rsidP="006C0890">
      <w:pPr>
        <w:jc w:val="left"/>
      </w:pPr>
      <w:r>
        <w:t>B.</w:t>
      </w:r>
      <w:r>
        <w:tab/>
        <w:t>30m</w:t>
      </w:r>
      <w:r>
        <w:rPr>
          <w:rFonts w:hint="eastAsia"/>
        </w:rPr>
        <w:t>以上杆塔</w:t>
      </w:r>
    </w:p>
    <w:p w:rsidR="006C0890" w:rsidRDefault="006C0890" w:rsidP="006C0890">
      <w:pPr>
        <w:jc w:val="left"/>
      </w:pPr>
      <w:r>
        <w:t>C. 220kV</w:t>
      </w:r>
      <w:r>
        <w:rPr>
          <w:rFonts w:hint="eastAsia"/>
        </w:rPr>
        <w:t>及以上线路杆塔</w:t>
      </w:r>
      <w:r>
        <w:t xml:space="preserve"> </w:t>
      </w:r>
      <w:r>
        <w:rPr>
          <w:rFonts w:hint="eastAsia"/>
        </w:rPr>
        <w:t xml:space="preserve">   </w:t>
      </w:r>
    </w:p>
    <w:p w:rsidR="006C0890" w:rsidRDefault="006C0890" w:rsidP="006C0890">
      <w:pPr>
        <w:jc w:val="left"/>
      </w:pPr>
      <w:r>
        <w:t>D.</w:t>
      </w:r>
      <w:r>
        <w:rPr>
          <w:rFonts w:hint="eastAsia"/>
        </w:rPr>
        <w:t>钢管杆塔</w:t>
      </w:r>
    </w:p>
    <w:p w:rsidR="006C0890" w:rsidRDefault="006C0890" w:rsidP="006C0890">
      <w:pPr>
        <w:jc w:val="left"/>
      </w:pPr>
      <w:r>
        <w:rPr>
          <w:rFonts w:hint="eastAsia"/>
        </w:rPr>
        <w:t>答案：</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6C0890" w:rsidRDefault="006C0890" w:rsidP="006C0890">
      <w:pPr>
        <w:jc w:val="left"/>
      </w:pPr>
      <w:r>
        <w:rPr>
          <w:rFonts w:hint="eastAsia"/>
        </w:rPr>
        <w:t>答题解析：</w:t>
      </w:r>
    </w:p>
    <w:p w:rsidR="006C0890" w:rsidRDefault="006E1940" w:rsidP="006C0890">
      <w:pPr>
        <w:jc w:val="left"/>
      </w:pPr>
      <w:r>
        <w:rPr>
          <w:rFonts w:hint="eastAsia"/>
        </w:rPr>
        <w:t>【不定项选择题】</w:t>
      </w:r>
    </w:p>
    <w:p w:rsidR="006C0890" w:rsidRDefault="00181863" w:rsidP="006C0890">
      <w:pPr>
        <w:jc w:val="left"/>
      </w:pPr>
      <w:r>
        <w:rPr>
          <w:rFonts w:hint="eastAsia"/>
        </w:rPr>
        <w:t>69</w:t>
      </w:r>
      <w:r w:rsidR="006C0890">
        <w:rPr>
          <w:rFonts w:hint="eastAsia"/>
        </w:rPr>
        <w:t>@</w:t>
      </w:r>
      <w:r w:rsidR="006C0890">
        <w:rPr>
          <w:rFonts w:hint="eastAsia"/>
        </w:rPr>
        <w:t>高处作业时，较大的工具应用绳拴在牢固的构件上，工件、边角余料应（</w:t>
      </w:r>
      <w:r w:rsidR="006C0890">
        <w:tab/>
      </w:r>
      <w:r w:rsidR="006C0890">
        <w:rPr>
          <w:rFonts w:hint="eastAsia"/>
        </w:rPr>
        <w:t>），不准随便乱放。</w:t>
      </w:r>
      <w:r w:rsidR="006C0890">
        <w:rPr>
          <w:rFonts w:hint="eastAsia"/>
        </w:rPr>
        <w:t xml:space="preserve">                     </w:t>
      </w:r>
    </w:p>
    <w:p w:rsidR="006C0890" w:rsidRDefault="006C0890" w:rsidP="006C0890">
      <w:pPr>
        <w:jc w:val="left"/>
      </w:pPr>
      <w:r>
        <w:rPr>
          <w:rFonts w:hint="eastAsia"/>
        </w:rPr>
        <w:t>A</w:t>
      </w:r>
      <w:r>
        <w:t>.</w:t>
      </w:r>
      <w:r>
        <w:rPr>
          <w:rFonts w:hint="eastAsia"/>
        </w:rPr>
        <w:t>放置在牢靠的地方</w:t>
      </w:r>
      <w:r>
        <w:tab/>
      </w:r>
      <w:r>
        <w:rPr>
          <w:rFonts w:hint="eastAsia"/>
        </w:rPr>
        <w:t xml:space="preserve">   </w:t>
      </w:r>
    </w:p>
    <w:p w:rsidR="006C0890" w:rsidRDefault="006C0890" w:rsidP="006C0890">
      <w:pPr>
        <w:jc w:val="left"/>
      </w:pPr>
      <w:r>
        <w:t>B.</w:t>
      </w:r>
      <w:r>
        <w:rPr>
          <w:rFonts w:hint="eastAsia"/>
        </w:rPr>
        <w:t>用铁丝扣牢</w:t>
      </w:r>
    </w:p>
    <w:p w:rsidR="006C0890" w:rsidRDefault="006C0890" w:rsidP="006C0890">
      <w:pPr>
        <w:jc w:val="left"/>
      </w:pPr>
      <w:r>
        <w:t>C.</w:t>
      </w:r>
      <w:r>
        <w:rPr>
          <w:rFonts w:hint="eastAsia"/>
        </w:rPr>
        <w:t>有防止坠落的措施</w:t>
      </w:r>
      <w:r>
        <w:tab/>
      </w:r>
      <w:r>
        <w:rPr>
          <w:rFonts w:hint="eastAsia"/>
        </w:rPr>
        <w:t xml:space="preserve">   </w:t>
      </w:r>
    </w:p>
    <w:p w:rsidR="006C0890" w:rsidRDefault="006C0890" w:rsidP="006C0890">
      <w:pPr>
        <w:jc w:val="left"/>
      </w:pPr>
      <w:r>
        <w:t>D.</w:t>
      </w:r>
      <w:r>
        <w:rPr>
          <w:rFonts w:hint="eastAsia"/>
        </w:rPr>
        <w:t>随身携带</w:t>
      </w:r>
    </w:p>
    <w:p w:rsidR="006C0890" w:rsidRDefault="006C0890" w:rsidP="006C0890">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6C0890" w:rsidRDefault="006C0890" w:rsidP="006C0890">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70</w:t>
      </w:r>
      <w:r w:rsidR="009D3097">
        <w:rPr>
          <w:rFonts w:hint="eastAsia"/>
        </w:rPr>
        <w:t>@</w:t>
      </w:r>
      <w:r w:rsidR="009D3097">
        <w:rPr>
          <w:rFonts w:hint="eastAsia"/>
        </w:rPr>
        <w:t>禁止使用（</w:t>
      </w:r>
      <w:r w:rsidR="009D3097">
        <w:rPr>
          <w:rFonts w:hint="eastAsia"/>
        </w:rPr>
        <w:t xml:space="preserve"> </w:t>
      </w:r>
      <w:r w:rsidR="009D3097">
        <w:tab/>
      </w:r>
      <w:r w:rsidR="009D3097">
        <w:rPr>
          <w:rFonts w:hint="eastAsia"/>
        </w:rPr>
        <w:t>）等不合格的施工机具和安全工器具。</w:t>
      </w:r>
    </w:p>
    <w:p w:rsidR="009D3097" w:rsidRDefault="009D3097" w:rsidP="009D3097">
      <w:pPr>
        <w:jc w:val="left"/>
      </w:pPr>
      <w:r>
        <w:rPr>
          <w:rFonts w:hint="eastAsia"/>
        </w:rPr>
        <w:t>A</w:t>
      </w:r>
      <w:r>
        <w:t>.</w:t>
      </w:r>
      <w:r>
        <w:rPr>
          <w:rFonts w:hint="eastAsia"/>
        </w:rPr>
        <w:t>损坏</w:t>
      </w:r>
      <w:r>
        <w:tab/>
      </w:r>
      <w:r>
        <w:rPr>
          <w:rFonts w:hint="eastAsia"/>
        </w:rPr>
        <w:t xml:space="preserve">   </w:t>
      </w:r>
    </w:p>
    <w:p w:rsidR="009D3097" w:rsidRDefault="009D3097" w:rsidP="009D3097">
      <w:pPr>
        <w:jc w:val="left"/>
      </w:pPr>
      <w:r>
        <w:t>B.</w:t>
      </w:r>
      <w:r>
        <w:rPr>
          <w:rFonts w:hint="eastAsia"/>
        </w:rPr>
        <w:t>变形</w:t>
      </w:r>
      <w:r>
        <w:tab/>
      </w:r>
      <w:r>
        <w:rPr>
          <w:rFonts w:hint="eastAsia"/>
        </w:rPr>
        <w:t xml:space="preserve">  </w:t>
      </w:r>
    </w:p>
    <w:p w:rsidR="009D3097" w:rsidRDefault="009D3097" w:rsidP="009D3097">
      <w:pPr>
        <w:jc w:val="left"/>
      </w:pPr>
      <w:r>
        <w:t>C.</w:t>
      </w:r>
      <w:r>
        <w:rPr>
          <w:rFonts w:hint="eastAsia"/>
        </w:rPr>
        <w:t>有故障</w:t>
      </w:r>
      <w:r>
        <w:tab/>
      </w:r>
      <w:r>
        <w:rPr>
          <w:rFonts w:hint="eastAsia"/>
        </w:rPr>
        <w:t xml:space="preserve">  </w:t>
      </w:r>
    </w:p>
    <w:p w:rsidR="009D3097" w:rsidRDefault="009D3097" w:rsidP="009D3097">
      <w:pPr>
        <w:jc w:val="left"/>
      </w:pPr>
      <w:r>
        <w:t>D.</w:t>
      </w:r>
      <w:r>
        <w:rPr>
          <w:rFonts w:hint="eastAsia"/>
        </w:rPr>
        <w:t>检修试验后</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71</w:t>
      </w:r>
      <w:r w:rsidR="009D3097">
        <w:rPr>
          <w:rFonts w:hint="eastAsia"/>
        </w:rPr>
        <w:t>@</w:t>
      </w:r>
      <w:r w:rsidR="009D3097">
        <w:rPr>
          <w:rFonts w:hint="eastAsia"/>
        </w:rPr>
        <w:t>施工机具的各种监测仪表以及（</w:t>
      </w:r>
      <w:r w:rsidR="009D3097">
        <w:tab/>
      </w:r>
      <w:r w:rsidR="009D3097">
        <w:rPr>
          <w:rFonts w:hint="eastAsia"/>
        </w:rPr>
        <w:t xml:space="preserve">  </w:t>
      </w:r>
      <w:r w:rsidR="009D3097">
        <w:rPr>
          <w:rFonts w:hint="eastAsia"/>
        </w:rPr>
        <w:t>）等安全装置应齐全、完好。</w:t>
      </w:r>
    </w:p>
    <w:p w:rsidR="009D3097" w:rsidRDefault="009D3097" w:rsidP="009D3097">
      <w:pPr>
        <w:jc w:val="left"/>
      </w:pPr>
      <w:r>
        <w:rPr>
          <w:rFonts w:hint="eastAsia"/>
        </w:rPr>
        <w:t>A</w:t>
      </w:r>
      <w:r>
        <w:t>.</w:t>
      </w:r>
      <w:r>
        <w:rPr>
          <w:rFonts w:hint="eastAsia"/>
        </w:rPr>
        <w:t>制动器</w:t>
      </w:r>
      <w:r>
        <w:tab/>
      </w:r>
      <w:r>
        <w:rPr>
          <w:rFonts w:hint="eastAsia"/>
        </w:rPr>
        <w:t xml:space="preserve"> </w:t>
      </w:r>
    </w:p>
    <w:p w:rsidR="009D3097" w:rsidRDefault="009D3097" w:rsidP="009D3097">
      <w:pPr>
        <w:jc w:val="left"/>
      </w:pPr>
      <w:r>
        <w:t>B.</w:t>
      </w:r>
      <w:r>
        <w:rPr>
          <w:rFonts w:hint="eastAsia"/>
        </w:rPr>
        <w:t>限位器</w:t>
      </w:r>
      <w:r>
        <w:tab/>
      </w:r>
      <w:r>
        <w:rPr>
          <w:rFonts w:hint="eastAsia"/>
        </w:rPr>
        <w:t xml:space="preserve"> </w:t>
      </w:r>
    </w:p>
    <w:p w:rsidR="009D3097" w:rsidRDefault="009D3097" w:rsidP="009D3097">
      <w:pPr>
        <w:jc w:val="left"/>
      </w:pPr>
      <w:r>
        <w:t>C.</w:t>
      </w:r>
      <w:r>
        <w:rPr>
          <w:rFonts w:hint="eastAsia"/>
        </w:rPr>
        <w:t>安全阀</w:t>
      </w:r>
      <w:r>
        <w:tab/>
      </w:r>
      <w:r>
        <w:rPr>
          <w:rFonts w:hint="eastAsia"/>
        </w:rPr>
        <w:t xml:space="preserve"> </w:t>
      </w:r>
    </w:p>
    <w:p w:rsidR="009D3097" w:rsidRDefault="009D3097" w:rsidP="009D3097">
      <w:pPr>
        <w:jc w:val="left"/>
      </w:pPr>
      <w:r>
        <w:t>D.</w:t>
      </w:r>
      <w:r>
        <w:rPr>
          <w:rFonts w:hint="eastAsia"/>
        </w:rPr>
        <w:t>闭锁机构</w:t>
      </w:r>
    </w:p>
    <w:p w:rsidR="009D3097" w:rsidRDefault="009D3097" w:rsidP="009D3097">
      <w:pPr>
        <w:jc w:val="left"/>
      </w:pPr>
      <w:r>
        <w:rPr>
          <w:rFonts w:hint="eastAsia"/>
        </w:rPr>
        <w:lastRenderedPageBreak/>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72</w:t>
      </w:r>
      <w:r w:rsidR="009D3097">
        <w:rPr>
          <w:rFonts w:hint="eastAsia"/>
        </w:rPr>
        <w:t>@</w:t>
      </w:r>
      <w:r w:rsidR="009D3097">
        <w:rPr>
          <w:rFonts w:hint="eastAsia"/>
        </w:rPr>
        <w:t>（</w:t>
      </w:r>
      <w:r w:rsidR="009D3097">
        <w:tab/>
      </w:r>
      <w:r w:rsidR="009D3097">
        <w:rPr>
          <w:rFonts w:hint="eastAsia"/>
        </w:rPr>
        <w:t xml:space="preserve">  </w:t>
      </w:r>
      <w:r w:rsidR="009D3097">
        <w:rPr>
          <w:rFonts w:hint="eastAsia"/>
        </w:rPr>
        <w:t>）的机具，应按</w:t>
      </w:r>
      <w:r w:rsidR="009D3097">
        <w:t>DL</w:t>
      </w:r>
      <w:r w:rsidR="009D3097">
        <w:rPr>
          <w:rFonts w:hint="eastAsia"/>
        </w:rPr>
        <w:t>/</w:t>
      </w:r>
      <w:r w:rsidR="009D3097">
        <w:t>T875</w:t>
      </w:r>
      <w:r w:rsidR="009D3097">
        <w:rPr>
          <w:rFonts w:hint="eastAsia"/>
        </w:rPr>
        <w:t>的规定进行试验，经鉴定合格后方可使用。</w:t>
      </w:r>
    </w:p>
    <w:p w:rsidR="009D3097" w:rsidRDefault="009D3097" w:rsidP="009D3097">
      <w:pPr>
        <w:jc w:val="left"/>
      </w:pPr>
      <w:r>
        <w:rPr>
          <w:rFonts w:hint="eastAsia"/>
        </w:rPr>
        <w:t>A</w:t>
      </w:r>
      <w:r>
        <w:t>.</w:t>
      </w:r>
      <w:r>
        <w:rPr>
          <w:rFonts w:hint="eastAsia"/>
        </w:rPr>
        <w:t>自制</w:t>
      </w:r>
      <w:r>
        <w:rPr>
          <w:rFonts w:hint="eastAsia"/>
        </w:rPr>
        <w:t xml:space="preserve">                </w:t>
      </w:r>
      <w:r>
        <w:tab/>
      </w:r>
    </w:p>
    <w:p w:rsidR="009D3097" w:rsidRDefault="009D3097" w:rsidP="009D3097">
      <w:pPr>
        <w:jc w:val="left"/>
      </w:pPr>
      <w:r>
        <w:t>B.</w:t>
      </w:r>
      <w:r>
        <w:rPr>
          <w:rFonts w:hint="eastAsia"/>
        </w:rPr>
        <w:t>改装</w:t>
      </w:r>
    </w:p>
    <w:p w:rsidR="009D3097" w:rsidRDefault="009D3097" w:rsidP="009D3097">
      <w:pPr>
        <w:jc w:val="left"/>
      </w:pPr>
      <w:r>
        <w:t>C.</w:t>
      </w:r>
      <w:r>
        <w:rPr>
          <w:rFonts w:hint="eastAsia"/>
        </w:rPr>
        <w:t>主要部件更换或检修后</w:t>
      </w:r>
      <w:r>
        <w:tab/>
      </w:r>
    </w:p>
    <w:p w:rsidR="009D3097" w:rsidRDefault="009D3097" w:rsidP="009D3097">
      <w:pPr>
        <w:jc w:val="left"/>
      </w:pPr>
      <w:r>
        <w:t>D.</w:t>
      </w:r>
      <w:r>
        <w:rPr>
          <w:rFonts w:hint="eastAsia"/>
        </w:rPr>
        <w:t>长期未使用</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73</w:t>
      </w:r>
      <w:r w:rsidR="009D3097">
        <w:rPr>
          <w:rFonts w:hint="eastAsia"/>
        </w:rPr>
        <w:t>@</w:t>
      </w:r>
      <w:r w:rsidR="009D3097">
        <w:rPr>
          <w:rFonts w:hint="eastAsia"/>
        </w:rPr>
        <w:t>卷扬机作业前应进行检查和试车，确认卷扬机设置稳固，防护设施、（</w:t>
      </w:r>
      <w:r w:rsidR="009D3097">
        <w:tab/>
      </w:r>
      <w:r w:rsidR="009D3097">
        <w:rPr>
          <w:rFonts w:hint="eastAsia"/>
        </w:rPr>
        <w:t>）、导向滑轮、索具等合格后方可使。</w:t>
      </w:r>
    </w:p>
    <w:p w:rsidR="009D3097" w:rsidRDefault="009D3097" w:rsidP="009D3097">
      <w:pPr>
        <w:jc w:val="left"/>
      </w:pPr>
      <w:r>
        <w:rPr>
          <w:rFonts w:hint="eastAsia"/>
        </w:rPr>
        <w:t>A</w:t>
      </w:r>
      <w:r>
        <w:t>.</w:t>
      </w:r>
      <w:r>
        <w:rPr>
          <w:rFonts w:hint="eastAsia"/>
        </w:rPr>
        <w:t>电气绝缘</w:t>
      </w:r>
      <w:r>
        <w:tab/>
      </w:r>
    </w:p>
    <w:p w:rsidR="009D3097" w:rsidRDefault="009D3097" w:rsidP="009D3097">
      <w:pPr>
        <w:jc w:val="left"/>
      </w:pPr>
      <w:r>
        <w:t>B.</w:t>
      </w:r>
      <w:r>
        <w:rPr>
          <w:rFonts w:hint="eastAsia"/>
        </w:rPr>
        <w:t>离合器</w:t>
      </w:r>
    </w:p>
    <w:p w:rsidR="009D3097" w:rsidRDefault="009D3097" w:rsidP="009D3097">
      <w:pPr>
        <w:jc w:val="left"/>
      </w:pPr>
      <w:r>
        <w:t>C.</w:t>
      </w:r>
      <w:r>
        <w:rPr>
          <w:rFonts w:hint="eastAsia"/>
        </w:rPr>
        <w:t>制动装置</w:t>
      </w:r>
      <w:r>
        <w:tab/>
      </w:r>
    </w:p>
    <w:p w:rsidR="009D3097" w:rsidRDefault="009D3097" w:rsidP="009D3097">
      <w:pPr>
        <w:jc w:val="left"/>
      </w:pPr>
      <w:r>
        <w:t>D.</w:t>
      </w:r>
      <w:r>
        <w:rPr>
          <w:rFonts w:hint="eastAsia"/>
        </w:rPr>
        <w:t>保险棘轮</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74</w:t>
      </w:r>
      <w:r w:rsidR="009D3097">
        <w:rPr>
          <w:rFonts w:hint="eastAsia"/>
        </w:rPr>
        <w:t>@</w:t>
      </w:r>
      <w:r w:rsidR="009D3097">
        <w:rPr>
          <w:rFonts w:hint="eastAsia"/>
        </w:rPr>
        <w:t>使用绞磨作业时禁止（</w:t>
      </w:r>
      <w:r w:rsidR="009D3097">
        <w:tab/>
      </w:r>
      <w:r w:rsidR="009D3097">
        <w:rPr>
          <w:rFonts w:hint="eastAsia"/>
        </w:rPr>
        <w:t>），不准跨越行走中的钢丝绳，不准在各导向滑轮的内侧逗留或通过。</w:t>
      </w:r>
      <w:r w:rsidR="009D3097">
        <w:rPr>
          <w:rFonts w:hint="eastAsia"/>
        </w:rPr>
        <w:t xml:space="preserve">                     </w:t>
      </w:r>
    </w:p>
    <w:p w:rsidR="009D3097" w:rsidRDefault="009D3097" w:rsidP="009D3097">
      <w:pPr>
        <w:jc w:val="left"/>
      </w:pPr>
      <w:r>
        <w:rPr>
          <w:rFonts w:hint="eastAsia"/>
        </w:rPr>
        <w:t>A.</w:t>
      </w:r>
      <w:r>
        <w:rPr>
          <w:rFonts w:hint="eastAsia"/>
        </w:rPr>
        <w:t>向滑轮上套钢丝绳</w:t>
      </w:r>
    </w:p>
    <w:p w:rsidR="009D3097" w:rsidRDefault="009D3097" w:rsidP="009D3097">
      <w:pPr>
        <w:jc w:val="left"/>
      </w:pPr>
      <w:r>
        <w:t>B</w:t>
      </w:r>
      <w:r>
        <w:rPr>
          <w:rFonts w:hint="eastAsia"/>
        </w:rPr>
        <w:t>.</w:t>
      </w:r>
      <w:r>
        <w:rPr>
          <w:rFonts w:hint="eastAsia"/>
        </w:rPr>
        <w:t>在卷筒附近用手扶运行中的钢丝绳</w:t>
      </w:r>
    </w:p>
    <w:p w:rsidR="009D3097" w:rsidRDefault="009D3097" w:rsidP="009D3097">
      <w:pPr>
        <w:jc w:val="left"/>
      </w:pPr>
      <w:r>
        <w:t>C</w:t>
      </w:r>
      <w:r>
        <w:rPr>
          <w:rFonts w:hint="eastAsia"/>
        </w:rPr>
        <w:t>.</w:t>
      </w:r>
      <w:r>
        <w:rPr>
          <w:rFonts w:hint="eastAsia"/>
        </w:rPr>
        <w:t>在滑轮附近用手扶运行中的钢丝绳</w:t>
      </w:r>
    </w:p>
    <w:p w:rsidR="009D3097" w:rsidRDefault="009D3097" w:rsidP="009D3097">
      <w:pPr>
        <w:jc w:val="left"/>
      </w:pPr>
      <w:r>
        <w:t>D</w:t>
      </w:r>
      <w:r>
        <w:rPr>
          <w:rFonts w:hint="eastAsia"/>
        </w:rPr>
        <w:t>.</w:t>
      </w:r>
      <w:r>
        <w:rPr>
          <w:rFonts w:hint="eastAsia"/>
        </w:rPr>
        <w:t>在卷筒后留钢丝绳</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75</w:t>
      </w:r>
      <w:r w:rsidR="009D3097">
        <w:rPr>
          <w:rFonts w:hint="eastAsia"/>
        </w:rPr>
        <w:t>@</w:t>
      </w:r>
      <w:r w:rsidR="009D3097">
        <w:rPr>
          <w:rFonts w:hint="eastAsia"/>
        </w:rPr>
        <w:t>抱杆的基础应（</w:t>
      </w:r>
      <w:r w:rsidR="009D3097">
        <w:tab/>
      </w:r>
      <w:r w:rsidR="009D3097">
        <w:rPr>
          <w:rFonts w:hint="eastAsia"/>
        </w:rPr>
        <w:t>）。</w:t>
      </w:r>
    </w:p>
    <w:p w:rsidR="009D3097" w:rsidRDefault="009D3097" w:rsidP="009D3097">
      <w:pPr>
        <w:jc w:val="left"/>
      </w:pPr>
      <w:r>
        <w:rPr>
          <w:rFonts w:hint="eastAsia"/>
        </w:rPr>
        <w:t>A</w:t>
      </w:r>
      <w:r>
        <w:t>.</w:t>
      </w:r>
      <w:r>
        <w:rPr>
          <w:rFonts w:hint="eastAsia"/>
        </w:rPr>
        <w:t>平整坚实</w:t>
      </w:r>
      <w:r>
        <w:rPr>
          <w:rFonts w:hint="eastAsia"/>
        </w:rPr>
        <w:t xml:space="preserve">  </w:t>
      </w:r>
    </w:p>
    <w:p w:rsidR="009D3097" w:rsidRDefault="009D3097" w:rsidP="009D3097">
      <w:pPr>
        <w:jc w:val="left"/>
      </w:pPr>
      <w:r>
        <w:t>B.</w:t>
      </w:r>
      <w:r>
        <w:rPr>
          <w:rFonts w:hint="eastAsia"/>
        </w:rPr>
        <w:t>浮土垫牢</w:t>
      </w:r>
      <w:r>
        <w:rPr>
          <w:rFonts w:hint="eastAsia"/>
        </w:rPr>
        <w:t xml:space="preserve">  </w:t>
      </w:r>
    </w:p>
    <w:p w:rsidR="009D3097" w:rsidRDefault="009D3097" w:rsidP="009D3097">
      <w:pPr>
        <w:jc w:val="left"/>
      </w:pPr>
      <w:r>
        <w:t>C.</w:t>
      </w:r>
      <w:r>
        <w:rPr>
          <w:rFonts w:hint="eastAsia"/>
        </w:rPr>
        <w:t>不积水</w:t>
      </w:r>
      <w:r>
        <w:t xml:space="preserve"> </w:t>
      </w:r>
      <w:r>
        <w:rPr>
          <w:rFonts w:hint="eastAsia"/>
        </w:rPr>
        <w:t xml:space="preserve">  </w:t>
      </w:r>
    </w:p>
    <w:p w:rsidR="009D3097" w:rsidRDefault="009D3097" w:rsidP="009D3097">
      <w:pPr>
        <w:jc w:val="left"/>
      </w:pPr>
      <w:r>
        <w:t>D.</w:t>
      </w:r>
      <w:r>
        <w:rPr>
          <w:rFonts w:hint="eastAsia"/>
        </w:rPr>
        <w:t>定期排水</w:t>
      </w:r>
    </w:p>
    <w:p w:rsidR="009D3097" w:rsidRDefault="009D3097" w:rsidP="009D3097">
      <w:pPr>
        <w:jc w:val="left"/>
      </w:pPr>
      <w:r>
        <w:rPr>
          <w:rFonts w:hint="eastAsia"/>
        </w:rPr>
        <w:t>答案：</w:t>
      </w:r>
      <w:r w:rsidR="00611CA7">
        <w:rPr>
          <w:rFonts w:hint="eastAsia"/>
        </w:rPr>
        <w:t>A</w:t>
      </w:r>
      <w:r w:rsidR="00611CA7">
        <w:rPr>
          <w:rFonts w:hint="eastAsia"/>
        </w:rPr>
        <w:t>，</w:t>
      </w:r>
      <w:r>
        <w:rPr>
          <w:rFonts w:hint="eastAsia"/>
        </w:rPr>
        <w:t>C</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76</w:t>
      </w:r>
      <w:r w:rsidR="009D3097">
        <w:rPr>
          <w:rFonts w:hint="eastAsia"/>
        </w:rPr>
        <w:t>@</w:t>
      </w:r>
      <w:r w:rsidR="009D3097">
        <w:rPr>
          <w:rFonts w:hint="eastAsia"/>
        </w:rPr>
        <w:t>抱杆的（</w:t>
      </w:r>
      <w:r w:rsidR="009D3097">
        <w:tab/>
      </w:r>
      <w:r w:rsidR="009D3097">
        <w:rPr>
          <w:rFonts w:hint="eastAsia"/>
        </w:rPr>
        <w:t>）和回转部分等，应每年对其变形、腐蚀、铆、焊或螺栓连接进行一次全面检查。每次使用前，也应进行检查。</w:t>
      </w:r>
    </w:p>
    <w:p w:rsidR="009D3097" w:rsidRDefault="009D3097" w:rsidP="009D3097">
      <w:pPr>
        <w:jc w:val="left"/>
      </w:pPr>
      <w:r>
        <w:rPr>
          <w:rFonts w:hint="eastAsia"/>
        </w:rPr>
        <w:t>A</w:t>
      </w:r>
      <w:r>
        <w:t>.</w:t>
      </w:r>
      <w:r>
        <w:rPr>
          <w:rFonts w:hint="eastAsia"/>
        </w:rPr>
        <w:t>金属结构</w:t>
      </w:r>
      <w:r>
        <w:tab/>
      </w:r>
    </w:p>
    <w:p w:rsidR="009D3097" w:rsidRDefault="009D3097" w:rsidP="009D3097">
      <w:pPr>
        <w:jc w:val="left"/>
      </w:pPr>
      <w:r>
        <w:t>B.</w:t>
      </w:r>
      <w:r>
        <w:rPr>
          <w:rFonts w:hint="eastAsia"/>
        </w:rPr>
        <w:t>连接板</w:t>
      </w:r>
    </w:p>
    <w:p w:rsidR="009D3097" w:rsidRDefault="009D3097" w:rsidP="009D3097">
      <w:pPr>
        <w:jc w:val="left"/>
      </w:pPr>
      <w:r>
        <w:t>C.</w:t>
      </w:r>
      <w:r>
        <w:rPr>
          <w:rFonts w:hint="eastAsia"/>
        </w:rPr>
        <w:t>抱杆头部</w:t>
      </w:r>
      <w:r>
        <w:tab/>
      </w:r>
    </w:p>
    <w:p w:rsidR="009D3097" w:rsidRDefault="009D3097" w:rsidP="009D3097">
      <w:pPr>
        <w:jc w:val="left"/>
      </w:pPr>
      <w:r>
        <w:t>D.</w:t>
      </w:r>
      <w:r>
        <w:rPr>
          <w:rFonts w:hint="eastAsia"/>
        </w:rPr>
        <w:t>滑车组</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D3097" w:rsidRDefault="009D3097" w:rsidP="009D3097">
      <w:pPr>
        <w:jc w:val="left"/>
      </w:pPr>
      <w:r>
        <w:rPr>
          <w:rFonts w:hint="eastAsia"/>
        </w:rPr>
        <w:lastRenderedPageBreak/>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77</w:t>
      </w:r>
      <w:r w:rsidR="009D3097">
        <w:rPr>
          <w:rFonts w:hint="eastAsia"/>
        </w:rPr>
        <w:t>@</w:t>
      </w:r>
      <w:r w:rsidR="009D3097">
        <w:rPr>
          <w:rFonts w:hint="eastAsia"/>
        </w:rPr>
        <w:t>双钩紧线器应经常润滑保养，（</w:t>
      </w:r>
      <w:r w:rsidR="009D3097">
        <w:tab/>
      </w:r>
      <w:r w:rsidR="009D3097">
        <w:rPr>
          <w:rFonts w:hint="eastAsia"/>
        </w:rPr>
        <w:t>）等禁止使用。</w:t>
      </w:r>
    </w:p>
    <w:p w:rsidR="009D3097" w:rsidRDefault="009D3097" w:rsidP="009D3097">
      <w:pPr>
        <w:jc w:val="left"/>
      </w:pPr>
      <w:r>
        <w:rPr>
          <w:rFonts w:hint="eastAsia"/>
        </w:rPr>
        <w:t>A</w:t>
      </w:r>
      <w:r>
        <w:t>.</w:t>
      </w:r>
      <w:r>
        <w:rPr>
          <w:rFonts w:hint="eastAsia"/>
        </w:rPr>
        <w:t>换向爪失灵</w:t>
      </w:r>
      <w:r>
        <w:tab/>
      </w:r>
      <w:r>
        <w:rPr>
          <w:rFonts w:hint="eastAsia"/>
        </w:rPr>
        <w:t xml:space="preserve">   </w:t>
      </w:r>
    </w:p>
    <w:p w:rsidR="009D3097" w:rsidRDefault="009D3097" w:rsidP="009D3097">
      <w:pPr>
        <w:jc w:val="left"/>
      </w:pPr>
      <w:r>
        <w:t>B.</w:t>
      </w:r>
      <w:r>
        <w:rPr>
          <w:rFonts w:hint="eastAsia"/>
        </w:rPr>
        <w:t>螺杆无保险螺丝</w:t>
      </w:r>
    </w:p>
    <w:p w:rsidR="009D3097" w:rsidRDefault="009D3097" w:rsidP="009D3097">
      <w:pPr>
        <w:jc w:val="left"/>
      </w:pPr>
      <w:r>
        <w:t>C.</w:t>
      </w:r>
      <w:r>
        <w:rPr>
          <w:rFonts w:hint="eastAsia"/>
        </w:rPr>
        <w:t>表面裂纹</w:t>
      </w:r>
      <w:r>
        <w:tab/>
      </w:r>
      <w:r>
        <w:rPr>
          <w:rFonts w:hint="eastAsia"/>
        </w:rPr>
        <w:t xml:space="preserve">   </w:t>
      </w:r>
    </w:p>
    <w:p w:rsidR="009D3097" w:rsidRDefault="009D3097" w:rsidP="009D3097">
      <w:pPr>
        <w:jc w:val="left"/>
      </w:pPr>
      <w:r>
        <w:t>D.</w:t>
      </w:r>
      <w:r>
        <w:rPr>
          <w:rFonts w:hint="eastAsia"/>
        </w:rPr>
        <w:t>表面变形</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78</w:t>
      </w:r>
      <w:r w:rsidR="009D3097">
        <w:rPr>
          <w:rFonts w:hint="eastAsia"/>
        </w:rPr>
        <w:t>@</w:t>
      </w:r>
      <w:r w:rsidR="009D3097">
        <w:rPr>
          <w:rFonts w:hint="eastAsia"/>
        </w:rPr>
        <w:t>卡线器有（</w:t>
      </w:r>
      <w:r w:rsidR="009D3097">
        <w:tab/>
      </w:r>
      <w:r w:rsidR="009D3097">
        <w:rPr>
          <w:rFonts w:hint="eastAsia"/>
        </w:rPr>
        <w:t xml:space="preserve"> </w:t>
      </w:r>
      <w:r w:rsidR="009D3097">
        <w:rPr>
          <w:rFonts w:hint="eastAsia"/>
        </w:rPr>
        <w:t>）等缺陷时应予报废。</w:t>
      </w:r>
    </w:p>
    <w:p w:rsidR="009D3097" w:rsidRDefault="009D3097" w:rsidP="009D3097">
      <w:pPr>
        <w:jc w:val="left"/>
      </w:pPr>
      <w:r>
        <w:rPr>
          <w:rFonts w:hint="eastAsia"/>
        </w:rPr>
        <w:t>A</w:t>
      </w:r>
      <w:r>
        <w:t>.</w:t>
      </w:r>
      <w:r>
        <w:rPr>
          <w:rFonts w:hint="eastAsia"/>
        </w:rPr>
        <w:t>裂纹</w:t>
      </w:r>
      <w:r>
        <w:tab/>
      </w:r>
      <w:r>
        <w:rPr>
          <w:rFonts w:hint="eastAsia"/>
        </w:rPr>
        <w:t xml:space="preserve">         </w:t>
      </w:r>
    </w:p>
    <w:p w:rsidR="009D3097" w:rsidRDefault="009D3097" w:rsidP="009D3097">
      <w:pPr>
        <w:jc w:val="left"/>
      </w:pPr>
      <w:r>
        <w:t>B.</w:t>
      </w:r>
      <w:r>
        <w:rPr>
          <w:rFonts w:hint="eastAsia"/>
        </w:rPr>
        <w:t>弯曲</w:t>
      </w:r>
    </w:p>
    <w:p w:rsidR="009D3097" w:rsidRDefault="009D3097" w:rsidP="009D3097">
      <w:pPr>
        <w:jc w:val="left"/>
      </w:pPr>
      <w:r>
        <w:t>C.</w:t>
      </w:r>
      <w:r>
        <w:rPr>
          <w:rFonts w:hint="eastAsia"/>
        </w:rPr>
        <w:t>转轴不灵活</w:t>
      </w:r>
      <w:r>
        <w:rPr>
          <w:rFonts w:hint="eastAsia"/>
        </w:rPr>
        <w:t xml:space="preserve">  </w:t>
      </w:r>
      <w:r>
        <w:tab/>
      </w:r>
    </w:p>
    <w:p w:rsidR="009D3097" w:rsidRDefault="009D3097" w:rsidP="009D3097">
      <w:pPr>
        <w:jc w:val="left"/>
      </w:pPr>
      <w:r>
        <w:t>D.</w:t>
      </w:r>
      <w:r>
        <w:rPr>
          <w:rFonts w:hint="eastAsia"/>
        </w:rPr>
        <w:t>钳口斜纹磨平</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79</w:t>
      </w:r>
      <w:r w:rsidR="009D3097">
        <w:rPr>
          <w:rFonts w:hint="eastAsia"/>
        </w:rPr>
        <w:t>@</w:t>
      </w:r>
      <w:r w:rsidR="009D3097">
        <w:rPr>
          <w:rFonts w:hint="eastAsia"/>
        </w:rPr>
        <w:t>链条葫芦使用前应检查（</w:t>
      </w:r>
      <w:r w:rsidR="009D3097">
        <w:rPr>
          <w:rFonts w:hint="eastAsia"/>
        </w:rPr>
        <w:t xml:space="preserve">  </w:t>
      </w:r>
      <w:r w:rsidR="009D3097">
        <w:rPr>
          <w:rFonts w:hint="eastAsia"/>
        </w:rPr>
        <w:t>）是否良好。</w:t>
      </w:r>
    </w:p>
    <w:p w:rsidR="009D3097" w:rsidRDefault="009D3097" w:rsidP="009D3097">
      <w:pPr>
        <w:jc w:val="left"/>
      </w:pPr>
      <w:r>
        <w:rPr>
          <w:rFonts w:hint="eastAsia"/>
        </w:rPr>
        <w:t>A</w:t>
      </w:r>
      <w:r>
        <w:t>.</w:t>
      </w:r>
      <w:r>
        <w:rPr>
          <w:rFonts w:hint="eastAsia"/>
        </w:rPr>
        <w:t>吊钩</w:t>
      </w:r>
      <w:r>
        <w:t xml:space="preserve"> </w:t>
      </w:r>
      <w:r>
        <w:rPr>
          <w:rFonts w:hint="eastAsia"/>
        </w:rPr>
        <w:t xml:space="preserve">  </w:t>
      </w:r>
    </w:p>
    <w:p w:rsidR="009D3097" w:rsidRDefault="009D3097" w:rsidP="009D3097">
      <w:pPr>
        <w:jc w:val="left"/>
      </w:pPr>
      <w:r>
        <w:t>B.</w:t>
      </w:r>
      <w:r>
        <w:rPr>
          <w:rFonts w:hint="eastAsia"/>
        </w:rPr>
        <w:t>链条</w:t>
      </w:r>
      <w:r>
        <w:t xml:space="preserve"> </w:t>
      </w:r>
      <w:r>
        <w:rPr>
          <w:rFonts w:hint="eastAsia"/>
        </w:rPr>
        <w:t xml:space="preserve">  </w:t>
      </w:r>
    </w:p>
    <w:p w:rsidR="009D3097" w:rsidRDefault="009D3097" w:rsidP="009D3097">
      <w:pPr>
        <w:jc w:val="left"/>
      </w:pPr>
      <w:r>
        <w:t>C.</w:t>
      </w:r>
      <w:r>
        <w:rPr>
          <w:rFonts w:hint="eastAsia"/>
        </w:rPr>
        <w:t>转动装置</w:t>
      </w:r>
      <w:r>
        <w:rPr>
          <w:rFonts w:hint="eastAsia"/>
        </w:rPr>
        <w:t xml:space="preserve">  </w:t>
      </w:r>
    </w:p>
    <w:p w:rsidR="009D3097" w:rsidRDefault="009D3097" w:rsidP="009D3097">
      <w:pPr>
        <w:jc w:val="left"/>
      </w:pPr>
      <w:r>
        <w:t>D.</w:t>
      </w:r>
      <w:r>
        <w:rPr>
          <w:rFonts w:hint="eastAsia"/>
        </w:rPr>
        <w:t>刹车装置</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80</w:t>
      </w:r>
      <w:r w:rsidR="009D3097">
        <w:rPr>
          <w:rFonts w:hint="eastAsia"/>
        </w:rPr>
        <w:t>@</w:t>
      </w:r>
      <w:r w:rsidR="009D3097">
        <w:rPr>
          <w:rFonts w:hint="eastAsia"/>
        </w:rPr>
        <w:t>钢丝绳出现下列哪些情况之一者应予报废</w:t>
      </w:r>
    </w:p>
    <w:p w:rsidR="009D3097" w:rsidRDefault="009D3097" w:rsidP="009D3097">
      <w:pPr>
        <w:jc w:val="left"/>
      </w:pPr>
      <w:r>
        <w:t>A</w:t>
      </w:r>
      <w:r>
        <w:rPr>
          <w:rFonts w:hint="eastAsia"/>
        </w:rPr>
        <w:t>.</w:t>
      </w:r>
      <w:r>
        <w:rPr>
          <w:rFonts w:hint="eastAsia"/>
        </w:rPr>
        <w:t>钢丝绳在一个节距中有表</w:t>
      </w:r>
      <w:r>
        <w:t>17</w:t>
      </w:r>
      <w:r>
        <w:rPr>
          <w:rFonts w:hint="eastAsia"/>
        </w:rPr>
        <w:t>中的断丝根数者</w:t>
      </w:r>
    </w:p>
    <w:p w:rsidR="009D3097" w:rsidRDefault="009D3097" w:rsidP="009D3097">
      <w:pPr>
        <w:jc w:val="left"/>
      </w:pPr>
      <w:r>
        <w:t>B</w:t>
      </w:r>
      <w:r>
        <w:rPr>
          <w:rFonts w:hint="eastAsia"/>
        </w:rPr>
        <w:t>.</w:t>
      </w:r>
      <w:r>
        <w:rPr>
          <w:rFonts w:hint="eastAsia"/>
        </w:rPr>
        <w:t>钢丝绳的钢丝磨损或腐蚀达到钢丝绳实际直径比其公称直径减少</w:t>
      </w:r>
      <w:r>
        <w:t>7%</w:t>
      </w:r>
      <w:r>
        <w:rPr>
          <w:rFonts w:hint="eastAsia"/>
        </w:rPr>
        <w:t>或更多者，或钢丝绳受过严重退火或局部电孤烧伤者</w:t>
      </w:r>
    </w:p>
    <w:p w:rsidR="009D3097" w:rsidRDefault="009D3097" w:rsidP="009D3097">
      <w:pPr>
        <w:jc w:val="left"/>
      </w:pPr>
      <w:r>
        <w:t>C</w:t>
      </w:r>
      <w:r>
        <w:rPr>
          <w:rFonts w:hint="eastAsia"/>
        </w:rPr>
        <w:t>.</w:t>
      </w:r>
      <w:r>
        <w:rPr>
          <w:rFonts w:hint="eastAsia"/>
        </w:rPr>
        <w:t>绳芯损坏或绳股挤出；笼状畸形、严重扭结或弯折</w:t>
      </w:r>
    </w:p>
    <w:p w:rsidR="009D3097" w:rsidRDefault="009D3097" w:rsidP="009D3097">
      <w:pPr>
        <w:jc w:val="left"/>
      </w:pPr>
      <w:r>
        <w:t>D</w:t>
      </w:r>
      <w:r>
        <w:rPr>
          <w:rFonts w:hint="eastAsia"/>
        </w:rPr>
        <w:t>.</w:t>
      </w:r>
      <w:r>
        <w:rPr>
          <w:rFonts w:hint="eastAsia"/>
        </w:rPr>
        <w:t>钢丝绳压扁变形及表面起毛刺严重者，或钢丝绳断丝数量不多，但断丝增加很快者</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81</w:t>
      </w:r>
      <w:r w:rsidR="009D3097">
        <w:rPr>
          <w:rFonts w:hint="eastAsia"/>
        </w:rPr>
        <w:t>@</w:t>
      </w:r>
      <w:r w:rsidR="009D3097">
        <w:rPr>
          <w:rFonts w:hint="eastAsia"/>
        </w:rPr>
        <w:t>高空作业车（包括绝缘型高空作业车、车载垂直升降机）应按</w:t>
      </w:r>
      <w:r w:rsidR="009D3097">
        <w:t>GB/T 9465</w:t>
      </w:r>
      <w:r w:rsidR="009D3097">
        <w:rPr>
          <w:rFonts w:hint="eastAsia"/>
        </w:rPr>
        <w:t>的规定进行（</w:t>
      </w:r>
      <w:r w:rsidR="009D3097">
        <w:rPr>
          <w:rFonts w:hint="eastAsia"/>
        </w:rPr>
        <w:t xml:space="preserve">  </w:t>
      </w:r>
      <w:r w:rsidR="009D3097">
        <w:rPr>
          <w:rFonts w:hint="eastAsia"/>
        </w:rPr>
        <w:t>）</w:t>
      </w:r>
      <w:r w:rsidR="009D3097">
        <w:t>.</w:t>
      </w:r>
    </w:p>
    <w:p w:rsidR="009D3097" w:rsidRDefault="009D3097" w:rsidP="009D3097">
      <w:pPr>
        <w:jc w:val="left"/>
      </w:pPr>
      <w:r>
        <w:rPr>
          <w:rFonts w:hint="eastAsia"/>
        </w:rPr>
        <w:t>A</w:t>
      </w:r>
      <w:r>
        <w:t>.</w:t>
      </w:r>
      <w:r>
        <w:rPr>
          <w:rFonts w:hint="eastAsia"/>
        </w:rPr>
        <w:t>试验</w:t>
      </w:r>
      <w:r>
        <w:rPr>
          <w:rFonts w:hint="eastAsia"/>
        </w:rPr>
        <w:t xml:space="preserve">   </w:t>
      </w:r>
      <w:r>
        <w:tab/>
      </w:r>
    </w:p>
    <w:p w:rsidR="009D3097" w:rsidRDefault="009D3097" w:rsidP="009D3097">
      <w:pPr>
        <w:jc w:val="left"/>
      </w:pPr>
      <w:r>
        <w:t>B.</w:t>
      </w:r>
      <w:r>
        <w:rPr>
          <w:rFonts w:hint="eastAsia"/>
        </w:rPr>
        <w:t>维护</w:t>
      </w:r>
      <w:r>
        <w:tab/>
      </w:r>
      <w:r>
        <w:rPr>
          <w:rFonts w:hint="eastAsia"/>
        </w:rPr>
        <w:t xml:space="preserve">  </w:t>
      </w:r>
    </w:p>
    <w:p w:rsidR="009D3097" w:rsidRDefault="009D3097" w:rsidP="009D3097">
      <w:pPr>
        <w:jc w:val="left"/>
      </w:pPr>
      <w:r>
        <w:t>C.</w:t>
      </w:r>
      <w:r>
        <w:rPr>
          <w:rFonts w:hint="eastAsia"/>
        </w:rPr>
        <w:t>保养</w:t>
      </w:r>
      <w:r>
        <w:tab/>
      </w:r>
      <w:r>
        <w:rPr>
          <w:rFonts w:hint="eastAsia"/>
        </w:rPr>
        <w:t xml:space="preserve">  </w:t>
      </w:r>
    </w:p>
    <w:p w:rsidR="009D3097" w:rsidRDefault="009D3097" w:rsidP="009D3097">
      <w:pPr>
        <w:jc w:val="left"/>
      </w:pPr>
      <w:r>
        <w:t>D.</w:t>
      </w:r>
      <w:r>
        <w:rPr>
          <w:rFonts w:hint="eastAsia"/>
        </w:rPr>
        <w:t>驾驶</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82</w:t>
      </w:r>
      <w:r w:rsidR="009D3097">
        <w:rPr>
          <w:rFonts w:hint="eastAsia"/>
        </w:rPr>
        <w:t>@</w:t>
      </w:r>
      <w:r w:rsidR="009D3097">
        <w:rPr>
          <w:rFonts w:hint="eastAsia"/>
        </w:rPr>
        <w:t>纤维绳有霉烂、腐蚀、损伤者不准用于起重作业，纤维绳出现（</w:t>
      </w:r>
      <w:r w:rsidR="009D3097">
        <w:tab/>
      </w:r>
      <w:r w:rsidR="009D3097">
        <w:rPr>
          <w:rFonts w:hint="eastAsia"/>
        </w:rPr>
        <w:t>）者禁止使用。</w:t>
      </w:r>
    </w:p>
    <w:p w:rsidR="009D3097" w:rsidRDefault="009D3097" w:rsidP="009D3097">
      <w:pPr>
        <w:jc w:val="left"/>
      </w:pPr>
      <w:r>
        <w:rPr>
          <w:rFonts w:hint="eastAsia"/>
        </w:rPr>
        <w:lastRenderedPageBreak/>
        <w:t>A</w:t>
      </w:r>
      <w:r>
        <w:t>.</w:t>
      </w:r>
      <w:r>
        <w:rPr>
          <w:rFonts w:hint="eastAsia"/>
        </w:rPr>
        <w:t>松股</w:t>
      </w:r>
      <w:r>
        <w:tab/>
      </w:r>
      <w:r>
        <w:rPr>
          <w:rFonts w:hint="eastAsia"/>
        </w:rPr>
        <w:t xml:space="preserve">  </w:t>
      </w:r>
    </w:p>
    <w:p w:rsidR="009D3097" w:rsidRDefault="009D3097" w:rsidP="009D3097">
      <w:pPr>
        <w:jc w:val="left"/>
      </w:pPr>
      <w:r>
        <w:t>B.</w:t>
      </w:r>
      <w:r>
        <w:rPr>
          <w:rFonts w:hint="eastAsia"/>
        </w:rPr>
        <w:t>散股</w:t>
      </w:r>
      <w:r>
        <w:tab/>
      </w:r>
      <w:r>
        <w:rPr>
          <w:rFonts w:hint="eastAsia"/>
        </w:rPr>
        <w:t xml:space="preserve">  </w:t>
      </w:r>
    </w:p>
    <w:p w:rsidR="009D3097" w:rsidRDefault="009D3097" w:rsidP="009D3097">
      <w:pPr>
        <w:jc w:val="left"/>
      </w:pPr>
      <w:r>
        <w:t>C.</w:t>
      </w:r>
      <w:r>
        <w:rPr>
          <w:rFonts w:hint="eastAsia"/>
        </w:rPr>
        <w:t>严重磨损</w:t>
      </w:r>
      <w:r>
        <w:rPr>
          <w:rFonts w:hint="eastAsia"/>
        </w:rPr>
        <w:t xml:space="preserve">  </w:t>
      </w:r>
    </w:p>
    <w:p w:rsidR="009D3097" w:rsidRDefault="009D3097" w:rsidP="009D3097">
      <w:pPr>
        <w:jc w:val="left"/>
      </w:pPr>
      <w:r>
        <w:t>D.</w:t>
      </w:r>
      <w:r>
        <w:rPr>
          <w:rFonts w:hint="eastAsia"/>
        </w:rPr>
        <w:t>断股</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83</w:t>
      </w:r>
      <w:r w:rsidR="009D3097">
        <w:rPr>
          <w:rFonts w:hint="eastAsia"/>
        </w:rPr>
        <w:t>@</w:t>
      </w:r>
      <w:r w:rsidR="009D3097">
        <w:rPr>
          <w:rFonts w:hint="eastAsia"/>
        </w:rPr>
        <w:t>施工机具应定期进行（</w:t>
      </w:r>
      <w:r w:rsidR="009D3097">
        <w:tab/>
      </w:r>
      <w:r w:rsidR="009D3097">
        <w:rPr>
          <w:rFonts w:hint="eastAsia"/>
        </w:rPr>
        <w:t>）。施工机具的转动和传动部分应保持其润滑。</w:t>
      </w:r>
    </w:p>
    <w:p w:rsidR="009D3097" w:rsidRDefault="009D3097" w:rsidP="009D3097">
      <w:pPr>
        <w:jc w:val="left"/>
      </w:pPr>
      <w:r>
        <w:rPr>
          <w:rFonts w:hint="eastAsia"/>
        </w:rPr>
        <w:t>A</w:t>
      </w:r>
      <w:r>
        <w:t>.</w:t>
      </w:r>
      <w:r>
        <w:rPr>
          <w:rFonts w:hint="eastAsia"/>
        </w:rPr>
        <w:t>检查</w:t>
      </w:r>
      <w:r>
        <w:t xml:space="preserve"> </w:t>
      </w:r>
      <w:r>
        <w:rPr>
          <w:rFonts w:hint="eastAsia"/>
        </w:rPr>
        <w:t xml:space="preserve">  </w:t>
      </w:r>
    </w:p>
    <w:p w:rsidR="009D3097" w:rsidRDefault="009D3097" w:rsidP="009D3097">
      <w:pPr>
        <w:jc w:val="left"/>
      </w:pPr>
      <w:r>
        <w:t>B.</w:t>
      </w:r>
      <w:r>
        <w:rPr>
          <w:rFonts w:hint="eastAsia"/>
        </w:rPr>
        <w:t>维护</w:t>
      </w:r>
      <w:r>
        <w:t xml:space="preserve"> </w:t>
      </w:r>
      <w:r>
        <w:rPr>
          <w:rFonts w:hint="eastAsia"/>
        </w:rPr>
        <w:t xml:space="preserve">  </w:t>
      </w:r>
    </w:p>
    <w:p w:rsidR="009D3097" w:rsidRDefault="009D3097" w:rsidP="009D3097">
      <w:pPr>
        <w:jc w:val="left"/>
      </w:pPr>
      <w:r>
        <w:t>C.</w:t>
      </w:r>
      <w:r>
        <w:rPr>
          <w:rFonts w:hint="eastAsia"/>
        </w:rPr>
        <w:t>清洁</w:t>
      </w:r>
      <w:r>
        <w:t xml:space="preserve"> </w:t>
      </w:r>
      <w:r>
        <w:rPr>
          <w:rFonts w:hint="eastAsia"/>
        </w:rPr>
        <w:t xml:space="preserve">  </w:t>
      </w:r>
    </w:p>
    <w:p w:rsidR="009D3097" w:rsidRDefault="009D3097" w:rsidP="009D3097">
      <w:pPr>
        <w:jc w:val="left"/>
      </w:pPr>
      <w:r>
        <w:t>D.</w:t>
      </w:r>
      <w:r>
        <w:rPr>
          <w:rFonts w:hint="eastAsia"/>
        </w:rPr>
        <w:t>保养</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84</w:t>
      </w:r>
      <w:r w:rsidR="009D3097">
        <w:rPr>
          <w:rFonts w:hint="eastAsia"/>
        </w:rPr>
        <w:t>@</w:t>
      </w:r>
      <w:r w:rsidR="009D3097">
        <w:rPr>
          <w:rFonts w:hint="eastAsia"/>
        </w:rPr>
        <w:t>施工机具的保管、检查和试验规定，其中正确的是</w:t>
      </w:r>
      <w:r w:rsidR="009D3097">
        <w:rPr>
          <w:rFonts w:hint="eastAsia"/>
        </w:rPr>
        <w:t>(  )</w:t>
      </w:r>
    </w:p>
    <w:p w:rsidR="009D3097" w:rsidRDefault="009D3097" w:rsidP="009D3097">
      <w:pPr>
        <w:jc w:val="left"/>
      </w:pPr>
      <w:r>
        <w:t>A</w:t>
      </w:r>
      <w:r>
        <w:rPr>
          <w:rFonts w:hint="eastAsia"/>
        </w:rPr>
        <w:t>.</w:t>
      </w:r>
      <w:r>
        <w:rPr>
          <w:rFonts w:hint="eastAsia"/>
        </w:rPr>
        <w:t>应有专用库房存放，库房要经常保持干燥、通风</w:t>
      </w:r>
    </w:p>
    <w:p w:rsidR="009D3097" w:rsidRDefault="009D3097" w:rsidP="009D3097">
      <w:pPr>
        <w:jc w:val="left"/>
      </w:pPr>
      <w:r>
        <w:t>B</w:t>
      </w:r>
      <w:r>
        <w:rPr>
          <w:rFonts w:hint="eastAsia"/>
        </w:rPr>
        <w:t>.</w:t>
      </w:r>
      <w:r>
        <w:rPr>
          <w:rFonts w:hint="eastAsia"/>
        </w:rPr>
        <w:t>应定期进行检查、维护、保养。施工机具的转动和传动部分应保持其润滑</w:t>
      </w:r>
    </w:p>
    <w:p w:rsidR="009D3097" w:rsidRDefault="009D3097" w:rsidP="009D3097">
      <w:pPr>
        <w:jc w:val="left"/>
      </w:pPr>
      <w:r>
        <w:t>C</w:t>
      </w:r>
      <w:r>
        <w:rPr>
          <w:rFonts w:hint="eastAsia"/>
        </w:rPr>
        <w:t>.</w:t>
      </w:r>
      <w:r>
        <w:rPr>
          <w:rFonts w:hint="eastAsia"/>
        </w:rPr>
        <w:t>对不合格或应报废的机具应及时清理，不准与合格的混放</w:t>
      </w:r>
    </w:p>
    <w:p w:rsidR="009D3097" w:rsidRDefault="009D3097" w:rsidP="009D3097">
      <w:pPr>
        <w:jc w:val="left"/>
      </w:pPr>
      <w:r>
        <w:t>D</w:t>
      </w:r>
      <w:r>
        <w:rPr>
          <w:rFonts w:hint="eastAsia"/>
        </w:rPr>
        <w:t>.</w:t>
      </w:r>
      <w:r>
        <w:rPr>
          <w:rFonts w:hint="eastAsia"/>
        </w:rPr>
        <w:t>起重机具的检查、试验要求应满足附录</w:t>
      </w:r>
      <w:r>
        <w:t>N</w:t>
      </w:r>
      <w:r>
        <w:rPr>
          <w:rFonts w:hint="eastAsia"/>
        </w:rPr>
        <w:t>的规定</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8138DE" w:rsidRDefault="00181863" w:rsidP="009D3097">
      <w:pPr>
        <w:jc w:val="left"/>
        <w:rPr>
          <w:rFonts w:hint="eastAsia"/>
        </w:rPr>
      </w:pPr>
      <w:r>
        <w:rPr>
          <w:rFonts w:hint="eastAsia"/>
        </w:rPr>
        <w:t>85</w:t>
      </w:r>
      <w:r w:rsidR="009D3097">
        <w:rPr>
          <w:rFonts w:hint="eastAsia"/>
        </w:rPr>
        <w:t>@</w:t>
      </w:r>
      <w:r w:rsidR="009D3097">
        <w:rPr>
          <w:rFonts w:hint="eastAsia"/>
        </w:rPr>
        <w:t>绝缘工具在储存、运输时不准与（</w:t>
      </w:r>
      <w:r w:rsidR="009D3097">
        <w:tab/>
      </w:r>
      <w:r w:rsidR="009D3097">
        <w:rPr>
          <w:rFonts w:hint="eastAsia"/>
        </w:rPr>
        <w:t xml:space="preserve">  </w:t>
      </w:r>
      <w:r w:rsidR="009D3097">
        <w:rPr>
          <w:rFonts w:hint="eastAsia"/>
        </w:rPr>
        <w:t>）和化学药品接触，并要防止阳光直射或雨淋。</w:t>
      </w:r>
    </w:p>
    <w:p w:rsidR="009D3097" w:rsidRDefault="009D3097" w:rsidP="009D3097">
      <w:pPr>
        <w:jc w:val="left"/>
      </w:pPr>
      <w:r>
        <w:rPr>
          <w:rFonts w:hint="eastAsia"/>
        </w:rPr>
        <w:t>A</w:t>
      </w:r>
      <w:r>
        <w:t>.</w:t>
      </w:r>
      <w:r>
        <w:rPr>
          <w:rFonts w:hint="eastAsia"/>
        </w:rPr>
        <w:t>酸</w:t>
      </w:r>
      <w:r>
        <w:tab/>
      </w:r>
    </w:p>
    <w:p w:rsidR="009D3097" w:rsidRDefault="009D3097" w:rsidP="009D3097">
      <w:pPr>
        <w:jc w:val="left"/>
      </w:pPr>
      <w:r>
        <w:t>B.</w:t>
      </w:r>
      <w:r>
        <w:rPr>
          <w:rFonts w:hint="eastAsia"/>
        </w:rPr>
        <w:t>碱</w:t>
      </w:r>
      <w:r>
        <w:tab/>
      </w:r>
    </w:p>
    <w:p w:rsidR="009D3097" w:rsidRDefault="009D3097" w:rsidP="009D3097">
      <w:pPr>
        <w:jc w:val="left"/>
      </w:pPr>
      <w:r>
        <w:t>C.</w:t>
      </w:r>
      <w:r>
        <w:rPr>
          <w:rFonts w:hint="eastAsia"/>
        </w:rPr>
        <w:t>金属</w:t>
      </w:r>
      <w:r>
        <w:rPr>
          <w:rFonts w:hint="eastAsia"/>
        </w:rPr>
        <w:t xml:space="preserve">  </w:t>
      </w:r>
      <w:r>
        <w:tab/>
      </w:r>
    </w:p>
    <w:p w:rsidR="009D3097" w:rsidRDefault="009D3097" w:rsidP="009D3097">
      <w:pPr>
        <w:jc w:val="left"/>
      </w:pPr>
      <w:r>
        <w:t>D.</w:t>
      </w:r>
      <w:r>
        <w:rPr>
          <w:rFonts w:hint="eastAsia"/>
        </w:rPr>
        <w:t>油类</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86</w:t>
      </w:r>
      <w:r w:rsidR="009D3097">
        <w:rPr>
          <w:rFonts w:hint="eastAsia"/>
        </w:rPr>
        <w:t>@</w:t>
      </w:r>
      <w:r w:rsidR="009D3097">
        <w:rPr>
          <w:rFonts w:hint="eastAsia"/>
        </w:rPr>
        <w:t>安全工器具使用前的外观检查应包括绝缘部分有无（</w:t>
      </w:r>
      <w:r w:rsidR="009D3097">
        <w:rPr>
          <w:rFonts w:hint="eastAsia"/>
        </w:rPr>
        <w:t xml:space="preserve">   </w:t>
      </w:r>
      <w:r w:rsidR="009D3097">
        <w:rPr>
          <w:rFonts w:hint="eastAsia"/>
        </w:rPr>
        <w:t>），固定连接部分有无松动、锈蚀、断裂等现象。</w:t>
      </w:r>
    </w:p>
    <w:p w:rsidR="009D3097" w:rsidRDefault="009D3097" w:rsidP="009D3097">
      <w:pPr>
        <w:jc w:val="left"/>
      </w:pPr>
      <w:r>
        <w:rPr>
          <w:rFonts w:hint="eastAsia"/>
        </w:rPr>
        <w:t>A</w:t>
      </w:r>
      <w:r>
        <w:t>.</w:t>
      </w:r>
      <w:r>
        <w:rPr>
          <w:rFonts w:hint="eastAsia"/>
        </w:rPr>
        <w:t>裂纹</w:t>
      </w:r>
      <w:r>
        <w:rPr>
          <w:rFonts w:hint="eastAsia"/>
        </w:rPr>
        <w:t xml:space="preserve">       </w:t>
      </w:r>
      <w:r>
        <w:tab/>
      </w:r>
    </w:p>
    <w:p w:rsidR="009D3097" w:rsidRDefault="009D3097" w:rsidP="009D3097">
      <w:pPr>
        <w:jc w:val="left"/>
      </w:pPr>
      <w:r>
        <w:t>B.</w:t>
      </w:r>
      <w:r>
        <w:rPr>
          <w:rFonts w:hint="eastAsia"/>
        </w:rPr>
        <w:t>老化</w:t>
      </w:r>
    </w:p>
    <w:p w:rsidR="009D3097" w:rsidRDefault="009D3097" w:rsidP="009D3097">
      <w:pPr>
        <w:jc w:val="left"/>
      </w:pPr>
      <w:r>
        <w:t>C.</w:t>
      </w:r>
      <w:r>
        <w:rPr>
          <w:rFonts w:hint="eastAsia"/>
        </w:rPr>
        <w:t>绝缘层脱落</w:t>
      </w:r>
      <w:r>
        <w:rPr>
          <w:rFonts w:hint="eastAsia"/>
        </w:rPr>
        <w:t xml:space="preserve"> </w:t>
      </w:r>
      <w:r>
        <w:tab/>
      </w:r>
    </w:p>
    <w:p w:rsidR="009D3097" w:rsidRDefault="009D3097" w:rsidP="009D3097">
      <w:pPr>
        <w:jc w:val="left"/>
      </w:pPr>
      <w:r>
        <w:t>D.</w:t>
      </w:r>
      <w:r>
        <w:rPr>
          <w:rFonts w:hint="eastAsia"/>
        </w:rPr>
        <w:t>严重伤痕</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87</w:t>
      </w:r>
      <w:r w:rsidR="009D3097">
        <w:rPr>
          <w:rFonts w:hint="eastAsia"/>
        </w:rPr>
        <w:t>@</w:t>
      </w:r>
      <w:r w:rsidR="009D3097">
        <w:rPr>
          <w:rFonts w:hint="eastAsia"/>
        </w:rPr>
        <w:t>携带型接地线使用前应检查是否完好，如发现</w:t>
      </w:r>
      <w:r w:rsidR="009D3097">
        <w:t>(</w:t>
      </w:r>
      <w:r w:rsidR="009D3097">
        <w:rPr>
          <w:rFonts w:hint="eastAsia"/>
        </w:rPr>
        <w:t xml:space="preserve">    </w:t>
      </w:r>
      <w:r w:rsidR="009D3097">
        <w:t>)</w:t>
      </w:r>
      <w:r w:rsidR="009D3097">
        <w:rPr>
          <w:rFonts w:hint="eastAsia"/>
        </w:rPr>
        <w:t>等均不准使用。</w:t>
      </w:r>
    </w:p>
    <w:p w:rsidR="009D3097" w:rsidRDefault="009D3097" w:rsidP="009D3097">
      <w:pPr>
        <w:jc w:val="left"/>
      </w:pPr>
      <w:r>
        <w:rPr>
          <w:rFonts w:hint="eastAsia"/>
        </w:rPr>
        <w:t>A</w:t>
      </w:r>
      <w:r>
        <w:t>.</w:t>
      </w:r>
      <w:r>
        <w:rPr>
          <w:rFonts w:hint="eastAsia"/>
        </w:rPr>
        <w:t>绞线松股</w:t>
      </w:r>
      <w:r>
        <w:tab/>
      </w:r>
      <w:r>
        <w:rPr>
          <w:rFonts w:hint="eastAsia"/>
        </w:rPr>
        <w:t xml:space="preserve">    </w:t>
      </w:r>
    </w:p>
    <w:p w:rsidR="009D3097" w:rsidRDefault="009D3097" w:rsidP="009D3097">
      <w:pPr>
        <w:jc w:val="left"/>
      </w:pPr>
      <w:r>
        <w:t>B.</w:t>
      </w:r>
      <w:r>
        <w:rPr>
          <w:rFonts w:hint="eastAsia"/>
        </w:rPr>
        <w:t>断股</w:t>
      </w:r>
    </w:p>
    <w:p w:rsidR="009D3097" w:rsidRDefault="009D3097" w:rsidP="009D3097">
      <w:pPr>
        <w:jc w:val="left"/>
      </w:pPr>
      <w:r>
        <w:t>C.</w:t>
      </w:r>
      <w:r>
        <w:rPr>
          <w:rFonts w:hint="eastAsia"/>
        </w:rPr>
        <w:t>护套严重破损</w:t>
      </w:r>
      <w:r>
        <w:tab/>
      </w:r>
      <w:r>
        <w:rPr>
          <w:rFonts w:hint="eastAsia"/>
        </w:rPr>
        <w:t xml:space="preserve"> </w:t>
      </w:r>
    </w:p>
    <w:p w:rsidR="009D3097" w:rsidRDefault="009D3097" w:rsidP="009D3097">
      <w:pPr>
        <w:jc w:val="left"/>
      </w:pPr>
      <w:r>
        <w:lastRenderedPageBreak/>
        <w:t>D.</w:t>
      </w:r>
      <w:r>
        <w:rPr>
          <w:rFonts w:hint="eastAsia"/>
        </w:rPr>
        <w:t>夹具断裂松动</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88</w:t>
      </w:r>
      <w:r w:rsidR="009D3097">
        <w:rPr>
          <w:rFonts w:hint="eastAsia"/>
        </w:rPr>
        <w:t>@</w:t>
      </w:r>
      <w:r w:rsidR="009D3097">
        <w:rPr>
          <w:rFonts w:hint="eastAsia"/>
        </w:rPr>
        <w:t>安全帽使用前，应检查帽壳、（</w:t>
      </w:r>
      <w:r w:rsidR="009D3097">
        <w:rPr>
          <w:rFonts w:hint="eastAsia"/>
        </w:rPr>
        <w:t xml:space="preserve"> </w:t>
      </w:r>
      <w:r w:rsidR="009D3097">
        <w:rPr>
          <w:rFonts w:hint="eastAsia"/>
        </w:rPr>
        <w:t>）等附件完好无损。使用时，应将下具颏带系好，防止工作中前倾后仰或其他原因造成滑落。</w:t>
      </w:r>
    </w:p>
    <w:p w:rsidR="009D3097" w:rsidRDefault="009D3097" w:rsidP="009D3097">
      <w:pPr>
        <w:jc w:val="left"/>
      </w:pPr>
      <w:r>
        <w:rPr>
          <w:rFonts w:hint="eastAsia"/>
        </w:rPr>
        <w:t>A</w:t>
      </w:r>
      <w:r>
        <w:t>.</w:t>
      </w:r>
      <w:r>
        <w:rPr>
          <w:rFonts w:hint="eastAsia"/>
        </w:rPr>
        <w:t>帽衬</w:t>
      </w:r>
      <w:r>
        <w:tab/>
      </w:r>
      <w:r>
        <w:rPr>
          <w:rFonts w:hint="eastAsia"/>
        </w:rPr>
        <w:t xml:space="preserve">  </w:t>
      </w:r>
    </w:p>
    <w:p w:rsidR="009D3097" w:rsidRDefault="009D3097" w:rsidP="009D3097">
      <w:pPr>
        <w:jc w:val="left"/>
      </w:pPr>
      <w:r>
        <w:t>B.</w:t>
      </w:r>
      <w:r>
        <w:rPr>
          <w:rFonts w:hint="eastAsia"/>
        </w:rPr>
        <w:t>帽箍</w:t>
      </w:r>
      <w:r>
        <w:tab/>
      </w:r>
      <w:r>
        <w:rPr>
          <w:rFonts w:hint="eastAsia"/>
        </w:rPr>
        <w:t xml:space="preserve">  </w:t>
      </w:r>
    </w:p>
    <w:p w:rsidR="009D3097" w:rsidRDefault="009D3097" w:rsidP="009D3097">
      <w:pPr>
        <w:jc w:val="left"/>
      </w:pPr>
      <w:r>
        <w:t>C.</w:t>
      </w:r>
      <w:r>
        <w:rPr>
          <w:rFonts w:hint="eastAsia"/>
        </w:rPr>
        <w:t>顶衬</w:t>
      </w:r>
      <w:r>
        <w:tab/>
      </w:r>
      <w:r>
        <w:rPr>
          <w:rFonts w:hint="eastAsia"/>
        </w:rPr>
        <w:t xml:space="preserve">  </w:t>
      </w:r>
    </w:p>
    <w:p w:rsidR="009D3097" w:rsidRDefault="009D3097" w:rsidP="009D3097">
      <w:pPr>
        <w:jc w:val="left"/>
      </w:pPr>
      <w:r>
        <w:t>D.</w:t>
      </w:r>
      <w:r>
        <w:rPr>
          <w:rFonts w:hint="eastAsia"/>
        </w:rPr>
        <w:t>下颏带</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9D3097" w:rsidRDefault="009D3097" w:rsidP="009D3097">
      <w:pPr>
        <w:jc w:val="left"/>
      </w:pPr>
      <w:r>
        <w:rPr>
          <w:rFonts w:hint="eastAsia"/>
        </w:rPr>
        <w:t>答题解析：</w:t>
      </w:r>
    </w:p>
    <w:p w:rsidR="009D3097" w:rsidRDefault="006E1940" w:rsidP="009D3097">
      <w:pPr>
        <w:jc w:val="left"/>
      </w:pPr>
      <w:r>
        <w:rPr>
          <w:rFonts w:hint="eastAsia"/>
        </w:rPr>
        <w:t>【不定项选择题】</w:t>
      </w:r>
    </w:p>
    <w:p w:rsidR="009D3097" w:rsidRDefault="00181863" w:rsidP="009D3097">
      <w:pPr>
        <w:jc w:val="left"/>
      </w:pPr>
      <w:r>
        <w:rPr>
          <w:rFonts w:hint="eastAsia"/>
        </w:rPr>
        <w:t>89</w:t>
      </w:r>
      <w:r w:rsidR="009D3097">
        <w:rPr>
          <w:rFonts w:hint="eastAsia"/>
        </w:rPr>
        <w:t>@</w:t>
      </w:r>
      <w:r w:rsidR="009D3097">
        <w:rPr>
          <w:rFonts w:hint="eastAsia"/>
        </w:rPr>
        <w:t>各类安全工器具应经过（</w:t>
      </w:r>
      <w:r w:rsidR="009D3097">
        <w:rPr>
          <w:rFonts w:hint="eastAsia"/>
        </w:rPr>
        <w:t xml:space="preserve">   </w:t>
      </w:r>
      <w:r w:rsidR="009D3097">
        <w:rPr>
          <w:rFonts w:hint="eastAsia"/>
        </w:rPr>
        <w:t>），并做好记录。</w:t>
      </w:r>
    </w:p>
    <w:p w:rsidR="009D3097" w:rsidRDefault="009D3097" w:rsidP="009D3097">
      <w:pPr>
        <w:jc w:val="left"/>
      </w:pPr>
      <w:r>
        <w:rPr>
          <w:rFonts w:hint="eastAsia"/>
        </w:rPr>
        <w:t>A</w:t>
      </w:r>
      <w:r>
        <w:t>.</w:t>
      </w:r>
      <w:r>
        <w:rPr>
          <w:rFonts w:hint="eastAsia"/>
        </w:rPr>
        <w:t>国家规定的型式试验</w:t>
      </w:r>
      <w:r>
        <w:tab/>
      </w:r>
      <w:r>
        <w:rPr>
          <w:rFonts w:hint="eastAsia"/>
        </w:rPr>
        <w:t xml:space="preserve">  </w:t>
      </w:r>
    </w:p>
    <w:p w:rsidR="009D3097" w:rsidRDefault="009D3097" w:rsidP="009D3097">
      <w:pPr>
        <w:jc w:val="left"/>
      </w:pPr>
      <w:r>
        <w:t>B.</w:t>
      </w:r>
      <w:r>
        <w:rPr>
          <w:rFonts w:hint="eastAsia"/>
        </w:rPr>
        <w:t>出厂试验</w:t>
      </w:r>
    </w:p>
    <w:p w:rsidR="009D3097" w:rsidRDefault="009D3097" w:rsidP="009D3097">
      <w:pPr>
        <w:jc w:val="left"/>
      </w:pPr>
      <w:r>
        <w:t>C.</w:t>
      </w:r>
      <w:r>
        <w:rPr>
          <w:rFonts w:hint="eastAsia"/>
        </w:rPr>
        <w:t>机械试验</w:t>
      </w:r>
      <w:r>
        <w:tab/>
      </w:r>
      <w:r>
        <w:rPr>
          <w:rFonts w:hint="eastAsia"/>
        </w:rPr>
        <w:t xml:space="preserve">           </w:t>
      </w:r>
    </w:p>
    <w:p w:rsidR="009D3097" w:rsidRDefault="009D3097" w:rsidP="009D3097">
      <w:pPr>
        <w:jc w:val="left"/>
      </w:pPr>
      <w:r>
        <w:t>D.</w:t>
      </w:r>
      <w:r>
        <w:rPr>
          <w:rFonts w:hint="eastAsia"/>
        </w:rPr>
        <w:t>使用中的周期性试验</w:t>
      </w:r>
    </w:p>
    <w:p w:rsidR="009D3097" w:rsidRDefault="009D3097" w:rsidP="009D3097">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9D3097" w:rsidRDefault="009D3097" w:rsidP="009D3097">
      <w:pPr>
        <w:jc w:val="left"/>
      </w:pPr>
      <w:r>
        <w:rPr>
          <w:rFonts w:hint="eastAsia"/>
        </w:rPr>
        <w:t>答题解析：</w:t>
      </w:r>
    </w:p>
    <w:p w:rsidR="00E94C58" w:rsidRDefault="006E1940" w:rsidP="00E94C58">
      <w:pPr>
        <w:jc w:val="left"/>
      </w:pPr>
      <w:r>
        <w:rPr>
          <w:rFonts w:hint="eastAsia"/>
        </w:rPr>
        <w:t>【不定项选择题】</w:t>
      </w:r>
    </w:p>
    <w:p w:rsidR="00E94C58" w:rsidRDefault="00181863" w:rsidP="00E94C58">
      <w:pPr>
        <w:jc w:val="left"/>
      </w:pPr>
      <w:r>
        <w:rPr>
          <w:rFonts w:hint="eastAsia"/>
        </w:rPr>
        <w:t>90</w:t>
      </w:r>
      <w:r w:rsidR="00E94C58">
        <w:rPr>
          <w:rFonts w:hint="eastAsia"/>
        </w:rPr>
        <w:t>@</w:t>
      </w:r>
      <w:r w:rsidR="00E94C58">
        <w:rPr>
          <w:rFonts w:hint="eastAsia"/>
        </w:rPr>
        <w:t>电力电缆设备的标志牌要与（</w:t>
      </w:r>
      <w:r w:rsidR="00E94C58">
        <w:tab/>
      </w:r>
      <w:r w:rsidR="00E94C58">
        <w:rPr>
          <w:rFonts w:hint="eastAsia"/>
        </w:rPr>
        <w:t>）的名称一致。</w:t>
      </w:r>
    </w:p>
    <w:p w:rsidR="00E94C58" w:rsidRDefault="00E94C58" w:rsidP="00E94C58">
      <w:pPr>
        <w:jc w:val="left"/>
      </w:pPr>
      <w:r>
        <w:rPr>
          <w:rFonts w:hint="eastAsia"/>
        </w:rPr>
        <w:t>A</w:t>
      </w:r>
      <w:r>
        <w:t>.</w:t>
      </w:r>
      <w:r>
        <w:rPr>
          <w:rFonts w:hint="eastAsia"/>
        </w:rPr>
        <w:t>电网系统图</w:t>
      </w:r>
      <w:r>
        <w:rPr>
          <w:rFonts w:hint="eastAsia"/>
        </w:rPr>
        <w:t xml:space="preserve">   </w:t>
      </w:r>
      <w:r>
        <w:tab/>
      </w:r>
    </w:p>
    <w:p w:rsidR="00E94C58" w:rsidRDefault="00E94C58" w:rsidP="00E94C58">
      <w:pPr>
        <w:jc w:val="left"/>
      </w:pPr>
      <w:r>
        <w:t>B.</w:t>
      </w:r>
      <w:r>
        <w:rPr>
          <w:rFonts w:hint="eastAsia"/>
        </w:rPr>
        <w:t>电缆拓扑图</w:t>
      </w:r>
    </w:p>
    <w:p w:rsidR="00E94C58" w:rsidRDefault="00E94C58" w:rsidP="00E94C58">
      <w:pPr>
        <w:jc w:val="left"/>
      </w:pPr>
      <w:r>
        <w:t>C.</w:t>
      </w:r>
      <w:r>
        <w:rPr>
          <w:rFonts w:hint="eastAsia"/>
        </w:rPr>
        <w:t>电缆资料</w:t>
      </w:r>
      <w:r>
        <w:tab/>
      </w:r>
      <w:r>
        <w:rPr>
          <w:rFonts w:hint="eastAsia"/>
        </w:rPr>
        <w:t xml:space="preserve">   </w:t>
      </w:r>
    </w:p>
    <w:p w:rsidR="00E94C58" w:rsidRDefault="00E94C58" w:rsidP="00E94C58">
      <w:pPr>
        <w:jc w:val="left"/>
      </w:pPr>
      <w:r>
        <w:t>D.</w:t>
      </w:r>
      <w:r>
        <w:rPr>
          <w:rFonts w:hint="eastAsia"/>
        </w:rPr>
        <w:t>电缆走向图</w:t>
      </w:r>
    </w:p>
    <w:p w:rsidR="00E94C58" w:rsidRDefault="00E94C58" w:rsidP="00E94C58">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E94C58" w:rsidRDefault="00E94C58" w:rsidP="00E94C58">
      <w:pPr>
        <w:jc w:val="left"/>
      </w:pPr>
      <w:r>
        <w:rPr>
          <w:rFonts w:hint="eastAsia"/>
        </w:rPr>
        <w:t>答题解析：</w:t>
      </w:r>
    </w:p>
    <w:p w:rsidR="00E94C58" w:rsidRDefault="006E1940" w:rsidP="00E94C58">
      <w:pPr>
        <w:jc w:val="left"/>
      </w:pPr>
      <w:r>
        <w:rPr>
          <w:rFonts w:hint="eastAsia"/>
        </w:rPr>
        <w:t>【不定项选择题】</w:t>
      </w:r>
    </w:p>
    <w:p w:rsidR="00E94C58" w:rsidRDefault="00181863" w:rsidP="00E94C58">
      <w:pPr>
        <w:jc w:val="left"/>
      </w:pPr>
      <w:r>
        <w:rPr>
          <w:rFonts w:hint="eastAsia"/>
        </w:rPr>
        <w:t>91</w:t>
      </w:r>
      <w:r w:rsidR="00E94C58">
        <w:rPr>
          <w:rFonts w:hint="eastAsia"/>
        </w:rPr>
        <w:t>@</w:t>
      </w:r>
      <w:r w:rsidR="00E94C58">
        <w:rPr>
          <w:rFonts w:hint="eastAsia"/>
        </w:rPr>
        <w:t>在下水道、煤气管线、潮湿地、垃圾堆或有腐质物等附近挖沟（槽）在挖深超过</w:t>
      </w:r>
      <w:r w:rsidR="00E94C58">
        <w:t>2m</w:t>
      </w:r>
      <w:r w:rsidR="00E94C58">
        <w:rPr>
          <w:rFonts w:hint="eastAsia"/>
        </w:rPr>
        <w:t>的沟（槽）内工作时，应采取安全措施，如（</w:t>
      </w:r>
      <w:r w:rsidR="00E94C58">
        <w:rPr>
          <w:rFonts w:hint="eastAsia"/>
        </w:rPr>
        <w:t xml:space="preserve">   </w:t>
      </w:r>
      <w:r w:rsidR="00E94C58">
        <w:rPr>
          <w:rFonts w:hint="eastAsia"/>
        </w:rPr>
        <w:t>）等。</w:t>
      </w:r>
    </w:p>
    <w:p w:rsidR="00E94C58" w:rsidRDefault="00E94C58" w:rsidP="00E94C58">
      <w:pPr>
        <w:jc w:val="left"/>
      </w:pPr>
      <w:r>
        <w:rPr>
          <w:rFonts w:hint="eastAsia"/>
        </w:rPr>
        <w:t>A.</w:t>
      </w:r>
      <w:r>
        <w:rPr>
          <w:rFonts w:hint="eastAsia"/>
        </w:rPr>
        <w:t>戴防毒面具</w:t>
      </w:r>
      <w:r>
        <w:rPr>
          <w:rFonts w:hint="eastAsia"/>
        </w:rPr>
        <w:t xml:space="preserve">   </w:t>
      </w:r>
      <w:r>
        <w:tab/>
      </w:r>
    </w:p>
    <w:p w:rsidR="00E94C58" w:rsidRDefault="00E94C58" w:rsidP="00E94C58">
      <w:pPr>
        <w:jc w:val="left"/>
      </w:pPr>
      <w:r>
        <w:t>B.</w:t>
      </w:r>
      <w:r>
        <w:rPr>
          <w:rFonts w:hint="eastAsia"/>
        </w:rPr>
        <w:t>向坑中送风</w:t>
      </w:r>
    </w:p>
    <w:p w:rsidR="00E94C58" w:rsidRDefault="00E94C58" w:rsidP="00E94C58">
      <w:pPr>
        <w:jc w:val="left"/>
      </w:pPr>
      <w:r>
        <w:t>C.</w:t>
      </w:r>
      <w:r>
        <w:rPr>
          <w:rFonts w:hint="eastAsia"/>
        </w:rPr>
        <w:t>持续检测</w:t>
      </w:r>
      <w:r>
        <w:tab/>
      </w:r>
      <w:r>
        <w:rPr>
          <w:rFonts w:hint="eastAsia"/>
        </w:rPr>
        <w:t xml:space="preserve">   </w:t>
      </w:r>
    </w:p>
    <w:p w:rsidR="00E94C58" w:rsidRDefault="00E94C58" w:rsidP="00E94C58">
      <w:pPr>
        <w:jc w:val="left"/>
      </w:pPr>
      <w:r>
        <w:t>D.</w:t>
      </w:r>
      <w:r>
        <w:rPr>
          <w:rFonts w:hint="eastAsia"/>
        </w:rPr>
        <w:t>设警示牌</w:t>
      </w:r>
    </w:p>
    <w:p w:rsidR="00E94C58" w:rsidRDefault="00E94C58" w:rsidP="00E94C58">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E94C58" w:rsidRDefault="00E94C58" w:rsidP="00E94C58">
      <w:pPr>
        <w:jc w:val="left"/>
      </w:pPr>
      <w:r>
        <w:rPr>
          <w:rFonts w:hint="eastAsia"/>
        </w:rPr>
        <w:t>答题解析：</w:t>
      </w:r>
    </w:p>
    <w:p w:rsidR="00E94C58" w:rsidRDefault="006E1940" w:rsidP="00E94C58">
      <w:pPr>
        <w:jc w:val="left"/>
      </w:pPr>
      <w:r>
        <w:rPr>
          <w:rFonts w:hint="eastAsia"/>
        </w:rPr>
        <w:t>【不定项选择题】</w:t>
      </w:r>
    </w:p>
    <w:p w:rsidR="00E94C58" w:rsidRDefault="00181863" w:rsidP="00E94C58">
      <w:pPr>
        <w:jc w:val="left"/>
      </w:pPr>
      <w:r>
        <w:rPr>
          <w:rFonts w:hint="eastAsia"/>
        </w:rPr>
        <w:t>92</w:t>
      </w:r>
      <w:r w:rsidR="00E94C58">
        <w:rPr>
          <w:rFonts w:hint="eastAsia"/>
        </w:rPr>
        <w:t>@</w:t>
      </w:r>
      <w:r w:rsidR="00E94C58">
        <w:rPr>
          <w:rFonts w:hint="eastAsia"/>
        </w:rPr>
        <w:t>挖掘出的电缆或接头盒，如下面需要挖空时，应采取（</w:t>
      </w:r>
      <w:r w:rsidR="00E94C58">
        <w:rPr>
          <w:rFonts w:hint="eastAsia"/>
        </w:rPr>
        <w:t xml:space="preserve">   </w:t>
      </w:r>
      <w:r w:rsidR="00E94C58">
        <w:rPr>
          <w:rFonts w:hint="eastAsia"/>
        </w:rPr>
        <w:t>）等悬吊保护措施。</w:t>
      </w:r>
      <w:r w:rsidR="00E94C58">
        <w:rPr>
          <w:rFonts w:hint="eastAsia"/>
        </w:rPr>
        <w:t xml:space="preserve">      </w:t>
      </w:r>
    </w:p>
    <w:p w:rsidR="00E94C58" w:rsidRDefault="00E94C58" w:rsidP="00E94C58">
      <w:pPr>
        <w:jc w:val="left"/>
      </w:pPr>
      <w:r>
        <w:rPr>
          <w:rFonts w:hint="eastAsia"/>
        </w:rPr>
        <w:t>A.</w:t>
      </w:r>
      <w:r>
        <w:rPr>
          <w:rFonts w:hint="eastAsia"/>
        </w:rPr>
        <w:t>电缆悬吊应每</w:t>
      </w:r>
      <w:r>
        <w:t>1</w:t>
      </w:r>
      <w:r>
        <w:rPr>
          <w:rFonts w:eastAsia="MS Mincho" w:hAnsi="MS Mincho" w:hint="eastAsia"/>
        </w:rPr>
        <w:t>〜</w:t>
      </w:r>
      <w:r>
        <w:t>1.5m</w:t>
      </w:r>
      <w:r>
        <w:rPr>
          <w:rFonts w:hint="eastAsia"/>
        </w:rPr>
        <w:t>吊一道</w:t>
      </w:r>
    </w:p>
    <w:p w:rsidR="00E94C58" w:rsidRDefault="00E94C58" w:rsidP="00E94C58">
      <w:pPr>
        <w:jc w:val="left"/>
      </w:pPr>
      <w:r>
        <w:t>B</w:t>
      </w:r>
      <w:r>
        <w:rPr>
          <w:rFonts w:hint="eastAsia"/>
        </w:rPr>
        <w:t>.</w:t>
      </w:r>
      <w:r>
        <w:rPr>
          <w:rFonts w:hint="eastAsia"/>
        </w:rPr>
        <w:t>接头盒悬吊应平放，不准使接头盒受到拉力</w:t>
      </w:r>
    </w:p>
    <w:p w:rsidR="00E94C58" w:rsidRDefault="00E94C58" w:rsidP="00E94C58">
      <w:pPr>
        <w:jc w:val="left"/>
      </w:pPr>
      <w:r>
        <w:t>C</w:t>
      </w:r>
      <w:r>
        <w:rPr>
          <w:rFonts w:hint="eastAsia"/>
        </w:rPr>
        <w:t>.</w:t>
      </w:r>
      <w:r>
        <w:rPr>
          <w:rFonts w:hint="eastAsia"/>
        </w:rPr>
        <w:t>若电缆接头无保护盒，则应在该接头下垫上加宽加长木板，方可悬吊</w:t>
      </w:r>
    </w:p>
    <w:p w:rsidR="00E94C58" w:rsidRDefault="00E94C58" w:rsidP="00E94C58">
      <w:pPr>
        <w:jc w:val="left"/>
      </w:pPr>
      <w:r>
        <w:t>D</w:t>
      </w:r>
      <w:r>
        <w:rPr>
          <w:rFonts w:hint="eastAsia"/>
        </w:rPr>
        <w:t>.</w:t>
      </w:r>
      <w:r>
        <w:rPr>
          <w:rFonts w:hint="eastAsia"/>
        </w:rPr>
        <w:t>电缆悬吊时，不准用铁丝或钢丝等</w:t>
      </w:r>
    </w:p>
    <w:p w:rsidR="00E94C58" w:rsidRDefault="00E94C58" w:rsidP="00E94C58">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E94C58" w:rsidRDefault="00E94C58" w:rsidP="00E94C58">
      <w:pPr>
        <w:jc w:val="left"/>
      </w:pPr>
      <w:r>
        <w:rPr>
          <w:rFonts w:hint="eastAsia"/>
        </w:rPr>
        <w:lastRenderedPageBreak/>
        <w:t>答题解析：</w:t>
      </w:r>
    </w:p>
    <w:p w:rsidR="00E94C58" w:rsidRDefault="006E1940" w:rsidP="00E94C58">
      <w:pPr>
        <w:jc w:val="left"/>
      </w:pPr>
      <w:r>
        <w:rPr>
          <w:rFonts w:hint="eastAsia"/>
        </w:rPr>
        <w:t>【不定项选择题】</w:t>
      </w:r>
    </w:p>
    <w:p w:rsidR="00E94C58" w:rsidRDefault="00181863" w:rsidP="00E94C58">
      <w:pPr>
        <w:jc w:val="left"/>
      </w:pPr>
      <w:r>
        <w:rPr>
          <w:rFonts w:hint="eastAsia"/>
        </w:rPr>
        <w:t>93</w:t>
      </w:r>
      <w:r w:rsidR="00E94C58">
        <w:rPr>
          <w:rFonts w:hint="eastAsia"/>
        </w:rPr>
        <w:t>@</w:t>
      </w:r>
      <w:r w:rsidR="00E94C58">
        <w:rPr>
          <w:rFonts w:hint="eastAsia"/>
        </w:rPr>
        <w:t>电缆隧道应有充足的照明，并有（</w:t>
      </w:r>
      <w:r w:rsidR="00E94C58">
        <w:tab/>
      </w:r>
      <w:r w:rsidR="00E94C58">
        <w:rPr>
          <w:rFonts w:hint="eastAsia"/>
        </w:rPr>
        <w:t xml:space="preserve"> </w:t>
      </w:r>
      <w:r w:rsidR="00E94C58">
        <w:rPr>
          <w:rFonts w:hint="eastAsia"/>
        </w:rPr>
        <w:t>）的措施。</w:t>
      </w:r>
    </w:p>
    <w:p w:rsidR="00E94C58" w:rsidRDefault="00E94C58" w:rsidP="00E94C58">
      <w:pPr>
        <w:jc w:val="left"/>
      </w:pPr>
      <w:r>
        <w:rPr>
          <w:rFonts w:hint="eastAsia"/>
        </w:rPr>
        <w:t>A</w:t>
      </w:r>
      <w:r>
        <w:t>.</w:t>
      </w:r>
      <w:r>
        <w:rPr>
          <w:rFonts w:hint="eastAsia"/>
        </w:rPr>
        <w:t>防火</w:t>
      </w:r>
      <w:r>
        <w:rPr>
          <w:rFonts w:hint="eastAsia"/>
        </w:rPr>
        <w:t xml:space="preserve"> </w:t>
      </w:r>
      <w:r>
        <w:t xml:space="preserve"> </w:t>
      </w:r>
    </w:p>
    <w:p w:rsidR="00E94C58" w:rsidRDefault="00E94C58" w:rsidP="00E94C58">
      <w:pPr>
        <w:jc w:val="left"/>
      </w:pPr>
      <w:r>
        <w:t>B.</w:t>
      </w:r>
      <w:r>
        <w:rPr>
          <w:rFonts w:hint="eastAsia"/>
        </w:rPr>
        <w:t>防窒息</w:t>
      </w:r>
      <w:r>
        <w:t xml:space="preserve"> </w:t>
      </w:r>
      <w:r>
        <w:rPr>
          <w:rFonts w:hint="eastAsia"/>
        </w:rPr>
        <w:t xml:space="preserve"> </w:t>
      </w:r>
    </w:p>
    <w:p w:rsidR="00E94C58" w:rsidRDefault="00E94C58" w:rsidP="00E94C58">
      <w:pPr>
        <w:jc w:val="left"/>
      </w:pPr>
      <w:r>
        <w:t>C.</w:t>
      </w:r>
      <w:r>
        <w:rPr>
          <w:rFonts w:hint="eastAsia"/>
        </w:rPr>
        <w:t>防水</w:t>
      </w:r>
      <w:r>
        <w:t xml:space="preserve"> </w:t>
      </w:r>
      <w:r>
        <w:rPr>
          <w:rFonts w:hint="eastAsia"/>
        </w:rPr>
        <w:t xml:space="preserve"> </w:t>
      </w:r>
    </w:p>
    <w:p w:rsidR="00E94C58" w:rsidRDefault="00E94C58" w:rsidP="00E94C58">
      <w:pPr>
        <w:jc w:val="left"/>
      </w:pPr>
      <w:r>
        <w:t>D.</w:t>
      </w:r>
      <w:r>
        <w:rPr>
          <w:rFonts w:hint="eastAsia"/>
        </w:rPr>
        <w:t>通风</w:t>
      </w:r>
    </w:p>
    <w:p w:rsidR="00E94C58" w:rsidRDefault="00E94C58" w:rsidP="00E94C58">
      <w:pPr>
        <w:jc w:val="left"/>
      </w:pPr>
      <w:r>
        <w:rPr>
          <w:rFonts w:hint="eastAsia"/>
        </w:rPr>
        <w:t>答案：</w:t>
      </w:r>
      <w:r w:rsidR="00611CA7">
        <w:rPr>
          <w:rFonts w:hint="eastAsia"/>
        </w:rPr>
        <w:t>A</w:t>
      </w:r>
      <w:r w:rsidR="00611CA7">
        <w:rPr>
          <w:rFonts w:hint="eastAsia"/>
        </w:rPr>
        <w:t>，</w:t>
      </w:r>
      <w:r w:rsidR="00611CA7">
        <w:rPr>
          <w:rFonts w:hint="eastAsia"/>
        </w:rPr>
        <w:t>C</w:t>
      </w:r>
      <w:r w:rsidR="00611CA7">
        <w:rPr>
          <w:rFonts w:hint="eastAsia"/>
        </w:rPr>
        <w:t>，</w:t>
      </w:r>
      <w:r>
        <w:rPr>
          <w:rFonts w:hint="eastAsia"/>
        </w:rPr>
        <w:t>D</w:t>
      </w:r>
    </w:p>
    <w:p w:rsidR="00E94C58" w:rsidRDefault="00E94C58" w:rsidP="00E94C58">
      <w:pPr>
        <w:jc w:val="left"/>
      </w:pPr>
      <w:r>
        <w:rPr>
          <w:rFonts w:hint="eastAsia"/>
        </w:rPr>
        <w:t>答题解析：</w:t>
      </w:r>
    </w:p>
    <w:p w:rsidR="00E94C58" w:rsidRDefault="006E1940" w:rsidP="00E94C58">
      <w:pPr>
        <w:jc w:val="left"/>
      </w:pPr>
      <w:r>
        <w:rPr>
          <w:rFonts w:hint="eastAsia"/>
        </w:rPr>
        <w:t>【不定项选择题】</w:t>
      </w:r>
    </w:p>
    <w:p w:rsidR="00E94C58" w:rsidRDefault="00181863" w:rsidP="00E94C58">
      <w:pPr>
        <w:jc w:val="left"/>
      </w:pPr>
      <w:r>
        <w:rPr>
          <w:rFonts w:hint="eastAsia"/>
        </w:rPr>
        <w:t>94</w:t>
      </w:r>
      <w:r w:rsidR="00E94C58">
        <w:rPr>
          <w:rFonts w:hint="eastAsia"/>
        </w:rPr>
        <w:t>@</w:t>
      </w:r>
      <w:r w:rsidR="00E94C58">
        <w:rPr>
          <w:rFonts w:hint="eastAsia"/>
        </w:rPr>
        <w:t>在</w:t>
      </w:r>
      <w:r w:rsidR="00E94C58">
        <w:rPr>
          <w:rFonts w:hint="eastAsia"/>
        </w:rPr>
        <w:t>10</w:t>
      </w:r>
      <w:r w:rsidR="00E94C58">
        <w:t>kV</w:t>
      </w:r>
      <w:r w:rsidR="00E94C58">
        <w:rPr>
          <w:rFonts w:hint="eastAsia"/>
        </w:rPr>
        <w:t>跌落式熔断器上桩头有电的情况下，未采取安全措施前，不准在熔断器下桩头（</w:t>
      </w:r>
      <w:r w:rsidR="00E94C58">
        <w:tab/>
      </w:r>
      <w:r w:rsidR="00E94C58">
        <w:rPr>
          <w:rFonts w:hint="eastAsia"/>
        </w:rPr>
        <w:t xml:space="preserve">  </w:t>
      </w:r>
      <w:r w:rsidR="00E94C58">
        <w:rPr>
          <w:rFonts w:hint="eastAsia"/>
        </w:rPr>
        <w:t>）。</w:t>
      </w:r>
      <w:r w:rsidR="00E94C58">
        <w:rPr>
          <w:rFonts w:hint="eastAsia"/>
        </w:rPr>
        <w:t xml:space="preserve">                    </w:t>
      </w:r>
    </w:p>
    <w:p w:rsidR="00E94C58" w:rsidRDefault="00E94C58" w:rsidP="00E94C58">
      <w:pPr>
        <w:jc w:val="left"/>
      </w:pPr>
      <w:r>
        <w:rPr>
          <w:rFonts w:hint="eastAsia"/>
        </w:rPr>
        <w:t>A</w:t>
      </w:r>
      <w:r>
        <w:t>.</w:t>
      </w:r>
      <w:r>
        <w:rPr>
          <w:rFonts w:hint="eastAsia"/>
        </w:rPr>
        <w:t>新装电缆尾线</w:t>
      </w:r>
      <w:r>
        <w:tab/>
      </w:r>
      <w:r>
        <w:rPr>
          <w:rFonts w:hint="eastAsia"/>
        </w:rPr>
        <w:t xml:space="preserve">     </w:t>
      </w:r>
    </w:p>
    <w:p w:rsidR="00E94C58" w:rsidRDefault="00E94C58" w:rsidP="00E94C58">
      <w:pPr>
        <w:jc w:val="left"/>
      </w:pPr>
      <w:r>
        <w:t>B.</w:t>
      </w:r>
      <w:r>
        <w:rPr>
          <w:rFonts w:hint="eastAsia"/>
        </w:rPr>
        <w:t>调换电缆尾线</w:t>
      </w:r>
    </w:p>
    <w:p w:rsidR="00E94C58" w:rsidRDefault="008138DE" w:rsidP="00E94C58">
      <w:pPr>
        <w:jc w:val="left"/>
      </w:pPr>
      <w:r>
        <w:rPr>
          <w:rFonts w:hint="eastAsia"/>
        </w:rPr>
        <w:t>C.</w:t>
      </w:r>
      <w:r w:rsidR="00E94C58">
        <w:rPr>
          <w:rFonts w:hint="eastAsia"/>
        </w:rPr>
        <w:t>吊装电缆终端头</w:t>
      </w:r>
      <w:r w:rsidR="00E94C58">
        <w:tab/>
      </w:r>
      <w:r w:rsidR="00E94C58">
        <w:rPr>
          <w:rFonts w:hint="eastAsia"/>
        </w:rPr>
        <w:t xml:space="preserve">  </w:t>
      </w:r>
    </w:p>
    <w:p w:rsidR="00E94C58" w:rsidRDefault="00E94C58" w:rsidP="00E94C58">
      <w:pPr>
        <w:jc w:val="left"/>
      </w:pPr>
      <w:r>
        <w:t>D.</w:t>
      </w:r>
      <w:r>
        <w:rPr>
          <w:rFonts w:hint="eastAsia"/>
        </w:rPr>
        <w:t>搭接电缆终端头</w:t>
      </w:r>
    </w:p>
    <w:p w:rsidR="00E94C58" w:rsidRDefault="00E94C58" w:rsidP="00E94C58">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E94C58" w:rsidRDefault="00E94C58" w:rsidP="00E94C58">
      <w:pPr>
        <w:jc w:val="left"/>
      </w:pPr>
      <w:r>
        <w:rPr>
          <w:rFonts w:hint="eastAsia"/>
        </w:rPr>
        <w:t>答题解析：</w:t>
      </w:r>
    </w:p>
    <w:p w:rsidR="00E94C58" w:rsidRDefault="006E1940" w:rsidP="00E94C58">
      <w:pPr>
        <w:jc w:val="left"/>
      </w:pPr>
      <w:r>
        <w:rPr>
          <w:rFonts w:hint="eastAsia"/>
        </w:rPr>
        <w:t>【不定项选择题】</w:t>
      </w:r>
    </w:p>
    <w:p w:rsidR="00E94C58" w:rsidRDefault="00181863" w:rsidP="00E94C58">
      <w:pPr>
        <w:jc w:val="left"/>
      </w:pPr>
      <w:r>
        <w:rPr>
          <w:rFonts w:hint="eastAsia"/>
        </w:rPr>
        <w:t>95</w:t>
      </w:r>
      <w:r w:rsidR="00E94C58">
        <w:rPr>
          <w:rFonts w:hint="eastAsia"/>
        </w:rPr>
        <w:t>@</w:t>
      </w:r>
      <w:r w:rsidR="00E94C58">
        <w:rPr>
          <w:rFonts w:hint="eastAsia"/>
        </w:rPr>
        <w:t>使用携带型火炉或喷灯时，不准在（</w:t>
      </w:r>
      <w:r w:rsidR="00E94C58">
        <w:tab/>
      </w:r>
      <w:r w:rsidR="00E94C58">
        <w:rPr>
          <w:rFonts w:hint="eastAsia"/>
        </w:rPr>
        <w:t>）附近以及在电缆夹层、隧道、沟洞内对火炉或喷灯加油及点火。</w:t>
      </w:r>
    </w:p>
    <w:p w:rsidR="00E94C58" w:rsidRDefault="00E94C58" w:rsidP="00E94C58">
      <w:pPr>
        <w:jc w:val="left"/>
      </w:pPr>
      <w:r>
        <w:rPr>
          <w:rFonts w:hint="eastAsia"/>
        </w:rPr>
        <w:t>A.</w:t>
      </w:r>
      <w:r>
        <w:rPr>
          <w:rFonts w:hint="eastAsia"/>
        </w:rPr>
        <w:t>带电导线</w:t>
      </w:r>
    </w:p>
    <w:p w:rsidR="00E94C58" w:rsidRDefault="00E94C58" w:rsidP="00E94C58">
      <w:pPr>
        <w:jc w:val="left"/>
      </w:pPr>
      <w:r>
        <w:t>B</w:t>
      </w:r>
      <w:r>
        <w:rPr>
          <w:rFonts w:hint="eastAsia"/>
        </w:rPr>
        <w:t>.</w:t>
      </w:r>
      <w:r>
        <w:rPr>
          <w:rFonts w:hint="eastAsia"/>
        </w:rPr>
        <w:t>带电设备</w:t>
      </w:r>
    </w:p>
    <w:p w:rsidR="00E94C58" w:rsidRDefault="00E94C58" w:rsidP="00E94C58">
      <w:pPr>
        <w:jc w:val="left"/>
      </w:pPr>
      <w:r>
        <w:t>C</w:t>
      </w:r>
      <w:r>
        <w:rPr>
          <w:rFonts w:hint="eastAsia"/>
        </w:rPr>
        <w:t>.</w:t>
      </w:r>
      <w:r>
        <w:rPr>
          <w:rFonts w:hint="eastAsia"/>
        </w:rPr>
        <w:t>变压器、油断路器（开关）</w:t>
      </w:r>
    </w:p>
    <w:p w:rsidR="00E94C58" w:rsidRDefault="00E94C58" w:rsidP="00E94C58">
      <w:pPr>
        <w:jc w:val="left"/>
      </w:pPr>
      <w:r>
        <w:t>D</w:t>
      </w:r>
      <w:r>
        <w:rPr>
          <w:rFonts w:hint="eastAsia"/>
        </w:rPr>
        <w:t>.</w:t>
      </w:r>
      <w:r>
        <w:rPr>
          <w:rFonts w:hint="eastAsia"/>
        </w:rPr>
        <w:t>施工车辆</w:t>
      </w:r>
    </w:p>
    <w:p w:rsidR="00E94C58" w:rsidRDefault="00E94C58" w:rsidP="00E94C58">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C</w:t>
      </w:r>
    </w:p>
    <w:p w:rsidR="00E94C58" w:rsidRDefault="00E94C58" w:rsidP="00E94C58">
      <w:pPr>
        <w:jc w:val="left"/>
      </w:pPr>
      <w:r>
        <w:rPr>
          <w:rFonts w:hint="eastAsia"/>
        </w:rPr>
        <w:t>答题解析：</w:t>
      </w:r>
    </w:p>
    <w:p w:rsidR="007B6CBF" w:rsidRDefault="006E1940" w:rsidP="007B6CBF">
      <w:pPr>
        <w:jc w:val="left"/>
      </w:pPr>
      <w:r>
        <w:rPr>
          <w:rFonts w:hint="eastAsia"/>
        </w:rPr>
        <w:t>【不定项选择题】</w:t>
      </w:r>
    </w:p>
    <w:p w:rsidR="007B6CBF" w:rsidRDefault="00181863" w:rsidP="007B6CBF">
      <w:pPr>
        <w:jc w:val="left"/>
      </w:pPr>
      <w:r>
        <w:rPr>
          <w:rFonts w:hint="eastAsia"/>
        </w:rPr>
        <w:t>96</w:t>
      </w:r>
      <w:r w:rsidR="007B6CBF">
        <w:rPr>
          <w:rFonts w:hint="eastAsia"/>
        </w:rPr>
        <w:t>@</w:t>
      </w:r>
      <w:r w:rsidR="007B6CBF">
        <w:rPr>
          <w:rFonts w:hint="eastAsia"/>
        </w:rPr>
        <w:t>脱离电源后，触电伤员如意识丧失，应在开放气道后</w:t>
      </w:r>
      <w:r w:rsidR="007B6CBF">
        <w:t>10s</w:t>
      </w:r>
      <w:r w:rsidR="007B6CBF">
        <w:rPr>
          <w:rFonts w:hint="eastAsia"/>
        </w:rPr>
        <w:t>内用（</w:t>
      </w:r>
      <w:r w:rsidR="007B6CBF">
        <w:tab/>
      </w:r>
      <w:r w:rsidR="007B6CBF">
        <w:rPr>
          <w:rFonts w:hint="eastAsia"/>
        </w:rPr>
        <w:t>）的方法判定伤员有无呼吸。</w:t>
      </w:r>
      <w:r w:rsidR="007B6CBF">
        <w:rPr>
          <w:rFonts w:hint="eastAsia"/>
        </w:rPr>
        <w:t xml:space="preserve">                     </w:t>
      </w:r>
    </w:p>
    <w:p w:rsidR="007B6CBF" w:rsidRDefault="007B6CBF" w:rsidP="007B6CBF">
      <w:pPr>
        <w:jc w:val="left"/>
      </w:pPr>
      <w:r>
        <w:rPr>
          <w:rFonts w:hint="eastAsia"/>
        </w:rPr>
        <w:t>A</w:t>
      </w:r>
      <w:r>
        <w:t>.</w:t>
      </w:r>
      <w:r>
        <w:rPr>
          <w:rFonts w:hint="eastAsia"/>
        </w:rPr>
        <w:t>叫</w:t>
      </w:r>
      <w:r>
        <w:tab/>
      </w:r>
    </w:p>
    <w:p w:rsidR="007B6CBF" w:rsidRDefault="007B6CBF" w:rsidP="007B6CBF">
      <w:pPr>
        <w:jc w:val="left"/>
      </w:pPr>
      <w:r>
        <w:t>B.</w:t>
      </w:r>
      <w:r>
        <w:rPr>
          <w:rFonts w:hint="eastAsia"/>
        </w:rPr>
        <w:t>看</w:t>
      </w:r>
      <w:r>
        <w:tab/>
      </w:r>
    </w:p>
    <w:p w:rsidR="007B6CBF" w:rsidRDefault="007B6CBF" w:rsidP="007B6CBF">
      <w:pPr>
        <w:jc w:val="left"/>
      </w:pPr>
      <w:r>
        <w:t>C.</w:t>
      </w:r>
      <w:r>
        <w:rPr>
          <w:rFonts w:hint="eastAsia"/>
        </w:rPr>
        <w:t>听</w:t>
      </w:r>
      <w:r>
        <w:tab/>
      </w:r>
    </w:p>
    <w:p w:rsidR="007B6CBF" w:rsidRDefault="007B6CBF" w:rsidP="007B6CBF">
      <w:pPr>
        <w:jc w:val="left"/>
      </w:pPr>
      <w:r>
        <w:t>D.</w:t>
      </w:r>
      <w:r>
        <w:rPr>
          <w:rFonts w:hint="eastAsia"/>
        </w:rPr>
        <w:t>试</w:t>
      </w:r>
    </w:p>
    <w:p w:rsidR="007B6CBF" w:rsidRDefault="007B6CBF" w:rsidP="007B6CBF">
      <w:pPr>
        <w:jc w:val="left"/>
      </w:pPr>
      <w:r>
        <w:rPr>
          <w:rFonts w:hint="eastAsia"/>
        </w:rPr>
        <w:t>答案：</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7B6CBF" w:rsidRDefault="007B6CBF" w:rsidP="007B6CBF">
      <w:pPr>
        <w:jc w:val="left"/>
      </w:pPr>
      <w:r>
        <w:rPr>
          <w:rFonts w:hint="eastAsia"/>
        </w:rPr>
        <w:t>答题解析：</w:t>
      </w:r>
    </w:p>
    <w:p w:rsidR="007B6CBF" w:rsidRDefault="006E1940" w:rsidP="007B6CBF">
      <w:pPr>
        <w:jc w:val="left"/>
      </w:pPr>
      <w:r>
        <w:rPr>
          <w:rFonts w:hint="eastAsia"/>
        </w:rPr>
        <w:t>【不定项选择题】</w:t>
      </w:r>
    </w:p>
    <w:p w:rsidR="007B6CBF" w:rsidRDefault="00181863" w:rsidP="007B6CBF">
      <w:pPr>
        <w:jc w:val="left"/>
      </w:pPr>
      <w:r>
        <w:rPr>
          <w:rFonts w:hint="eastAsia"/>
        </w:rPr>
        <w:t>97</w:t>
      </w:r>
      <w:r w:rsidR="007B6CBF">
        <w:rPr>
          <w:rFonts w:hint="eastAsia"/>
        </w:rPr>
        <w:t>@</w:t>
      </w:r>
      <w:r w:rsidR="007B6CBF">
        <w:rPr>
          <w:rFonts w:hint="eastAsia"/>
        </w:rPr>
        <w:t>心肺复苏术操作是否正确，主要靠平时严格训练，掌握正确的方法。而在急救中判断复苏是否有效，可以根据</w:t>
      </w:r>
      <w:r w:rsidR="007B6CBF">
        <w:t xml:space="preserve"> (</w:t>
      </w:r>
      <w:r w:rsidR="007B6CBF">
        <w:tab/>
        <w:t>)</w:t>
      </w:r>
      <w:r w:rsidR="007B6CBF">
        <w:rPr>
          <w:rFonts w:hint="eastAsia"/>
        </w:rPr>
        <w:t>、出现自主呼吸几方面综合考虑。</w:t>
      </w:r>
      <w:r w:rsidR="007B6CBF">
        <w:rPr>
          <w:rFonts w:hint="eastAsia"/>
        </w:rPr>
        <w:t xml:space="preserve">     </w:t>
      </w:r>
    </w:p>
    <w:p w:rsidR="007B6CBF" w:rsidRDefault="007B6CBF" w:rsidP="007B6CBF">
      <w:pPr>
        <w:jc w:val="left"/>
      </w:pPr>
      <w:r>
        <w:rPr>
          <w:rFonts w:hint="eastAsia"/>
        </w:rPr>
        <w:t>A</w:t>
      </w:r>
      <w:r>
        <w:t>.</w:t>
      </w:r>
      <w:r>
        <w:rPr>
          <w:rFonts w:hint="eastAsia"/>
        </w:rPr>
        <w:t>瞳孔</w:t>
      </w:r>
      <w:r>
        <w:tab/>
      </w:r>
      <w:r>
        <w:rPr>
          <w:rFonts w:hint="eastAsia"/>
        </w:rPr>
        <w:t xml:space="preserve">         </w:t>
      </w:r>
    </w:p>
    <w:p w:rsidR="007B6CBF" w:rsidRDefault="007B6CBF" w:rsidP="007B6CBF">
      <w:pPr>
        <w:jc w:val="left"/>
      </w:pPr>
      <w:r>
        <w:t>B.</w:t>
      </w:r>
      <w:r>
        <w:rPr>
          <w:rFonts w:hint="eastAsia"/>
        </w:rPr>
        <w:t>面色（口唇）</w:t>
      </w:r>
    </w:p>
    <w:p w:rsidR="007B6CBF" w:rsidRDefault="007B6CBF" w:rsidP="007B6CBF">
      <w:pPr>
        <w:jc w:val="left"/>
      </w:pPr>
      <w:r>
        <w:t>C.</w:t>
      </w:r>
      <w:r>
        <w:rPr>
          <w:rFonts w:hint="eastAsia"/>
        </w:rPr>
        <w:t>颈动脉搏动</w:t>
      </w:r>
      <w:r>
        <w:tab/>
      </w:r>
      <w:r>
        <w:rPr>
          <w:rFonts w:hint="eastAsia"/>
        </w:rPr>
        <w:t xml:space="preserve">   </w:t>
      </w:r>
    </w:p>
    <w:p w:rsidR="007B6CBF" w:rsidRDefault="007B6CBF" w:rsidP="007B6CBF">
      <w:pPr>
        <w:jc w:val="left"/>
      </w:pPr>
      <w:r>
        <w:t>D.</w:t>
      </w:r>
      <w:r>
        <w:rPr>
          <w:rFonts w:hint="eastAsia"/>
        </w:rPr>
        <w:t>神志</w:t>
      </w:r>
    </w:p>
    <w:p w:rsidR="007B6CBF" w:rsidRDefault="007B6CBF" w:rsidP="007B6CBF">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sidR="00611CA7">
        <w:rPr>
          <w:rFonts w:hint="eastAsia"/>
        </w:rPr>
        <w:t>C</w:t>
      </w:r>
      <w:r w:rsidR="00611CA7">
        <w:rPr>
          <w:rFonts w:hint="eastAsia"/>
        </w:rPr>
        <w:t>，</w:t>
      </w:r>
      <w:r>
        <w:rPr>
          <w:rFonts w:hint="eastAsia"/>
        </w:rPr>
        <w:t>D</w:t>
      </w:r>
    </w:p>
    <w:p w:rsidR="007B6CBF" w:rsidRDefault="007B6CBF" w:rsidP="007B6CBF">
      <w:pPr>
        <w:jc w:val="left"/>
      </w:pPr>
      <w:r>
        <w:rPr>
          <w:rFonts w:hint="eastAsia"/>
        </w:rPr>
        <w:lastRenderedPageBreak/>
        <w:t>答题解析：</w:t>
      </w:r>
    </w:p>
    <w:p w:rsidR="007B6CBF" w:rsidRDefault="006E1940" w:rsidP="007B6CBF">
      <w:pPr>
        <w:jc w:val="left"/>
      </w:pPr>
      <w:r>
        <w:rPr>
          <w:rFonts w:hint="eastAsia"/>
        </w:rPr>
        <w:t>【不定项选择题】</w:t>
      </w:r>
    </w:p>
    <w:p w:rsidR="007B6CBF" w:rsidRDefault="00181863" w:rsidP="007B6CBF">
      <w:pPr>
        <w:jc w:val="left"/>
      </w:pPr>
      <w:r>
        <w:rPr>
          <w:rFonts w:hint="eastAsia"/>
        </w:rPr>
        <w:t>98</w:t>
      </w:r>
      <w:r w:rsidR="007B6CBF">
        <w:rPr>
          <w:rFonts w:hint="eastAsia"/>
        </w:rPr>
        <w:t>@</w:t>
      </w:r>
      <w:r w:rsidR="007B6CBF">
        <w:rPr>
          <w:rFonts w:hint="eastAsia"/>
        </w:rPr>
        <w:t>骨折急救时，肢体骨折可用（</w:t>
      </w:r>
      <w:r w:rsidR="007B6CBF">
        <w:tab/>
      </w:r>
      <w:r w:rsidR="007B6CBF">
        <w:rPr>
          <w:rFonts w:hint="eastAsia"/>
        </w:rPr>
        <w:t>）等将断骨上、下方两个关节固定，也可利用伤员身体进行固定，避免骨折部位移动，以减少疼痛，防止伤势恶化。</w:t>
      </w:r>
      <w:r w:rsidR="007B6CBF">
        <w:rPr>
          <w:rFonts w:hint="eastAsia"/>
        </w:rPr>
        <w:t xml:space="preserve">       </w:t>
      </w:r>
    </w:p>
    <w:p w:rsidR="007B6CBF" w:rsidRDefault="007B6CBF" w:rsidP="007B6CBF">
      <w:pPr>
        <w:jc w:val="left"/>
      </w:pPr>
      <w:r>
        <w:rPr>
          <w:rFonts w:hint="eastAsia"/>
        </w:rPr>
        <w:t>A</w:t>
      </w:r>
      <w:r>
        <w:t>.</w:t>
      </w:r>
      <w:r>
        <w:rPr>
          <w:rFonts w:hint="eastAsia"/>
        </w:rPr>
        <w:t>夹板</w:t>
      </w:r>
      <w:r>
        <w:tab/>
      </w:r>
      <w:r>
        <w:rPr>
          <w:rFonts w:hint="eastAsia"/>
        </w:rPr>
        <w:t xml:space="preserve">     </w:t>
      </w:r>
    </w:p>
    <w:p w:rsidR="007B6CBF" w:rsidRDefault="007B6CBF" w:rsidP="007B6CBF">
      <w:pPr>
        <w:jc w:val="left"/>
      </w:pPr>
      <w:r>
        <w:t>B.</w:t>
      </w:r>
      <w:r>
        <w:rPr>
          <w:rFonts w:hint="eastAsia"/>
        </w:rPr>
        <w:t>木棍</w:t>
      </w:r>
    </w:p>
    <w:p w:rsidR="007B6CBF" w:rsidRDefault="007B6CBF" w:rsidP="007B6CBF">
      <w:pPr>
        <w:jc w:val="left"/>
      </w:pPr>
      <w:r>
        <w:t>C.</w:t>
      </w:r>
      <w:r>
        <w:rPr>
          <w:rFonts w:hint="eastAsia"/>
        </w:rPr>
        <w:t>废纸板</w:t>
      </w:r>
      <w:r>
        <w:tab/>
      </w:r>
      <w:r>
        <w:rPr>
          <w:rFonts w:hint="eastAsia"/>
        </w:rPr>
        <w:t xml:space="preserve">  </w:t>
      </w:r>
    </w:p>
    <w:p w:rsidR="007B6CBF" w:rsidRDefault="007B6CBF" w:rsidP="007B6CBF">
      <w:pPr>
        <w:jc w:val="left"/>
      </w:pPr>
      <w:r>
        <w:t>D.</w:t>
      </w:r>
      <w:r>
        <w:rPr>
          <w:rFonts w:hint="eastAsia"/>
        </w:rPr>
        <w:t>竹竿</w:t>
      </w:r>
    </w:p>
    <w:p w:rsidR="007B6CBF" w:rsidRDefault="007B6CBF" w:rsidP="007B6CBF">
      <w:pPr>
        <w:jc w:val="left"/>
      </w:pPr>
      <w:r>
        <w:rPr>
          <w:rFonts w:hint="eastAsia"/>
        </w:rPr>
        <w:t>答案：</w:t>
      </w:r>
      <w:r w:rsidR="00611CA7">
        <w:rPr>
          <w:rFonts w:hint="eastAsia"/>
        </w:rPr>
        <w:t>A</w:t>
      </w:r>
      <w:r w:rsidR="00611CA7">
        <w:rPr>
          <w:rFonts w:hint="eastAsia"/>
        </w:rPr>
        <w:t>，</w:t>
      </w:r>
      <w:r w:rsidR="00611CA7">
        <w:rPr>
          <w:rFonts w:hint="eastAsia"/>
        </w:rPr>
        <w:t>B</w:t>
      </w:r>
      <w:r w:rsidR="00611CA7">
        <w:rPr>
          <w:rFonts w:hint="eastAsia"/>
        </w:rPr>
        <w:t>，</w:t>
      </w:r>
      <w:r>
        <w:rPr>
          <w:rFonts w:hint="eastAsia"/>
        </w:rPr>
        <w:t>D</w:t>
      </w:r>
    </w:p>
    <w:p w:rsidR="007B6CBF" w:rsidRDefault="007B6CBF" w:rsidP="007B6CBF">
      <w:pPr>
        <w:jc w:val="left"/>
      </w:pPr>
      <w:r>
        <w:rPr>
          <w:rFonts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1@事故紧急抢修工作，指电气设备发生故障被迫紧急停止运行，需按计划恢复的抢修和排除故障的工作。(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2@新参加电气工作的人员、实习人员和临时参加劳动的人员(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3@事故紧急抢修只能填用事故紧急抢修单。(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4@工作票应用黑色或蓝色的钢(水)笔或圆珠笔填写与签发，一式两份，内容应</w:t>
      </w:r>
      <w:r>
        <w:rPr>
          <w:rFonts w:hint="eastAsia"/>
        </w:rPr>
        <w:t>对</w:t>
      </w:r>
    </w:p>
    <w:p w:rsidR="006E1940" w:rsidRDefault="006E1940" w:rsidP="006E1940">
      <w:pPr>
        <w:rPr>
          <w:rFonts w:ascii="宋体" w:hAnsi="宋体"/>
        </w:rPr>
      </w:pPr>
      <w:r>
        <w:rPr>
          <w:rFonts w:ascii="宋体" w:hAnsi="宋体" w:hint="eastAsia"/>
        </w:rPr>
        <w:t>填写应清楚，不得任意涂改。(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5@一张工作票中，工作票签发人和工作许可人不得兼任工作负责人。(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6@工作票只能由工作负责人填写。(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7@承发包工程采取“双签发”时，工作票签发人的职责全部由设备运维单位承担。(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8@一个工作负责人不能同时持有多张工作票。(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lastRenderedPageBreak/>
        <w:t>【判断题】</w:t>
      </w:r>
    </w:p>
    <w:p w:rsidR="006E1940" w:rsidRDefault="006E1940" w:rsidP="006E1940">
      <w:pPr>
        <w:rPr>
          <w:rFonts w:ascii="宋体" w:hAnsi="宋体"/>
        </w:rPr>
      </w:pPr>
      <w:r>
        <w:rPr>
          <w:rFonts w:ascii="宋体" w:hAnsi="宋体" w:hint="eastAsia"/>
        </w:rPr>
        <w:t>9@第一、第二种工作票的延期可以办理多次。(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10@带电作业工作票不准延期。(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11@用户变、配电站的工作许可人应是具有一定经验的高压电气工作人员。(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12@工作负责人应组织执行工作票所列安全措施。(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13@工作许可人确认由其负责的安全措施</w:t>
      </w:r>
      <w:r>
        <w:rPr>
          <w:rFonts w:hint="eastAsia"/>
        </w:rPr>
        <w:t>对</w:t>
      </w:r>
      <w:r>
        <w:rPr>
          <w:rFonts w:ascii="宋体" w:hAnsi="宋体" w:hint="eastAsia"/>
        </w:rPr>
        <w:t>实施。(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14@电话下达许可开始工作的命令时，工作许可人及工作负责人应记录清楚明确，并复诵核对无误。(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15@禁止约时停、送电。(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16@专责监护人不准兼做其他工作。(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17@专责监护人临时离开工作现场时，应通知工作负责人停止工作，待专责监护人回来后方可恢复工作。(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18@白天工作间断可直接恢复工作。(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19@如果经调度允许的连续停电、夜间不送电的线路，工作地点的接地线可以不拆除，只要</w:t>
      </w:r>
      <w:r>
        <w:rPr>
          <w:rFonts w:ascii="宋体" w:hAnsi="宋体" w:hint="eastAsia"/>
        </w:rPr>
        <w:lastRenderedPageBreak/>
        <w:t>接地线安装位置未变动，次日恢复工作不需派人检查。(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20@工作终结后，若有其他单位配合停电线路，还应及时通知指定的配合停电设备运维管理单位联系人。(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21@进行线路停电作业前，应断开可能反送电的低压电源的断路器(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22@停电时，不能直接在地面操作的断路器(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23@停电时，可直接在地面操作的断路器(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24@线路验电时应戴绝缘手套。(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25@验电前，应先按验电器的自检按钮，发出声光信号，即可确认验电器良好。(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26@间接验电信号变化检查中若发现其他任何信号有异常，均应停止操作，查明原因。若进行遥控操作，可采用上述的间接方法或其他可靠的方法进行间接验电。(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27@对同杆塔架设的多层电力线路进行验电时，作业人员可以穿越已验电的</w:t>
      </w:r>
      <w:r>
        <w:rPr>
          <w:rFonts w:ascii="宋体" w:hAnsi="宋体"/>
        </w:rPr>
        <w:t>10(</w:t>
      </w:r>
      <w:r>
        <w:rPr>
          <w:rFonts w:ascii="宋体" w:hAnsi="宋体" w:hint="eastAsia"/>
        </w:rPr>
        <w:t>20</w:t>
      </w:r>
      <w:r>
        <w:rPr>
          <w:rFonts w:ascii="宋体" w:hAnsi="宋体"/>
        </w:rPr>
        <w:t>)kV</w:t>
      </w:r>
      <w:r>
        <w:rPr>
          <w:rFonts w:ascii="宋体" w:hAnsi="宋体" w:hint="eastAsia"/>
        </w:rPr>
        <w:t>线路及未采取绝缘措施的低压带电线路对上层线路进行验电。(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28@装、拆接地线可独自进行。(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29@线路经验明确无电压后，应立即装设接地线(  )</w:t>
      </w:r>
    </w:p>
    <w:p w:rsidR="006E1940" w:rsidRDefault="006E1940" w:rsidP="006E1940">
      <w:pPr>
        <w:rPr>
          <w:rFonts w:ascii="宋体" w:hAnsi="宋体"/>
        </w:rPr>
      </w:pPr>
      <w:r>
        <w:rPr>
          <w:rFonts w:ascii="宋体" w:hAnsi="宋体" w:hint="eastAsia"/>
        </w:rPr>
        <w:lastRenderedPageBreak/>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30@接地线应使用专用的线夹固定在导体上，可以用缠绕的方法进行接地或短路。(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31@装设接地线时，应先接导线端，后接接地端，接地线应接触良好、连接应可靠。拆接地线的顺序与此相反。(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32@杆塔与接地线连接部分应清除油漆，接触良好。(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33@在同塔架设多回线路杆塔的停电线路上装设的接地线，应采取措施防止接地线摆动，并满足表3安全距离的规定。(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34@电缆及电容器接地前应逐相充分放电，星形接线电容器的中性点应接地，串联电容器及与整组电容器脱离的电容器应逐个多次放电，装在绝缘支架上的电容器外壳也应放电。(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35@个人保安线装设时，应先接线导端，后接接地端，且接触良好，连接可靠。拆个人保安线的顺序与此相反。(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36@禁止用个人保安线代替接地线。(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37@在杆塔或横担接地通道良好的条件下，个人保安线接地端允许接在杆塔或横担上。(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38@高压配电设备做耐压试验时，工作人员在征得工作负责人同意后可移动或拆除围栏和标示牌。(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lastRenderedPageBreak/>
        <w:t>39@巡线工作应由有电力线路工作经验的人员担任。单独巡线人员应考试合格并经工区批准。(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40@单人巡线时，可以攀登电杆和铁塔。(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41@汛期、暑天、雪天等恶劣天气巡线，必要时可由一人进行。(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42@正常巡视应穿绝缘鞋。(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43@事故巡线应始终认为线路带电。即使明知该线路已停电，亦应认为线路随时有恢复送电的可能。(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44@巡视检查配电设备时，经领导批准可以越过遮栏和围墙。(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45@进出配电设备室()应随手关门，巡视完毕应上锁。单人进行配电设备巡视时，允许打开配电设备柜门、箱盖。(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46@倒闸操作人员应根据上级领导(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47@倒闸操作指令应清楚明确，受令人应将指令内容向发令人复诵，核对无误。发令人发布指令的全过程(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48@事故紧急处理和拉合断路器(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lastRenderedPageBreak/>
        <w:t>49@倒闸操作前、后，都应检查核对现场设备名称、编号和断路器(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50@倒闸操作前，应按操作票顺序在模拟图或接线图上预演后即可执行。(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51@倒闸操作检查中若发现其他任何信号有异常，均应停止操作，查明原因。(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52@倒闸操作应由两人进行，一人操作，一人监护，并认真执行唱票，复诵制。(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53@倒闸操作发布指令和复诵指令都应严肃认真，使用规范操作术语，准确清晰，按操作票顺序逐项操作，每操作完一项，即做一个“√”记号。操作完毕，受令人应立即汇报发令人。(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54@操作没有机械传动的断路器(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55@操作机械传动的断路器(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56@摘挂跌落式熔断器的熔断管时，应使用绝缘棒，并派专人监护。其他人员不准触及设备。(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57@雷电时，在做好安全措施的情况下，可以进行倒闸操作和更换熔丝工作。(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58@在发生人身触电事故时，可以不经过许可，即行断开有关设备的电源，但事后应立即报告调度控制中心(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lastRenderedPageBreak/>
        <w:t>59@作废的操作票，应注明“作废”字样，未执行的应注明“未执行”字样，已操作的应注明“已操作”字样。(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60@操作票应事先连续编号，计算机生成的操作票应在正式出票后编号，操作票按编号顺序使用。(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61@直接接触设备的电气测量工作，至少应由两人进行，一人操作，一人监护。夜间进行测量工作，应有足够的照明。(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62@杆塔、配电变压器和避雷器的接地电阻测量工作，必须在线路和设备停电的情况下进行。(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63@砍剪树木时，为防止树木(树枝)倒落在导线上，应设法用绳索将其拉向与导线相同的方向。(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64@在±</w:t>
      </w:r>
      <w:r>
        <w:rPr>
          <w:rFonts w:ascii="宋体" w:hAnsi="宋体"/>
        </w:rPr>
        <w:t>500kV</w:t>
      </w:r>
      <w:r>
        <w:rPr>
          <w:rFonts w:ascii="宋体" w:hAnsi="宋体" w:hint="eastAsia"/>
        </w:rPr>
        <w:t>带电线路杆塔上工作，作业人员及其所携带的工具、材料等与带电导线最小安全距离为</w:t>
      </w:r>
      <w:r>
        <w:rPr>
          <w:rFonts w:ascii="宋体" w:hAnsi="宋体"/>
        </w:rPr>
        <w:t>9</w:t>
      </w:r>
      <w:r>
        <w:rPr>
          <w:rFonts w:ascii="宋体" w:hAnsi="宋体" w:hint="eastAsia"/>
        </w:rPr>
        <w:t>m。(  )</w:t>
      </w:r>
    </w:p>
    <w:p w:rsidR="006E1940" w:rsidRDefault="006E1940" w:rsidP="006E1940">
      <w:pPr>
        <w:rPr>
          <w:rFonts w:ascii="宋体" w:hAnsi="宋体"/>
        </w:rPr>
      </w:pPr>
      <w:r>
        <w:rPr>
          <w:rFonts w:ascii="宋体" w:hAnsi="宋体" w:hint="eastAsia"/>
        </w:rPr>
        <w:t>答案：</w:t>
      </w:r>
      <w:r>
        <w:rPr>
          <w:rFonts w:hint="eastAsia"/>
        </w:rPr>
        <w:t>错</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rPr>
          <w:rFonts w:ascii="宋体" w:hAnsi="宋体"/>
        </w:rPr>
      </w:pPr>
      <w:r>
        <w:rPr>
          <w:rFonts w:ascii="宋体" w:hAnsi="宋体" w:hint="eastAsia"/>
        </w:rPr>
        <w:t>65@运行中的高压直流输电系统的直流接地极线路和接地极应视为带电线。(  )</w:t>
      </w:r>
    </w:p>
    <w:p w:rsidR="006E1940" w:rsidRDefault="006E1940" w:rsidP="006E1940">
      <w:pPr>
        <w:rPr>
          <w:rFonts w:ascii="宋体" w:hAnsi="宋体"/>
        </w:rPr>
      </w:pPr>
      <w:r>
        <w:rPr>
          <w:rFonts w:ascii="宋体" w:hAnsi="宋体" w:hint="eastAsia"/>
        </w:rPr>
        <w:t>答案：</w:t>
      </w:r>
      <w:r>
        <w:rPr>
          <w:rFonts w:hint="eastAsia"/>
        </w:rPr>
        <w:t>对</w:t>
      </w:r>
    </w:p>
    <w:p w:rsidR="006E1940" w:rsidRDefault="006E1940" w:rsidP="006E1940">
      <w:pPr>
        <w:rPr>
          <w:rFonts w:ascii="宋体" w:hAnsi="宋体"/>
        </w:rPr>
      </w:pPr>
      <w:r>
        <w:rPr>
          <w:rFonts w:ascii="宋体" w:hAnsi="宋体" w:hint="eastAsia"/>
        </w:rPr>
        <w:t>答题解析：</w:t>
      </w:r>
    </w:p>
    <w:p w:rsidR="006E1940" w:rsidRDefault="006E1940" w:rsidP="006E1940">
      <w:pPr>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66@邻近带电的电力线路进行工作时，有可能接近带电导体至表</w:t>
      </w:r>
      <w:r>
        <w:rPr>
          <w:rFonts w:ascii="宋体" w:hAnsi="宋体"/>
        </w:rPr>
        <w:t>4</w:t>
      </w:r>
      <w:r>
        <w:rPr>
          <w:rFonts w:ascii="宋体" w:hAnsi="宋体" w:hint="eastAsia"/>
        </w:rPr>
        <w:t>规定的安全距离以内时，作业的导、地线还应在工作地点接地。(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67@在交叉档内松紧、降低或架设导、地线的工作，只有停电检修线路在带电线路下面时才可进行，应采取防止导、地线产生跳动或过牵引而与带电导线接近至表</w:t>
      </w:r>
      <w:r>
        <w:rPr>
          <w:rFonts w:ascii="宋体" w:hAnsi="宋体"/>
        </w:rPr>
        <w:t>4</w:t>
      </w:r>
      <w:r>
        <w:rPr>
          <w:rFonts w:ascii="宋体" w:hAnsi="宋体" w:hint="eastAsia"/>
        </w:rPr>
        <w:t>规定的安全距离以内的措施。(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lastRenderedPageBreak/>
        <w:t>【判断题】</w:t>
      </w:r>
    </w:p>
    <w:p w:rsidR="006E1940" w:rsidRDefault="006E1940" w:rsidP="006E1940">
      <w:pPr>
        <w:jc w:val="left"/>
        <w:rPr>
          <w:rFonts w:ascii="宋体" w:hAnsi="宋体"/>
        </w:rPr>
      </w:pPr>
      <w:r>
        <w:rPr>
          <w:rFonts w:ascii="宋体" w:hAnsi="宋体" w:hint="eastAsia"/>
        </w:rPr>
        <w:t>68@同杆塔架设的多回线路中部分线路停电或直流线路中单极线路停电检修，在工作人员对带电导线最小距离小于表</w:t>
      </w:r>
      <w:r>
        <w:rPr>
          <w:rFonts w:ascii="宋体" w:hAnsi="宋体"/>
        </w:rPr>
        <w:t>3</w:t>
      </w:r>
      <w:r>
        <w:rPr>
          <w:rFonts w:ascii="宋体" w:hAnsi="宋体" w:hint="eastAsia"/>
        </w:rPr>
        <w:t>规定的安全距离时，经工作负责人同意即可进行。(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69@绑线要在下面绕成小盘再带上杆塔使用。可以在杆塔上卷绕或放开绑线。(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70@在同杆塔架设的多回线路上放线或撤线、紧线时，应采取措施防止导线或架空地线由于摆(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71@在同杆塔架设多回线路中部分线路停电工作，绞车等牵引工具应接地，放落和架设过程中的导线可不接地。(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72@高处作业均应先搭设脚手架、使用高空作业车、升降平台或采取其他防止坠落措施，方可进行。(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73@安全带和专作固定安全带的绳索在使用前应进行外观检查。(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74@高处作业人员在作业过程中，应随时检查安全带是否拴牢。高处作业人员在转移作业位置时不准失去安全保护。(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75@高处作业使用的脚手架不需验收即可使用。(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76@上下脚手架应走坡道或梯子，作业人员不准沿脚手杆或栏杆等攀爬。(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77@高处作业应一律使用工具袋</w:t>
      </w:r>
      <w:r>
        <w:rPr>
          <w:rFonts w:ascii="宋体" w:hAnsi="宋体"/>
        </w:rPr>
        <w:t>.</w:t>
      </w:r>
      <w:r>
        <w:rPr>
          <w:rFonts w:ascii="宋体" w:hAnsi="宋体" w:hint="eastAsia"/>
        </w:rPr>
        <w:t xml:space="preserve"> (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lastRenderedPageBreak/>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78@在进行高处作业时，除有关人员外，不准他人在工作地点的下面通行或逗留，工作地点下面应有专人留守，防止落物伤人。(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79@在进行高处作业时，如在格栅式的平台上工作，为了防止工具和器材掉落，应采取有效隔离措施，如铺设木板等。(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80@高处作业区周围的孔洞、沟道等应设盖板、安全网或围栏有固定其位置的措施。同时，应设置安全标志，夜间还应设红灯示警。(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81@低温或高温环境下进行高处作业，应采取保暖和防暑降温措施，作业时间不宜过长。(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82@梯子应坚固完整，有防滑措施。梯子的支柱应能承受作业人员及所携带的工具、材料攀登时的总重量。(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83@梯子不宜绑接使用。人字梯应有限制开度的措施。(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84@人在梯子上时，在确保安全的前提下可以移动梯子。(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85@使用软梯、挂梯作业或用梯头进行移动作业时，作业人员到达梯头上进行工作和梯头开始移动前，应将梯头的封口可靠封闭，否则应使用保护绳防止梯头脱钩。(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86@脚手架的安装、拆除和使用，应执行《国家电网公司电力安全工作规定</w:t>
      </w:r>
      <w:r>
        <w:rPr>
          <w:rFonts w:ascii="宋体" w:hAnsi="宋体"/>
        </w:rPr>
        <w:t>[</w:t>
      </w:r>
      <w:r>
        <w:rPr>
          <w:rFonts w:ascii="宋体" w:hAnsi="宋体" w:hint="eastAsia"/>
        </w:rPr>
        <w:t>火(  )</w:t>
      </w:r>
      <w:r>
        <w:rPr>
          <w:rFonts w:ascii="宋体" w:hAnsi="宋体"/>
        </w:rPr>
        <w:t>]</w:t>
      </w:r>
      <w:r>
        <w:rPr>
          <w:rFonts w:ascii="宋体" w:hAnsi="宋体" w:hint="eastAsia"/>
        </w:rPr>
        <w:t>》中的有关规定及国家相关规程规定。(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lastRenderedPageBreak/>
        <w:t>87@利用高空作业车、带电作业车、叉车、高处作业平台等进行高处作业，高处作业平台应处于稳定状态，短距离移动车辆时，作业平台上允许载人。(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88@施工机具和安全工器具入库、出库、使用后应进行检查。(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89@施工机具应按出厂说明书和铭牌的规定使用，紧急情况下允许短时间超负荷使用。(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90@起重机械的操作和维护应遵守</w:t>
      </w:r>
      <w:r>
        <w:rPr>
          <w:rFonts w:ascii="宋体" w:hAnsi="宋体"/>
        </w:rPr>
        <w:t>GB 6067</w:t>
      </w:r>
      <w:r>
        <w:rPr>
          <w:rFonts w:ascii="宋体" w:hAnsi="宋体" w:hint="eastAsia"/>
        </w:rPr>
        <w:t>的规定。(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91@使用绞磨作业，在必要时宜搭设防护工作棚，操作位置应有良好的视野。(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92@钢绞线可以进入卷筒。导向滑车应对正卷筒中心。(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93@绞磨受力时，可以用松尾绳的方法卸荷。(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94@人力推磨时，推磨人员应同时用力。绞磨受力时人员需要时可以通知其他人员后离开磨杠，防止飞磨伤人。作业完毕应取出磨杠。(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95@用绞磨和卷扬机吊起的重物必须在空中短时间停留时，应用人力留住。(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96@选用抱杆应经过计算或负荷校核。(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97@在土质疏松的地方，抱杆脚应用浮土垫牢。(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lastRenderedPageBreak/>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98@地锚埋设后应进行详细检查，试吊时应指定专人看守。(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99@卡线器的规格、材质应与线材的规格、材质相匹配。(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100@放线架应支撑在坚实的地面上，松软地面应采取加固措施。放线轴与导线伸展方向平行。(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101@地锚的分布和埋设深度应根据其作用和现场的土质设置。(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102@弯曲和变形严重的钢质地锚可以减负荷使用。(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103@两台及两台以上链条葫芦起吊同一重物时，链条葫芦的允许起重量的总和大于重物的重量即可。(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104@链条葫芦的起重链不得打扭，可以拆成单股使用。(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105@链条葫芦不得超负荷使用，起重能力在</w:t>
      </w:r>
      <w:r>
        <w:rPr>
          <w:rFonts w:ascii="宋体" w:hAnsi="宋体"/>
        </w:rPr>
        <w:t>5t</w:t>
      </w:r>
      <w:r>
        <w:rPr>
          <w:rFonts w:ascii="宋体" w:hAnsi="宋体" w:hint="eastAsia"/>
        </w:rPr>
        <w:t>以下的允许</w:t>
      </w:r>
      <w:r>
        <w:rPr>
          <w:rFonts w:ascii="宋体" w:hAnsi="宋体"/>
        </w:rPr>
        <w:t>2</w:t>
      </w:r>
      <w:r>
        <w:rPr>
          <w:rFonts w:ascii="宋体" w:hAnsi="宋体" w:hint="eastAsia"/>
        </w:rPr>
        <w:t>人拉链，不得随意增加人数猛拉。操作链条葫芦时，人员不准站在链条葫芦的正下方。(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106@使用链条葫芦吊起的重物如需在空中停留较长时间，应将手拉链拴在起重链上即可。(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107@链条葫芦在使用中如发生卡链情况，应将重物垫好后方可进行检修。(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lastRenderedPageBreak/>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108@允许用链条葫芦长时间悬吊重物。(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109@钢丝绳应按出厂技术数据使用。无技术数据时，应进行单丝破断力试验。(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110@钢丝绳应定期浸油。(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111@钢丝绳端部用绳卡固定连接时，绳卡压板应在钢丝绳不受力的一边，不准正反交叉设置。(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112@新插接的钢丝绳套应做</w:t>
      </w:r>
      <w:r>
        <w:rPr>
          <w:rFonts w:ascii="宋体" w:hAnsi="宋体"/>
        </w:rPr>
        <w:t>150%</w:t>
      </w:r>
      <w:r>
        <w:rPr>
          <w:rFonts w:ascii="宋体" w:hAnsi="宋体" w:hint="eastAsia"/>
        </w:rPr>
        <w:t>允许负荷的抽样试验。(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113@钢丝绳接头可以通过滑轮及卷筒。(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114@合成纤维吊装带应按出厂数据使用，无数据时禁止使用。(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115@合成纤维吊装带使用中无法避免与尖锐棱角接触时，可不加装必要的护套</w:t>
      </w:r>
      <w:r>
        <w:rPr>
          <w:rFonts w:ascii="宋体" w:hAnsi="宋体"/>
        </w:rPr>
        <w:t>.</w:t>
      </w:r>
      <w:r>
        <w:rPr>
          <w:rFonts w:ascii="宋体" w:hAnsi="宋体" w:hint="eastAsia"/>
        </w:rPr>
        <w:t xml:space="preserve"> (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116@吊装带按照标签给予的定值选用时，可不考虑承重方式。(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117@合成纤维吊装带发现外部护套破损显露出内芯时，应降低标准使用。(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118@作业时，起重机应置于平坦、坚实的地面上，机身倾斜度不准超过制造厂的规定。(  )</w:t>
      </w:r>
    </w:p>
    <w:p w:rsidR="006E1940" w:rsidRDefault="006E1940" w:rsidP="006E1940">
      <w:pPr>
        <w:jc w:val="left"/>
        <w:rPr>
          <w:rFonts w:ascii="宋体" w:hAnsi="宋体"/>
        </w:rPr>
      </w:pPr>
      <w:r>
        <w:rPr>
          <w:rFonts w:ascii="宋体" w:hAnsi="宋体" w:hint="eastAsia"/>
        </w:rPr>
        <w:lastRenderedPageBreak/>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119@流动式起重机不准在暗沟、地下管线等上面作业；不能避免时，允许短时间超过暗沟、地下管线允许的承载力，但应采取防护措施。(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120@起重机长期或频繁的靠近架空线路或其他带电体作业时，应设专人监护。(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121@汽车起重机行驶时，车上操作室禁止坐人。(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122@汽车起重机及轮胎式起重机作业完毕后，应先起腿，然后将臂杆完全收回，放在支架上。汽车式起重机除设计有吊物行走性能者外，均不准吊物行走。(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123@汽车吊试验应遵守</w:t>
      </w:r>
      <w:r>
        <w:rPr>
          <w:rFonts w:ascii="宋体" w:hAnsi="宋体"/>
        </w:rPr>
        <w:t>GB5905</w:t>
      </w:r>
      <w:r>
        <w:rPr>
          <w:rFonts w:ascii="宋体" w:hAnsi="宋体" w:hint="eastAsia"/>
        </w:rPr>
        <w:t>的规定，维护与保养应遵守</w:t>
      </w:r>
      <w:r>
        <w:rPr>
          <w:rFonts w:ascii="宋体" w:hAnsi="宋体"/>
        </w:rPr>
        <w:t>ZBJ80001</w:t>
      </w:r>
      <w:r>
        <w:rPr>
          <w:rFonts w:ascii="宋体" w:hAnsi="宋体" w:hint="eastAsia"/>
        </w:rPr>
        <w:t>的规定。(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124@一般纤维绳也可在机械驱动的情况下使用。(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125@切断纤维绳索时，应先将预定切断的两边用软钢丝扎结，以免切断后绳索松散，断头应编结处理。(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126@卸扣的销子应扣在活动性较大的索具内。(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127@滑车及滑车组使用前应进行检查，发现有裂纹、轮沿破损等情况者，不影响转动的情况下慎重使用。(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128@滑车可以拴挂在不牢固的结构物上。(  )</w:t>
      </w:r>
    </w:p>
    <w:p w:rsidR="006E1940" w:rsidRDefault="006E1940" w:rsidP="006E1940">
      <w:pPr>
        <w:jc w:val="left"/>
        <w:rPr>
          <w:rFonts w:ascii="宋体" w:hAnsi="宋体"/>
        </w:rPr>
      </w:pPr>
      <w:r>
        <w:rPr>
          <w:rFonts w:ascii="宋体" w:hAnsi="宋体" w:hint="eastAsia"/>
        </w:rPr>
        <w:lastRenderedPageBreak/>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129@如使用的滑车可能着地，则应改变滑车的方向，防止垃圾窜入滑车。(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130@对不合格或应报废的机具应及时清理，不准与合格的混放。(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131@安全工器具室内应配置适用的柜、架，可存放不影响安全工器具性能的其他物品。(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132@携带型接地线宜集中存放，接地线的号码应与工具清册一致。(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133@绝缘隔板和绝缘罩使用前应擦净灰尘，如果表面有轻度擦伤，应涂金属漆处理。(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134@橡胶绝缘用具应放在避光的柜内，使用频繁的可不撒上滑石粉。(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135@携带型短路接地线的两端夹具应保证接地线与导</w:t>
      </w:r>
    </w:p>
    <w:p w:rsidR="006E1940" w:rsidRDefault="006E1940" w:rsidP="006E1940">
      <w:pPr>
        <w:jc w:val="left"/>
        <w:rPr>
          <w:rFonts w:ascii="宋体" w:hAnsi="宋体"/>
        </w:rPr>
      </w:pPr>
      <w:r>
        <w:rPr>
          <w:rFonts w:ascii="宋体" w:hAnsi="宋体" w:hint="eastAsia"/>
        </w:rPr>
        <w:t>体和接地装置都能接触良好、拆装方便，有足够的机械强度，并在大短路电流通过时不致松脱。(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136@现场带电安放绝缘隔板及绝缘罩时，应戴手套、使用绝缘操作杆，必要时可用绝缘绳索将其固定，(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137@安全帽使用时，应将帽箍调紧，防止工作中前倾后仰或其他原因造成滑落，(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138@特殊天气使用脚扣和登高板应采取防滑措施。(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lastRenderedPageBreak/>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139@脚扣和登高板：金属部分变形和绳(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140@安全工器具的电气试验和机械试验可由各使用单位根据试验标准和周期进行，也可委托试验。(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141@变、配电站的钥匙与电力电缆附属设施的钥匙应轮流严格保管，使用时要登记。(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142@电力电缆作业，为防止损伤运行电缆或其他地下管线设施，在城市道路红线范围内不宜使用大型机械来开挖沟</w:t>
      </w:r>
      <w:r>
        <w:rPr>
          <w:rFonts w:ascii="宋体" w:hAnsi="宋体"/>
        </w:rPr>
        <w:t>(</w:t>
      </w:r>
      <w:r>
        <w:rPr>
          <w:rFonts w:ascii="宋体" w:hAnsi="宋体" w:hint="eastAsia"/>
        </w:rPr>
        <w:t xml:space="preserve">  </w:t>
      </w:r>
      <w:r>
        <w:rPr>
          <w:rFonts w:ascii="宋体" w:hAnsi="宋体"/>
        </w:rPr>
        <w:t>)</w:t>
      </w:r>
      <w:r>
        <w:rPr>
          <w:rFonts w:ascii="宋体" w:hAnsi="宋体" w:hint="eastAsia"/>
        </w:rPr>
        <w:t>，硬路面面层破碎可使用小型机械设备，但应加强监护，不准深入土层。</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143@电力电缆掘路施工区域应用标准路栏等严格分隔，并有明显标记，夜间施工应佩戴反光标志，施工地点应加挂警示灯。(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144@电力电缆沟()开挖时，应将路面铺设材料和泥土分别堆置，堆置处和沟槽之间应保留通道供施工人员正常行走。(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145@电力电缆沟()开挖时，在堆置物堆起的斜坡上可以放置工具材料等器物。(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146@移动电缆接头禁止带电进行。(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147@开断电缆时，扶绝缘柄的人应戴绝缘手套并站在绝缘垫上，并采取防灼伤措施(  )。(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148@开启电缆丼井盖、电缆沟盖板及电缆隧道入孔盖时应使用专用工具，同时注意所立位置，</w:t>
      </w:r>
      <w:r>
        <w:rPr>
          <w:rFonts w:ascii="宋体" w:hAnsi="宋体" w:hint="eastAsia"/>
        </w:rPr>
        <w:lastRenderedPageBreak/>
        <w:t>以免坠落。(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149@作业人员撤离电缆井或隧道后，应立即将井盖盖好。(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150@在电缆隧()道内巡视时，工作人员应携带便携式气体测试仪，通风不良时还应携带正压式空气呼吸器。(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151@电缆沟的盖板开启后，自然通风一段时间，即可下井工作。(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152@电缆井内工作时，禁止只打开一只井盖(</w:t>
      </w:r>
      <w:r>
        <w:rPr>
          <w:rFonts w:hint="eastAsia"/>
        </w:rPr>
        <w:t>单眼井除外</w:t>
      </w:r>
      <w:r>
        <w:rPr>
          <w:rFonts w:ascii="宋体" w:hAnsi="宋体" w:hint="eastAsia"/>
        </w:rPr>
        <w:t xml:space="preserve"> )。(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153@电缆井、隧道内工作时，通风设备应定时开启。(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154@充油电缆施工应做好电缆油的收集工作，对散落在地面上的电缆油要立即覆上黄沙或砂土，及时清除。(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155@制作环氧树脂电缆头和调配环氧树脂工作过程中，应采取有效的防毒和防火措施。(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156@电缆施工完成后应将穿越过的孔洞进行封堵。(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157@电缆故障声测定点时，禁止直接用手触摸电缆外皮或冒烟小洞。(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158@生产现场和经常有人工作的场所应配备急救箱，存放急救用品，并应指定专人负责保管。(  )</w:t>
      </w:r>
    </w:p>
    <w:p w:rsidR="006E1940" w:rsidRDefault="006E1940" w:rsidP="006E1940">
      <w:pPr>
        <w:jc w:val="left"/>
        <w:rPr>
          <w:rFonts w:ascii="宋体" w:hAnsi="宋体"/>
        </w:rPr>
      </w:pPr>
      <w:r>
        <w:rPr>
          <w:rFonts w:ascii="宋体" w:hAnsi="宋体" w:hint="eastAsia"/>
        </w:rPr>
        <w:lastRenderedPageBreak/>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159@触电者脱离电源后，救护者在救护过程中特别是在杆上或高处抢救伤者时，要注意自身和被救者不要触及附近带电体，防止再次触及带电设备。(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8138DE" w:rsidRDefault="006E1940" w:rsidP="006E1940">
      <w:pPr>
        <w:jc w:val="left"/>
        <w:rPr>
          <w:rFonts w:ascii="宋体" w:hAnsi="宋体"/>
        </w:rPr>
      </w:pPr>
      <w:r>
        <w:rPr>
          <w:rFonts w:ascii="宋体" w:hAnsi="宋体" w:hint="eastAsia"/>
        </w:rPr>
        <w:t>160@低压触电时，因触电者的身体是带电的，其鞋的绝缘也可能遭到破坏，救护人不得接触触电者的皮肤，也不能抓他的鞋。(  )</w:t>
      </w:r>
    </w:p>
    <w:p w:rsidR="008138DE" w:rsidRPr="008138DE" w:rsidRDefault="006E1940" w:rsidP="006E1940">
      <w:pPr>
        <w:jc w:val="left"/>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161@触电者神志不清，判断意识无，有心跳，但呼吸停止或极微弱时，应立即用仰头抬颏法，使气道开放，并对触电者施行心脏按压。(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162@伤员脱离电源后，当发现触电者呼吸微弱或停止时，应立即通畅触电者的气道以促进触电者呼吸或便于抢救。(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163@伤员脱离电源后，对伤员进行脉搏判断应同时触摸两侧颈动脉。(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164@胸外心脏按压时，按压与人工呼吸的比例关系通常是，成人为</w:t>
      </w:r>
      <w:r>
        <w:rPr>
          <w:rFonts w:ascii="宋体" w:hAnsi="宋体"/>
        </w:rPr>
        <w:t>30:2,</w:t>
      </w:r>
      <w:r>
        <w:rPr>
          <w:rFonts w:ascii="宋体" w:hAnsi="宋体" w:hint="eastAsia"/>
        </w:rPr>
        <w:t>婴儿、儿童为</w:t>
      </w:r>
      <w:r>
        <w:rPr>
          <w:rFonts w:ascii="宋体" w:hAnsi="宋体"/>
        </w:rPr>
        <w:t>15:2</w:t>
      </w:r>
      <w:r>
        <w:rPr>
          <w:rFonts w:ascii="宋体" w:hAnsi="宋体" w:hint="eastAsia"/>
        </w:rPr>
        <w:t>。(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165@现场心肺复苏应坚持不断地进行，如需将伤员由现场移往室内，中断操作时间不得超过</w:t>
      </w:r>
      <w:r>
        <w:rPr>
          <w:rFonts w:ascii="宋体" w:hAnsi="宋体"/>
        </w:rPr>
        <w:t>7s;</w:t>
      </w:r>
      <w:r>
        <w:rPr>
          <w:rFonts w:ascii="宋体" w:hAnsi="宋体" w:hint="eastAsia"/>
        </w:rPr>
        <w:t>通道狭窄、上下楼层、送上救护车等的操作中断不得超过</w:t>
      </w:r>
      <w:r>
        <w:rPr>
          <w:rFonts w:ascii="宋体" w:hAnsi="宋体"/>
        </w:rPr>
        <w:t>30s</w:t>
      </w:r>
      <w:r>
        <w:rPr>
          <w:rFonts w:ascii="宋体" w:hAnsi="宋体" w:hint="eastAsia"/>
        </w:rPr>
        <w:t>。(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166@创伤急救时，外部出血立即采取止血措施，防止失血过多而休克。(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8138DE" w:rsidP="006E1940">
      <w:pPr>
        <w:jc w:val="left"/>
        <w:rPr>
          <w:rFonts w:ascii="宋体" w:hAnsi="宋体"/>
        </w:rPr>
      </w:pPr>
      <w:r>
        <w:rPr>
          <w:rFonts w:ascii="宋体" w:hAnsi="宋体" w:hint="eastAsia"/>
        </w:rPr>
        <w:t>答题</w:t>
      </w:r>
      <w:r w:rsidR="006E1940">
        <w:rPr>
          <w:rFonts w:ascii="宋体" w:hAnsi="宋体" w:hint="eastAsia"/>
        </w:rPr>
        <w:t>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167@创伤急救过程中，平地搬运时伤员头部在前，上楼、下楼、下坡时头部在下，搬运中应严密观察伤员，防止伤情突变。(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lastRenderedPageBreak/>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168@创伤急救止血时，可用电线、铁丝、细绳等作止血带使用。(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169@骨折急救时，开放性骨折，伴有大出血者，先固定、</w:t>
      </w:r>
      <w:r>
        <w:rPr>
          <w:rFonts w:ascii="宋体" w:hAnsi="宋体"/>
        </w:rPr>
        <w:t xml:space="preserve"> </w:t>
      </w:r>
      <w:r>
        <w:rPr>
          <w:rFonts w:ascii="宋体" w:hAnsi="宋体" w:hint="eastAsia"/>
        </w:rPr>
        <w:t>再止血，并用干净布片覆盖伤口，然后速送医院救治。(  )</w:t>
      </w:r>
      <w:r>
        <w:rPr>
          <w:rFonts w:ascii="宋体" w:hAnsi="宋体"/>
        </w:rPr>
        <w:t xml:space="preserve">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170@如果伤员颅脑外伤，应使伤员采取平卧位，保持气道通畅，若有呕吐，应扶好头部和身体，使头部和身体同时侧转，防止呕吐物造成室息。(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8138DE" w:rsidP="006E1940">
      <w:pPr>
        <w:jc w:val="left"/>
        <w:rPr>
          <w:rFonts w:ascii="宋体" w:hAnsi="宋体"/>
        </w:rPr>
      </w:pPr>
      <w:r>
        <w:rPr>
          <w:rFonts w:ascii="宋体" w:hAnsi="宋体" w:hint="eastAsia"/>
        </w:rPr>
        <w:t>答题</w:t>
      </w:r>
      <w:bookmarkStart w:id="0" w:name="_GoBack"/>
      <w:bookmarkEnd w:id="0"/>
      <w:r w:rsidR="006E1940">
        <w:rPr>
          <w:rFonts w:ascii="宋体" w:hAnsi="宋体" w:hint="eastAsia"/>
        </w:rPr>
        <w:t>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171@冻伤急救时，将伤员身上潮湿的衣服剪去后用干燥柔软的衣服覆盖，并立即烤火或搓雪。(  )</w:t>
      </w:r>
    </w:p>
    <w:p w:rsidR="006E1940" w:rsidRDefault="006E1940" w:rsidP="006E1940">
      <w:pPr>
        <w:jc w:val="left"/>
        <w:rPr>
          <w:rFonts w:ascii="宋体" w:hAnsi="宋体"/>
        </w:rPr>
      </w:pPr>
      <w:r>
        <w:rPr>
          <w:rFonts w:ascii="宋体" w:hAnsi="宋体" w:hint="eastAsia"/>
        </w:rPr>
        <w:t>答案：</w:t>
      </w:r>
      <w:r>
        <w:rPr>
          <w:rFonts w:hint="eastAsia"/>
        </w:rPr>
        <w:t>错</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172@毒蛇咬伤后，不要惊慌、奔跑、饮酒，以免加速蛇毒在人体内扩散。(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6E1940" w:rsidRDefault="006E1940" w:rsidP="006E1940">
      <w:pPr>
        <w:jc w:val="left"/>
        <w:rPr>
          <w:rFonts w:ascii="宋体" w:hAnsi="宋体"/>
        </w:rPr>
      </w:pPr>
      <w:r>
        <w:rPr>
          <w:rFonts w:ascii="宋体" w:hAnsi="宋体" w:hint="eastAsia"/>
        </w:rPr>
        <w:t>【判断题】</w:t>
      </w:r>
    </w:p>
    <w:p w:rsidR="006E1940" w:rsidRDefault="006E1940" w:rsidP="006E1940">
      <w:pPr>
        <w:jc w:val="left"/>
        <w:rPr>
          <w:rFonts w:ascii="宋体" w:hAnsi="宋体"/>
        </w:rPr>
      </w:pPr>
      <w:r>
        <w:rPr>
          <w:rFonts w:ascii="宋体" w:hAnsi="宋体" w:hint="eastAsia"/>
        </w:rPr>
        <w:t>173@怀疑可能存在有害气体时，应立即将人员撤离现场，转移到通风良好处休息。抢救人员进入险区应戴防毒面具。(  )</w:t>
      </w:r>
    </w:p>
    <w:p w:rsidR="006E1940" w:rsidRDefault="006E1940" w:rsidP="006E1940">
      <w:pPr>
        <w:jc w:val="left"/>
        <w:rPr>
          <w:rFonts w:ascii="宋体" w:hAnsi="宋体"/>
        </w:rPr>
      </w:pPr>
      <w:r>
        <w:rPr>
          <w:rFonts w:ascii="宋体" w:hAnsi="宋体" w:hint="eastAsia"/>
        </w:rPr>
        <w:t>答案：</w:t>
      </w:r>
      <w:r>
        <w:rPr>
          <w:rFonts w:hint="eastAsia"/>
        </w:rPr>
        <w:t>对</w:t>
      </w:r>
    </w:p>
    <w:p w:rsidR="006E1940" w:rsidRDefault="006E1940" w:rsidP="006E1940">
      <w:pPr>
        <w:jc w:val="left"/>
        <w:rPr>
          <w:rFonts w:ascii="宋体" w:hAnsi="宋体"/>
        </w:rPr>
      </w:pPr>
      <w:r>
        <w:rPr>
          <w:rFonts w:ascii="宋体" w:hAnsi="宋体" w:hint="eastAsia"/>
        </w:rPr>
        <w:t>答题解析：</w:t>
      </w:r>
    </w:p>
    <w:p w:rsidR="00070915" w:rsidRPr="00070915" w:rsidRDefault="00070915" w:rsidP="00DA4A36">
      <w:pPr>
        <w:jc w:val="left"/>
        <w:rPr>
          <w:rFonts w:ascii="宋体" w:hAnsi="宋体"/>
        </w:rPr>
      </w:pPr>
    </w:p>
    <w:sectPr w:rsidR="00070915" w:rsidRPr="00070915" w:rsidSect="00726C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6E7" w:rsidRDefault="00A836E7" w:rsidP="00FC0EBA">
      <w:r>
        <w:separator/>
      </w:r>
    </w:p>
  </w:endnote>
  <w:endnote w:type="continuationSeparator" w:id="0">
    <w:p w:rsidR="00A836E7" w:rsidRDefault="00A836E7" w:rsidP="00FC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6E7" w:rsidRDefault="00A836E7" w:rsidP="00FC0EBA">
      <w:r>
        <w:separator/>
      </w:r>
    </w:p>
  </w:footnote>
  <w:footnote w:type="continuationSeparator" w:id="0">
    <w:p w:rsidR="00A836E7" w:rsidRDefault="00A836E7" w:rsidP="00FC0E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1"/>
      <w:numFmt w:val="decimal"/>
      <w:suff w:val="space"/>
      <w:lvlText w:val="%1."/>
      <w:lvlJc w:val="left"/>
    </w:lvl>
  </w:abstractNum>
  <w:abstractNum w:abstractNumId="1">
    <w:nsid w:val="00000003"/>
    <w:multiLevelType w:val="multilevel"/>
    <w:tmpl w:val="00000003"/>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8"/>
    <w:multiLevelType w:val="singleLevel"/>
    <w:tmpl w:val="00000008"/>
    <w:lvl w:ilvl="0">
      <w:start w:val="7"/>
      <w:numFmt w:val="decimal"/>
      <w:suff w:val="space"/>
      <w:lvlText w:val="%1."/>
      <w:lvlJc w:val="left"/>
    </w:lvl>
  </w:abstractNum>
  <w:abstractNum w:abstractNumId="3">
    <w:nsid w:val="00000009"/>
    <w:multiLevelType w:val="multilevel"/>
    <w:tmpl w:val="00000009"/>
    <w:lvl w:ilvl="0">
      <w:start w:val="5"/>
      <w:numFmt w:val="decimal"/>
      <w:lvlText w:val="%1"/>
      <w:lvlJc w:val="left"/>
      <w:pPr>
        <w:tabs>
          <w:tab w:val="num" w:pos="495"/>
        </w:tabs>
        <w:ind w:left="495" w:hanging="495"/>
      </w:pPr>
      <w:rPr>
        <w:rFonts w:hint="default"/>
        <w:u w:val="none"/>
      </w:rPr>
    </w:lvl>
    <w:lvl w:ilvl="1">
      <w:start w:val="6"/>
      <w:numFmt w:val="decimal"/>
      <w:lvlText w:val="%1.%2"/>
      <w:lvlJc w:val="left"/>
      <w:pPr>
        <w:tabs>
          <w:tab w:val="num" w:pos="495"/>
        </w:tabs>
        <w:ind w:left="495" w:hanging="49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4">
    <w:nsid w:val="0CF41D7C"/>
    <w:multiLevelType w:val="hybridMultilevel"/>
    <w:tmpl w:val="28EE79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DB310A7"/>
    <w:multiLevelType w:val="hybridMultilevel"/>
    <w:tmpl w:val="228CC4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5A736D2"/>
    <w:multiLevelType w:val="hybridMultilevel"/>
    <w:tmpl w:val="AB3CAF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7A5284D"/>
    <w:multiLevelType w:val="hybridMultilevel"/>
    <w:tmpl w:val="4B5098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9740166"/>
    <w:multiLevelType w:val="hybridMultilevel"/>
    <w:tmpl w:val="CE623C0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330731E"/>
    <w:multiLevelType w:val="hybridMultilevel"/>
    <w:tmpl w:val="4A6C8C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EFC04C3"/>
    <w:multiLevelType w:val="hybridMultilevel"/>
    <w:tmpl w:val="DEB0966E"/>
    <w:lvl w:ilvl="0" w:tplc="D36E99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 w:numId="5">
    <w:abstractNumId w:val="7"/>
  </w:num>
  <w:num w:numId="6">
    <w:abstractNumId w:val="9"/>
  </w:num>
  <w:num w:numId="7">
    <w:abstractNumId w:val="6"/>
  </w:num>
  <w:num w:numId="8">
    <w:abstractNumId w:val="8"/>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0EBA"/>
    <w:rsid w:val="00037F1F"/>
    <w:rsid w:val="00070915"/>
    <w:rsid w:val="000F74CB"/>
    <w:rsid w:val="0013285A"/>
    <w:rsid w:val="00181863"/>
    <w:rsid w:val="002578EF"/>
    <w:rsid w:val="004D44C5"/>
    <w:rsid w:val="005A62DD"/>
    <w:rsid w:val="005C0157"/>
    <w:rsid w:val="00611CA7"/>
    <w:rsid w:val="006A61C8"/>
    <w:rsid w:val="006C0890"/>
    <w:rsid w:val="006C2396"/>
    <w:rsid w:val="006E1940"/>
    <w:rsid w:val="00726C10"/>
    <w:rsid w:val="007B6CBF"/>
    <w:rsid w:val="008138DE"/>
    <w:rsid w:val="008C44D5"/>
    <w:rsid w:val="008D4B28"/>
    <w:rsid w:val="009056D9"/>
    <w:rsid w:val="00960989"/>
    <w:rsid w:val="009D3097"/>
    <w:rsid w:val="00A836E7"/>
    <w:rsid w:val="00AA7A42"/>
    <w:rsid w:val="00AE4EBC"/>
    <w:rsid w:val="00B83C41"/>
    <w:rsid w:val="00C31D1F"/>
    <w:rsid w:val="00CF20F0"/>
    <w:rsid w:val="00DA4A36"/>
    <w:rsid w:val="00DC08BB"/>
    <w:rsid w:val="00DD2A9B"/>
    <w:rsid w:val="00E43D5A"/>
    <w:rsid w:val="00E94C58"/>
    <w:rsid w:val="00E97677"/>
    <w:rsid w:val="00FC0EBA"/>
    <w:rsid w:val="00FE1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C10"/>
    <w:pPr>
      <w:widowControl w:val="0"/>
      <w:jc w:val="both"/>
    </w:pPr>
  </w:style>
  <w:style w:type="paragraph" w:styleId="1">
    <w:name w:val="heading 1"/>
    <w:basedOn w:val="a"/>
    <w:next w:val="a"/>
    <w:link w:val="1Char"/>
    <w:qFormat/>
    <w:rsid w:val="006E1940"/>
    <w:pPr>
      <w:autoSpaceDE w:val="0"/>
      <w:autoSpaceDN w:val="0"/>
      <w:adjustRightInd w:val="0"/>
      <w:jc w:val="left"/>
      <w:outlineLvl w:val="0"/>
    </w:pPr>
    <w:rPr>
      <w:rFonts w:ascii="Times New Roman" w:eastAsia="宋体" w:hAnsi="Times New Roman" w:cs="Times New Roman"/>
      <w:b/>
      <w:kern w:val="44"/>
      <w:sz w:val="44"/>
      <w:szCs w:val="20"/>
      <w:lang w:val="x-none" w:eastAsia="x-none"/>
    </w:rPr>
  </w:style>
  <w:style w:type="paragraph" w:styleId="2">
    <w:name w:val="heading 2"/>
    <w:basedOn w:val="a"/>
    <w:next w:val="a"/>
    <w:link w:val="2Char"/>
    <w:qFormat/>
    <w:rsid w:val="006E1940"/>
    <w:pPr>
      <w:autoSpaceDE w:val="0"/>
      <w:autoSpaceDN w:val="0"/>
      <w:adjustRightInd w:val="0"/>
      <w:jc w:val="left"/>
      <w:outlineLvl w:val="1"/>
    </w:pPr>
    <w:rPr>
      <w:rFonts w:ascii="Cambria" w:eastAsia="宋体" w:hAnsi="Cambria" w:cs="Times New Roman"/>
      <w:b/>
      <w:kern w:val="0"/>
      <w:sz w:val="32"/>
      <w:szCs w:val="20"/>
      <w:lang w:val="x-none" w:eastAsia="x-none"/>
    </w:rPr>
  </w:style>
  <w:style w:type="paragraph" w:styleId="3">
    <w:name w:val="heading 3"/>
    <w:basedOn w:val="a"/>
    <w:next w:val="a"/>
    <w:link w:val="3Char"/>
    <w:qFormat/>
    <w:rsid w:val="006E1940"/>
    <w:pPr>
      <w:autoSpaceDE w:val="0"/>
      <w:autoSpaceDN w:val="0"/>
      <w:adjustRightInd w:val="0"/>
      <w:jc w:val="left"/>
      <w:outlineLvl w:val="2"/>
    </w:pPr>
    <w:rPr>
      <w:rFonts w:ascii="Times New Roman" w:eastAsia="宋体" w:hAnsi="Times New Roman" w:cs="Times New Roman"/>
      <w:b/>
      <w:kern w:val="0"/>
      <w:sz w:val="32"/>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0E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0EBA"/>
    <w:rPr>
      <w:sz w:val="18"/>
      <w:szCs w:val="18"/>
    </w:rPr>
  </w:style>
  <w:style w:type="paragraph" w:styleId="a4">
    <w:name w:val="footer"/>
    <w:basedOn w:val="a"/>
    <w:link w:val="Char0"/>
    <w:uiPriority w:val="99"/>
    <w:unhideWhenUsed/>
    <w:rsid w:val="00FC0EBA"/>
    <w:pPr>
      <w:tabs>
        <w:tab w:val="center" w:pos="4153"/>
        <w:tab w:val="right" w:pos="8306"/>
      </w:tabs>
      <w:snapToGrid w:val="0"/>
      <w:jc w:val="left"/>
    </w:pPr>
    <w:rPr>
      <w:sz w:val="18"/>
      <w:szCs w:val="18"/>
    </w:rPr>
  </w:style>
  <w:style w:type="character" w:customStyle="1" w:styleId="Char0">
    <w:name w:val="页脚 Char"/>
    <w:basedOn w:val="a0"/>
    <w:link w:val="a4"/>
    <w:uiPriority w:val="99"/>
    <w:rsid w:val="00FC0EBA"/>
    <w:rPr>
      <w:sz w:val="18"/>
      <w:szCs w:val="18"/>
    </w:rPr>
  </w:style>
  <w:style w:type="character" w:customStyle="1" w:styleId="1Char">
    <w:name w:val="标题 1 Char"/>
    <w:basedOn w:val="a0"/>
    <w:link w:val="1"/>
    <w:rsid w:val="006E1940"/>
    <w:rPr>
      <w:rFonts w:ascii="Times New Roman" w:eastAsia="宋体" w:hAnsi="Times New Roman" w:cs="Times New Roman"/>
      <w:b/>
      <w:kern w:val="44"/>
      <w:sz w:val="44"/>
      <w:szCs w:val="20"/>
      <w:lang w:val="x-none" w:eastAsia="x-none"/>
    </w:rPr>
  </w:style>
  <w:style w:type="character" w:customStyle="1" w:styleId="2Char">
    <w:name w:val="标题 2 Char"/>
    <w:basedOn w:val="a0"/>
    <w:link w:val="2"/>
    <w:rsid w:val="006E1940"/>
    <w:rPr>
      <w:rFonts w:ascii="Cambria" w:eastAsia="宋体" w:hAnsi="Cambria" w:cs="Times New Roman"/>
      <w:b/>
      <w:kern w:val="0"/>
      <w:sz w:val="32"/>
      <w:szCs w:val="20"/>
      <w:lang w:val="x-none" w:eastAsia="x-none"/>
    </w:rPr>
  </w:style>
  <w:style w:type="character" w:customStyle="1" w:styleId="3Char">
    <w:name w:val="标题 3 Char"/>
    <w:basedOn w:val="a0"/>
    <w:link w:val="3"/>
    <w:rsid w:val="006E1940"/>
    <w:rPr>
      <w:rFonts w:ascii="Times New Roman" w:eastAsia="宋体" w:hAnsi="Times New Roman" w:cs="Times New Roman"/>
      <w:b/>
      <w:kern w:val="0"/>
      <w:sz w:val="32"/>
      <w:szCs w:val="20"/>
      <w:lang w:val="x-none" w:eastAsia="x-none"/>
    </w:rPr>
  </w:style>
  <w:style w:type="character" w:customStyle="1" w:styleId="Char1">
    <w:name w:val="副标题 Char"/>
    <w:link w:val="a5"/>
    <w:rsid w:val="006E1940"/>
    <w:rPr>
      <w:rFonts w:ascii="Cambria" w:hAnsi="Cambria"/>
      <w:b/>
      <w:color w:val="000000"/>
      <w:kern w:val="28"/>
      <w:sz w:val="32"/>
    </w:rPr>
  </w:style>
  <w:style w:type="paragraph" w:styleId="a5">
    <w:name w:val="Subtitle"/>
    <w:basedOn w:val="a"/>
    <w:next w:val="a"/>
    <w:link w:val="Char1"/>
    <w:qFormat/>
    <w:rsid w:val="006E1940"/>
    <w:pPr>
      <w:autoSpaceDE w:val="0"/>
      <w:autoSpaceDN w:val="0"/>
      <w:adjustRightInd w:val="0"/>
      <w:spacing w:before="240" w:after="60" w:line="312" w:lineRule="auto"/>
      <w:jc w:val="center"/>
      <w:outlineLvl w:val="1"/>
    </w:pPr>
    <w:rPr>
      <w:rFonts w:ascii="Cambria" w:hAnsi="Cambria"/>
      <w:b/>
      <w:color w:val="000000"/>
      <w:kern w:val="28"/>
      <w:sz w:val="32"/>
    </w:rPr>
  </w:style>
  <w:style w:type="character" w:customStyle="1" w:styleId="Char10">
    <w:name w:val="副标题 Char1"/>
    <w:basedOn w:val="a0"/>
    <w:uiPriority w:val="11"/>
    <w:rsid w:val="006E1940"/>
    <w:rPr>
      <w:rFonts w:asciiTheme="majorHAnsi" w:eastAsia="宋体" w:hAnsiTheme="majorHAnsi" w:cstheme="majorBidi"/>
      <w:b/>
      <w:bCs/>
      <w:kern w:val="28"/>
      <w:sz w:val="32"/>
      <w:szCs w:val="32"/>
    </w:rPr>
  </w:style>
  <w:style w:type="paragraph" w:customStyle="1" w:styleId="p15">
    <w:name w:val="p15"/>
    <w:basedOn w:val="a"/>
    <w:rsid w:val="006E1940"/>
    <w:pPr>
      <w:widowControl/>
      <w:pBdr>
        <w:bottom w:val="single" w:sz="6" w:space="1" w:color="000000"/>
      </w:pBdr>
      <w:jc w:val="left"/>
    </w:pPr>
    <w:rPr>
      <w:rFonts w:ascii="Times New Roman" w:eastAsia="宋体" w:hAnsi="Times New Roman" w:cs="Times New Roman"/>
      <w:kern w:val="0"/>
      <w:sz w:val="18"/>
      <w:szCs w:val="20"/>
    </w:rPr>
  </w:style>
  <w:style w:type="paragraph" w:customStyle="1" w:styleId="p16">
    <w:name w:val="p16"/>
    <w:basedOn w:val="a"/>
    <w:rsid w:val="006E1940"/>
    <w:pPr>
      <w:widowControl/>
      <w:spacing w:line="336" w:lineRule="auto"/>
      <w:ind w:firstLine="400"/>
      <w:jc w:val="left"/>
    </w:pPr>
    <w:rPr>
      <w:rFonts w:ascii="Times New Roman" w:eastAsia="宋体" w:hAnsi="Times New Roman" w:cs="Times New Roman"/>
      <w:color w:val="000000"/>
      <w:kern w:val="0"/>
      <w:sz w:val="20"/>
      <w:szCs w:val="20"/>
    </w:rPr>
  </w:style>
  <w:style w:type="paragraph" w:customStyle="1" w:styleId="p0">
    <w:name w:val="p0"/>
    <w:basedOn w:val="a"/>
    <w:rsid w:val="006E1940"/>
    <w:pPr>
      <w:widowControl/>
      <w:snapToGrid w:val="0"/>
      <w:jc w:val="left"/>
    </w:pPr>
    <w:rPr>
      <w:rFonts w:ascii="宋体" w:eastAsia="宋体" w:hAnsi="宋体" w:cs="Times New Roman"/>
      <w:color w:val="000000"/>
      <w:kern w:val="0"/>
      <w:sz w:val="22"/>
      <w:szCs w:val="20"/>
    </w:rPr>
  </w:style>
  <w:style w:type="paragraph" w:styleId="a6">
    <w:name w:val="Balloon Text"/>
    <w:basedOn w:val="a"/>
    <w:link w:val="Char2"/>
    <w:uiPriority w:val="99"/>
    <w:semiHidden/>
    <w:unhideWhenUsed/>
    <w:rsid w:val="006E1940"/>
    <w:pPr>
      <w:autoSpaceDE w:val="0"/>
      <w:autoSpaceDN w:val="0"/>
      <w:adjustRightInd w:val="0"/>
      <w:jc w:val="left"/>
    </w:pPr>
    <w:rPr>
      <w:rFonts w:ascii="宋体" w:eastAsia="宋体" w:hAnsi="宋体" w:cs="Times New Roman"/>
      <w:color w:val="000000"/>
      <w:kern w:val="0"/>
      <w:sz w:val="18"/>
      <w:szCs w:val="18"/>
    </w:rPr>
  </w:style>
  <w:style w:type="character" w:customStyle="1" w:styleId="Char2">
    <w:name w:val="批注框文本 Char"/>
    <w:basedOn w:val="a0"/>
    <w:link w:val="a6"/>
    <w:uiPriority w:val="99"/>
    <w:semiHidden/>
    <w:rsid w:val="006E1940"/>
    <w:rPr>
      <w:rFonts w:ascii="宋体" w:eastAsia="宋体" w:hAnsi="宋体" w:cs="Times New Roman"/>
      <w:color w:val="000000"/>
      <w:kern w:val="0"/>
      <w:sz w:val="18"/>
      <w:szCs w:val="18"/>
    </w:rPr>
  </w:style>
  <w:style w:type="paragraph" w:styleId="a7">
    <w:name w:val="Revision"/>
    <w:hidden/>
    <w:uiPriority w:val="99"/>
    <w:semiHidden/>
    <w:rsid w:val="006E1940"/>
    <w:rPr>
      <w:rFonts w:ascii="Arial" w:eastAsia="宋体" w:hAnsi="Arial" w:cs="Times New Roman"/>
      <w:color w:val="000000"/>
      <w:kern w:val="0"/>
      <w:sz w:val="24"/>
      <w:szCs w:val="20"/>
    </w:rPr>
  </w:style>
  <w:style w:type="paragraph" w:styleId="a8">
    <w:name w:val="No Spacing"/>
    <w:aliases w:val="选项"/>
    <w:next w:val="a"/>
    <w:uiPriority w:val="1"/>
    <w:qFormat/>
    <w:rsid w:val="006E1940"/>
    <w:pPr>
      <w:widowControl w:val="0"/>
      <w:autoSpaceDE w:val="0"/>
      <w:autoSpaceDN w:val="0"/>
      <w:adjustRightInd w:val="0"/>
    </w:pPr>
    <w:rPr>
      <w:rFonts w:ascii="宋体" w:eastAsia="宋体" w:hAnsi="宋体" w:cs="Times New Roman"/>
      <w:color w:val="000000"/>
      <w:kern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90</Pages>
  <Words>7531</Words>
  <Characters>42933</Characters>
  <Application>Microsoft Office Word</Application>
  <DocSecurity>0</DocSecurity>
  <Lines>357</Lines>
  <Paragraphs>100</Paragraphs>
  <ScaleCrop>false</ScaleCrop>
  <Company/>
  <LinksUpToDate>false</LinksUpToDate>
  <CharactersWithSpaces>50364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1201pc1</dc:creator>
  <cp:keywords/>
  <dc:description/>
  <cp:lastModifiedBy>lenovo</cp:lastModifiedBy>
  <cp:revision>32</cp:revision>
  <dcterms:created xsi:type="dcterms:W3CDTF">2017-03-10T05:56:00Z</dcterms:created>
  <dcterms:modified xsi:type="dcterms:W3CDTF">2017-04-25T09:15:00Z</dcterms:modified>
</cp:coreProperties>
</file>