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1@任何人发现有违反本规程的情况,应立即制止,经(   )后方可恢复作业。 </w:t>
      </w:r>
    </w:p>
    <w:p w:rsidR="008C5ACB" w:rsidRPr="008C5ACB" w:rsidRDefault="008C5ACB" w:rsidP="008C5ACB">
      <w:pPr>
        <w:rPr>
          <w:rFonts w:cs="Arial"/>
          <w:color w:val="auto"/>
          <w:sz w:val="21"/>
          <w:szCs w:val="21"/>
        </w:rPr>
      </w:pPr>
      <w:r w:rsidRPr="008C5ACB">
        <w:rPr>
          <w:rFonts w:cs="Arial"/>
          <w:color w:val="auto"/>
          <w:sz w:val="21"/>
          <w:szCs w:val="21"/>
        </w:rPr>
        <w:t>A.上级领导同意</w:t>
      </w:r>
    </w:p>
    <w:p w:rsidR="008C5ACB" w:rsidRPr="008C5ACB" w:rsidRDefault="008C5ACB" w:rsidP="008C5ACB">
      <w:pPr>
        <w:rPr>
          <w:rFonts w:cs="Arial"/>
          <w:color w:val="auto"/>
          <w:sz w:val="21"/>
          <w:szCs w:val="21"/>
        </w:rPr>
      </w:pPr>
      <w:r w:rsidRPr="008C5ACB">
        <w:rPr>
          <w:rFonts w:cs="Arial"/>
          <w:color w:val="auto"/>
          <w:sz w:val="21"/>
          <w:szCs w:val="21"/>
        </w:rPr>
        <w:t>B.处罚</w:t>
      </w:r>
    </w:p>
    <w:p w:rsidR="008C5ACB" w:rsidRPr="008C5ACB" w:rsidRDefault="008C5ACB" w:rsidP="008C5ACB">
      <w:pPr>
        <w:rPr>
          <w:rFonts w:cs="Arial"/>
          <w:color w:val="auto"/>
          <w:sz w:val="21"/>
          <w:szCs w:val="21"/>
        </w:rPr>
      </w:pPr>
      <w:r w:rsidRPr="008C5ACB">
        <w:rPr>
          <w:rFonts w:cs="Arial"/>
          <w:color w:val="auto"/>
          <w:sz w:val="21"/>
          <w:szCs w:val="21"/>
        </w:rPr>
        <w:t>C.批评教育</w:t>
      </w:r>
    </w:p>
    <w:p w:rsidR="008C5ACB" w:rsidRPr="008C5ACB" w:rsidRDefault="008C5ACB" w:rsidP="008C5ACB">
      <w:pPr>
        <w:rPr>
          <w:rFonts w:cs="Arial"/>
          <w:color w:val="auto"/>
          <w:sz w:val="21"/>
          <w:szCs w:val="21"/>
        </w:rPr>
      </w:pPr>
      <w:r w:rsidRPr="008C5ACB">
        <w:rPr>
          <w:rFonts w:cs="Arial"/>
          <w:color w:val="auto"/>
          <w:sz w:val="21"/>
          <w:szCs w:val="21"/>
        </w:rPr>
        <w:t>D.纠正</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   )有权拒绝违章指挥和强令冒险作业；在发现直接危及人身、电网和设备安全的紧急情况时,有权停止作业或者在采取可能的紧急措施后撤离作业场所,并立即报告。  </w:t>
      </w:r>
    </w:p>
    <w:p w:rsidR="008C5ACB" w:rsidRPr="008C5ACB" w:rsidRDefault="008C5ACB" w:rsidP="008C5ACB">
      <w:pPr>
        <w:rPr>
          <w:rFonts w:cs="Arial"/>
          <w:color w:val="auto"/>
          <w:sz w:val="21"/>
          <w:szCs w:val="21"/>
        </w:rPr>
      </w:pPr>
      <w:r w:rsidRPr="008C5ACB">
        <w:rPr>
          <w:rFonts w:cs="Arial"/>
          <w:color w:val="auto"/>
          <w:sz w:val="21"/>
          <w:szCs w:val="21"/>
        </w:rPr>
        <w:t>A.工作人员</w:t>
      </w:r>
    </w:p>
    <w:p w:rsidR="008C5ACB" w:rsidRPr="008C5ACB" w:rsidRDefault="008C5ACB" w:rsidP="008C5ACB">
      <w:pPr>
        <w:rPr>
          <w:rFonts w:cs="Arial"/>
          <w:color w:val="auto"/>
          <w:sz w:val="21"/>
          <w:szCs w:val="21"/>
        </w:rPr>
      </w:pPr>
      <w:r w:rsidRPr="008C5ACB">
        <w:rPr>
          <w:rFonts w:cs="Arial"/>
          <w:color w:val="auto"/>
          <w:sz w:val="21"/>
          <w:szCs w:val="21"/>
        </w:rPr>
        <w:t>B.管理人员</w:t>
      </w:r>
    </w:p>
    <w:p w:rsidR="008C5ACB" w:rsidRPr="008C5ACB" w:rsidRDefault="008C5ACB" w:rsidP="008C5ACB">
      <w:pPr>
        <w:rPr>
          <w:rFonts w:cs="Arial"/>
          <w:color w:val="auto"/>
          <w:sz w:val="21"/>
          <w:szCs w:val="21"/>
        </w:rPr>
      </w:pPr>
      <w:r w:rsidRPr="008C5ACB">
        <w:rPr>
          <w:rFonts w:cs="Arial"/>
          <w:color w:val="auto"/>
          <w:sz w:val="21"/>
          <w:szCs w:val="21"/>
        </w:rPr>
        <w:t>C.作业人员</w:t>
      </w:r>
    </w:p>
    <w:p w:rsidR="008C5ACB" w:rsidRPr="008C5ACB" w:rsidRDefault="008C5ACB" w:rsidP="008C5ACB">
      <w:pPr>
        <w:rPr>
          <w:rFonts w:cs="Arial"/>
          <w:color w:val="auto"/>
          <w:sz w:val="21"/>
          <w:szCs w:val="21"/>
        </w:rPr>
      </w:pPr>
      <w:r w:rsidRPr="008C5ACB">
        <w:rPr>
          <w:rFonts w:cs="Arial"/>
          <w:color w:val="auto"/>
          <w:sz w:val="21"/>
          <w:szCs w:val="21"/>
        </w:rPr>
        <w:t>D.任何人</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3@在试验和推广新技术、新工艺、新设备、新材料的同时,应制定相应的(   ),经本单位批准后执行。 </w:t>
      </w:r>
    </w:p>
    <w:p w:rsidR="008C5ACB" w:rsidRPr="008C5ACB" w:rsidRDefault="008C5ACB" w:rsidP="008C5ACB">
      <w:pPr>
        <w:rPr>
          <w:rFonts w:cs="Arial"/>
          <w:color w:val="auto"/>
          <w:sz w:val="21"/>
          <w:szCs w:val="21"/>
        </w:rPr>
      </w:pPr>
      <w:r w:rsidRPr="008C5ACB">
        <w:rPr>
          <w:rFonts w:cs="Arial"/>
          <w:color w:val="auto"/>
          <w:sz w:val="21"/>
          <w:szCs w:val="21"/>
        </w:rPr>
        <w:t>A.组织措施</w:t>
      </w:r>
    </w:p>
    <w:p w:rsidR="008C5ACB" w:rsidRPr="008C5ACB" w:rsidRDefault="008C5ACB" w:rsidP="008C5ACB">
      <w:pPr>
        <w:rPr>
          <w:rFonts w:cs="Arial"/>
          <w:color w:val="auto"/>
          <w:sz w:val="21"/>
          <w:szCs w:val="21"/>
        </w:rPr>
      </w:pPr>
      <w:r w:rsidRPr="008C5ACB">
        <w:rPr>
          <w:rFonts w:cs="Arial"/>
          <w:color w:val="auto"/>
          <w:sz w:val="21"/>
          <w:szCs w:val="21"/>
        </w:rPr>
        <w:t>B.技术措施</w:t>
      </w:r>
    </w:p>
    <w:p w:rsidR="008C5ACB" w:rsidRPr="008C5ACB" w:rsidRDefault="008C5ACB" w:rsidP="008C5ACB">
      <w:pPr>
        <w:rPr>
          <w:rFonts w:cs="Arial"/>
          <w:color w:val="auto"/>
          <w:sz w:val="21"/>
          <w:szCs w:val="21"/>
        </w:rPr>
      </w:pPr>
      <w:r w:rsidRPr="008C5ACB">
        <w:rPr>
          <w:rFonts w:cs="Arial"/>
          <w:color w:val="auto"/>
          <w:sz w:val="21"/>
          <w:szCs w:val="21"/>
        </w:rPr>
        <w:t>C.安全措施</w:t>
      </w:r>
    </w:p>
    <w:p w:rsidR="008C5ACB" w:rsidRPr="008C5ACB" w:rsidRDefault="008C5ACB" w:rsidP="008C5ACB">
      <w:pPr>
        <w:rPr>
          <w:rFonts w:cs="Arial"/>
          <w:color w:val="auto"/>
          <w:sz w:val="21"/>
          <w:szCs w:val="21"/>
        </w:rPr>
      </w:pPr>
      <w:r w:rsidRPr="008C5ACB">
        <w:rPr>
          <w:rFonts w:cs="Arial"/>
          <w:color w:val="auto"/>
          <w:sz w:val="21"/>
          <w:szCs w:val="21"/>
        </w:rPr>
        <w:t>D.应急措施</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4@配电线路系指(   )kV及以下配电网中的架空线路、电缆线路及其附属设备等。 </w:t>
      </w:r>
    </w:p>
    <w:p w:rsidR="008C5ACB" w:rsidRPr="008C5ACB" w:rsidRDefault="008C5ACB" w:rsidP="008C5ACB">
      <w:pPr>
        <w:rPr>
          <w:rFonts w:cs="Arial"/>
          <w:color w:val="auto"/>
          <w:sz w:val="21"/>
          <w:szCs w:val="21"/>
        </w:rPr>
      </w:pPr>
      <w:r w:rsidRPr="008C5ACB">
        <w:rPr>
          <w:rFonts w:cs="Arial"/>
          <w:color w:val="auto"/>
          <w:sz w:val="21"/>
          <w:szCs w:val="21"/>
        </w:rPr>
        <w:t>A.6</w:t>
      </w:r>
    </w:p>
    <w:p w:rsidR="008C5ACB" w:rsidRPr="008C5ACB" w:rsidRDefault="008C5ACB" w:rsidP="008C5ACB">
      <w:pPr>
        <w:rPr>
          <w:rFonts w:cs="Arial"/>
          <w:color w:val="auto"/>
          <w:sz w:val="21"/>
          <w:szCs w:val="21"/>
        </w:rPr>
      </w:pPr>
      <w:r w:rsidRPr="008C5ACB">
        <w:rPr>
          <w:rFonts w:cs="Arial"/>
          <w:color w:val="auto"/>
          <w:sz w:val="21"/>
          <w:szCs w:val="21"/>
        </w:rPr>
        <w:t>B.10</w:t>
      </w:r>
    </w:p>
    <w:p w:rsidR="008C5ACB" w:rsidRPr="008C5ACB" w:rsidRDefault="008C5ACB" w:rsidP="008C5ACB">
      <w:pPr>
        <w:rPr>
          <w:rFonts w:cs="Arial"/>
          <w:color w:val="auto"/>
          <w:sz w:val="21"/>
          <w:szCs w:val="21"/>
        </w:rPr>
      </w:pPr>
      <w:r w:rsidRPr="008C5ACB">
        <w:rPr>
          <w:rFonts w:cs="Arial"/>
          <w:color w:val="auto"/>
          <w:sz w:val="21"/>
          <w:szCs w:val="21"/>
        </w:rPr>
        <w:t>C.20</w:t>
      </w:r>
    </w:p>
    <w:p w:rsidR="008C5ACB" w:rsidRPr="008C5ACB" w:rsidRDefault="008C5ACB" w:rsidP="008C5ACB">
      <w:pPr>
        <w:rPr>
          <w:rFonts w:cs="Arial"/>
          <w:color w:val="auto"/>
          <w:sz w:val="21"/>
          <w:szCs w:val="21"/>
        </w:rPr>
      </w:pPr>
      <w:r w:rsidRPr="008C5ACB">
        <w:rPr>
          <w:rFonts w:cs="Arial"/>
          <w:color w:val="auto"/>
          <w:sz w:val="21"/>
          <w:szCs w:val="21"/>
        </w:rPr>
        <w:t>D.35</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F256FF" w:rsidRDefault="008C5ACB" w:rsidP="00F256FF">
      <w:pPr>
        <w:rPr>
          <w:rFonts w:cs="Arial"/>
          <w:color w:val="auto"/>
          <w:sz w:val="21"/>
          <w:szCs w:val="21"/>
        </w:rPr>
      </w:pPr>
      <w:r w:rsidRPr="008C5ACB">
        <w:rPr>
          <w:rFonts w:cs="Arial" w:hint="eastAsia"/>
          <w:color w:val="auto"/>
          <w:sz w:val="21"/>
          <w:szCs w:val="21"/>
        </w:rPr>
        <w:t>答题解析：</w:t>
      </w:r>
    </w:p>
    <w:p w:rsidR="00F256FF" w:rsidRPr="008C5ACB" w:rsidRDefault="00F256FF" w:rsidP="00F256FF">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5@从事配电相关工作的(   )应遵守并严格执行配电《安规》。  </w:t>
      </w:r>
    </w:p>
    <w:p w:rsidR="008C5ACB" w:rsidRPr="008C5ACB" w:rsidRDefault="008C5ACB" w:rsidP="008C5ACB">
      <w:pPr>
        <w:rPr>
          <w:rFonts w:cs="Arial"/>
          <w:color w:val="auto"/>
          <w:sz w:val="21"/>
          <w:szCs w:val="21"/>
        </w:rPr>
      </w:pPr>
      <w:r w:rsidRPr="008C5ACB">
        <w:rPr>
          <w:rFonts w:cs="Arial"/>
          <w:color w:val="auto"/>
          <w:sz w:val="21"/>
          <w:szCs w:val="21"/>
        </w:rPr>
        <w:t>A.运维人员</w:t>
      </w:r>
    </w:p>
    <w:p w:rsidR="008C5ACB" w:rsidRPr="008C5ACB" w:rsidRDefault="008C5ACB" w:rsidP="008C5ACB">
      <w:pPr>
        <w:rPr>
          <w:rFonts w:cs="Arial"/>
          <w:color w:val="auto"/>
          <w:sz w:val="21"/>
          <w:szCs w:val="21"/>
        </w:rPr>
      </w:pPr>
      <w:r w:rsidRPr="008C5ACB">
        <w:rPr>
          <w:rFonts w:cs="Arial"/>
          <w:color w:val="auto"/>
          <w:sz w:val="21"/>
          <w:szCs w:val="21"/>
        </w:rPr>
        <w:t>B.检修人员</w:t>
      </w:r>
    </w:p>
    <w:p w:rsidR="008C5ACB" w:rsidRPr="008C5ACB" w:rsidRDefault="008C5ACB" w:rsidP="008C5ACB">
      <w:pPr>
        <w:rPr>
          <w:rFonts w:cs="Arial"/>
          <w:color w:val="auto"/>
          <w:sz w:val="21"/>
          <w:szCs w:val="21"/>
        </w:rPr>
      </w:pPr>
      <w:r w:rsidRPr="008C5ACB">
        <w:rPr>
          <w:rFonts w:cs="Arial"/>
          <w:color w:val="auto"/>
          <w:sz w:val="21"/>
          <w:szCs w:val="21"/>
        </w:rPr>
        <w:t>C.施工人员</w:t>
      </w:r>
    </w:p>
    <w:p w:rsidR="008C5ACB" w:rsidRPr="008C5ACB" w:rsidRDefault="008C5ACB" w:rsidP="008C5ACB">
      <w:pPr>
        <w:rPr>
          <w:rFonts w:cs="Arial"/>
          <w:color w:val="auto"/>
          <w:sz w:val="21"/>
          <w:szCs w:val="21"/>
        </w:rPr>
      </w:pPr>
      <w:r w:rsidRPr="008C5ACB">
        <w:rPr>
          <w:rFonts w:cs="Arial"/>
          <w:color w:val="auto"/>
          <w:sz w:val="21"/>
          <w:szCs w:val="21"/>
        </w:rPr>
        <w:t>D.所有人员</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6@作业人员应经医师鉴定,无妨碍工作的病症,体格检查每(   )至少一次。  </w:t>
      </w:r>
    </w:p>
    <w:p w:rsidR="008C5ACB" w:rsidRPr="008C5ACB" w:rsidRDefault="008C5ACB" w:rsidP="008C5ACB">
      <w:pPr>
        <w:rPr>
          <w:rFonts w:cs="Arial"/>
          <w:color w:val="auto"/>
          <w:sz w:val="21"/>
          <w:szCs w:val="21"/>
        </w:rPr>
      </w:pPr>
      <w:r w:rsidRPr="008C5ACB">
        <w:rPr>
          <w:rFonts w:cs="Arial"/>
          <w:color w:val="auto"/>
          <w:sz w:val="21"/>
          <w:szCs w:val="21"/>
        </w:rPr>
        <w:lastRenderedPageBreak/>
        <w:t>A.半年</w:t>
      </w:r>
    </w:p>
    <w:p w:rsidR="008C5ACB" w:rsidRPr="008C5ACB" w:rsidRDefault="008C5ACB" w:rsidP="008C5ACB">
      <w:pPr>
        <w:rPr>
          <w:rFonts w:cs="Arial"/>
          <w:color w:val="auto"/>
          <w:sz w:val="21"/>
          <w:szCs w:val="21"/>
        </w:rPr>
      </w:pPr>
      <w:r w:rsidRPr="008C5ACB">
        <w:rPr>
          <w:rFonts w:cs="Arial"/>
          <w:color w:val="auto"/>
          <w:sz w:val="21"/>
          <w:szCs w:val="21"/>
        </w:rPr>
        <w:t xml:space="preserve">B.一年 </w:t>
      </w:r>
    </w:p>
    <w:p w:rsidR="008C5ACB" w:rsidRPr="008C5ACB" w:rsidRDefault="008C5ACB" w:rsidP="008C5ACB">
      <w:pPr>
        <w:rPr>
          <w:rFonts w:cs="Arial"/>
          <w:color w:val="auto"/>
          <w:sz w:val="21"/>
          <w:szCs w:val="21"/>
        </w:rPr>
      </w:pPr>
      <w:r w:rsidRPr="008C5ACB">
        <w:rPr>
          <w:rFonts w:cs="Arial"/>
          <w:color w:val="auto"/>
          <w:sz w:val="21"/>
          <w:szCs w:val="21"/>
        </w:rPr>
        <w:t>C.两年</w:t>
      </w:r>
    </w:p>
    <w:p w:rsidR="008C5ACB" w:rsidRPr="008C5ACB" w:rsidRDefault="008C5ACB" w:rsidP="008C5ACB">
      <w:pPr>
        <w:rPr>
          <w:rFonts w:cs="Arial"/>
          <w:color w:val="auto"/>
          <w:sz w:val="21"/>
          <w:szCs w:val="21"/>
        </w:rPr>
      </w:pPr>
      <w:r w:rsidRPr="008C5ACB">
        <w:rPr>
          <w:rFonts w:cs="Arial"/>
          <w:color w:val="auto"/>
          <w:sz w:val="21"/>
          <w:szCs w:val="21"/>
        </w:rPr>
        <w:t>D.三年</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7@作业人员应具备必要的安全生产知识,学会紧急救护法,特别要学会(   )。</w:t>
      </w:r>
    </w:p>
    <w:p w:rsidR="008C5ACB" w:rsidRPr="008C5ACB" w:rsidRDefault="008C5ACB" w:rsidP="008C5ACB">
      <w:pPr>
        <w:rPr>
          <w:rFonts w:cs="Arial"/>
          <w:color w:val="auto"/>
          <w:sz w:val="21"/>
          <w:szCs w:val="21"/>
        </w:rPr>
      </w:pPr>
      <w:r w:rsidRPr="008C5ACB">
        <w:rPr>
          <w:rFonts w:cs="Arial"/>
          <w:color w:val="auto"/>
          <w:sz w:val="21"/>
          <w:szCs w:val="21"/>
        </w:rPr>
        <w:t>A.创伤急救</w:t>
      </w:r>
    </w:p>
    <w:p w:rsidR="008C5ACB" w:rsidRPr="008C5ACB" w:rsidRDefault="008C5ACB" w:rsidP="008C5ACB">
      <w:pPr>
        <w:rPr>
          <w:rFonts w:cs="Arial"/>
          <w:color w:val="auto"/>
          <w:sz w:val="21"/>
          <w:szCs w:val="21"/>
        </w:rPr>
      </w:pPr>
      <w:r w:rsidRPr="008C5ACB">
        <w:rPr>
          <w:rFonts w:cs="Arial"/>
          <w:color w:val="auto"/>
          <w:sz w:val="21"/>
          <w:szCs w:val="21"/>
        </w:rPr>
        <w:t>B.触电急救</w:t>
      </w:r>
    </w:p>
    <w:p w:rsidR="008C5ACB" w:rsidRPr="008C5ACB" w:rsidRDefault="008C5ACB" w:rsidP="008C5ACB">
      <w:pPr>
        <w:rPr>
          <w:rFonts w:cs="Arial"/>
          <w:color w:val="auto"/>
          <w:sz w:val="21"/>
          <w:szCs w:val="21"/>
        </w:rPr>
      </w:pPr>
      <w:r w:rsidRPr="008C5ACB">
        <w:rPr>
          <w:rFonts w:cs="Arial"/>
          <w:color w:val="auto"/>
          <w:sz w:val="21"/>
          <w:szCs w:val="21"/>
        </w:rPr>
        <w:t>C.溺水急救</w:t>
      </w:r>
    </w:p>
    <w:p w:rsidR="008C5ACB" w:rsidRPr="008C5ACB" w:rsidRDefault="008C5ACB" w:rsidP="008C5ACB">
      <w:pPr>
        <w:rPr>
          <w:rFonts w:cs="Arial"/>
          <w:color w:val="auto"/>
          <w:sz w:val="21"/>
          <w:szCs w:val="21"/>
        </w:rPr>
      </w:pPr>
      <w:r w:rsidRPr="008C5ACB">
        <w:rPr>
          <w:rFonts w:cs="Arial"/>
          <w:color w:val="auto"/>
          <w:sz w:val="21"/>
          <w:szCs w:val="21"/>
        </w:rPr>
        <w:t>D.灼伤急救</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8@作业人员应接受相应的安全生产知识教育和岗位技能培训,掌握配电作业必备的电气知识和业务技能,并按工作性质,熟悉本规程的相关部分,经(   )合格上岗。  </w:t>
      </w:r>
    </w:p>
    <w:p w:rsidR="008C5ACB" w:rsidRPr="008C5ACB" w:rsidRDefault="008C5ACB" w:rsidP="008C5ACB">
      <w:pPr>
        <w:rPr>
          <w:rFonts w:cs="Arial"/>
          <w:color w:val="auto"/>
          <w:sz w:val="21"/>
          <w:szCs w:val="21"/>
        </w:rPr>
      </w:pPr>
      <w:r w:rsidRPr="008C5ACB">
        <w:rPr>
          <w:rFonts w:cs="Arial"/>
          <w:color w:val="auto"/>
          <w:sz w:val="21"/>
          <w:szCs w:val="21"/>
        </w:rPr>
        <w:t>A.培训</w:t>
      </w:r>
    </w:p>
    <w:p w:rsidR="008C5ACB" w:rsidRPr="008C5ACB" w:rsidRDefault="008C5ACB" w:rsidP="008C5ACB">
      <w:pPr>
        <w:rPr>
          <w:rFonts w:cs="Arial"/>
          <w:color w:val="auto"/>
          <w:sz w:val="21"/>
          <w:szCs w:val="21"/>
        </w:rPr>
      </w:pPr>
      <w:r w:rsidRPr="008C5ACB">
        <w:rPr>
          <w:rFonts w:cs="Arial"/>
          <w:color w:val="auto"/>
          <w:sz w:val="21"/>
          <w:szCs w:val="21"/>
        </w:rPr>
        <w:t>B. 口试</w:t>
      </w:r>
    </w:p>
    <w:p w:rsidR="008C5ACB" w:rsidRPr="008C5ACB" w:rsidRDefault="008C5ACB" w:rsidP="008C5ACB">
      <w:pPr>
        <w:rPr>
          <w:rFonts w:cs="Arial"/>
          <w:color w:val="auto"/>
          <w:sz w:val="21"/>
          <w:szCs w:val="21"/>
        </w:rPr>
      </w:pPr>
      <w:r w:rsidRPr="008C5ACB">
        <w:rPr>
          <w:rFonts w:cs="Arial"/>
          <w:color w:val="auto"/>
          <w:sz w:val="21"/>
          <w:szCs w:val="21"/>
        </w:rPr>
        <w:t>C. 考试</w:t>
      </w:r>
    </w:p>
    <w:p w:rsidR="008C5ACB" w:rsidRPr="008C5ACB" w:rsidRDefault="008C5ACB" w:rsidP="008C5ACB">
      <w:pPr>
        <w:rPr>
          <w:rFonts w:cs="Arial"/>
          <w:color w:val="auto"/>
          <w:sz w:val="21"/>
          <w:szCs w:val="21"/>
        </w:rPr>
      </w:pPr>
      <w:r w:rsidRPr="008C5ACB">
        <w:rPr>
          <w:rFonts w:cs="Arial"/>
          <w:color w:val="auto"/>
          <w:sz w:val="21"/>
          <w:szCs w:val="21"/>
        </w:rPr>
        <w:t>D. 考核</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9@作业人员应被告知其作业现场和(   )存在的危险因素、防范措施及事故紧急处理措施。  </w:t>
      </w:r>
    </w:p>
    <w:p w:rsidR="008C5ACB" w:rsidRPr="008C5ACB" w:rsidRDefault="008C5ACB" w:rsidP="008C5ACB">
      <w:pPr>
        <w:rPr>
          <w:rFonts w:cs="Arial"/>
          <w:color w:val="auto"/>
          <w:sz w:val="21"/>
          <w:szCs w:val="21"/>
        </w:rPr>
      </w:pPr>
      <w:r w:rsidRPr="008C5ACB">
        <w:rPr>
          <w:rFonts w:cs="Arial"/>
          <w:color w:val="auto"/>
          <w:sz w:val="21"/>
          <w:szCs w:val="21"/>
        </w:rPr>
        <w:t>A.办公地点</w:t>
      </w:r>
    </w:p>
    <w:p w:rsidR="008C5ACB" w:rsidRPr="008C5ACB" w:rsidRDefault="008C5ACB" w:rsidP="008C5ACB">
      <w:pPr>
        <w:rPr>
          <w:rFonts w:cs="Arial"/>
          <w:color w:val="auto"/>
          <w:sz w:val="21"/>
          <w:szCs w:val="21"/>
        </w:rPr>
      </w:pPr>
      <w:r w:rsidRPr="008C5ACB">
        <w:rPr>
          <w:rFonts w:cs="Arial"/>
          <w:color w:val="auto"/>
          <w:sz w:val="21"/>
          <w:szCs w:val="21"/>
        </w:rPr>
        <w:t>B.生产现场</w:t>
      </w:r>
    </w:p>
    <w:p w:rsidR="008C5ACB" w:rsidRPr="008C5ACB" w:rsidRDefault="008C5ACB" w:rsidP="008C5ACB">
      <w:pPr>
        <w:rPr>
          <w:rFonts w:cs="Arial"/>
          <w:color w:val="auto"/>
          <w:sz w:val="21"/>
          <w:szCs w:val="21"/>
        </w:rPr>
      </w:pPr>
      <w:r w:rsidRPr="008C5ACB">
        <w:rPr>
          <w:rFonts w:cs="Arial"/>
          <w:color w:val="auto"/>
          <w:sz w:val="21"/>
          <w:szCs w:val="21"/>
        </w:rPr>
        <w:t>C.工作岗位</w:t>
      </w:r>
    </w:p>
    <w:p w:rsidR="008C5ACB" w:rsidRPr="008C5ACB" w:rsidRDefault="008C5ACB" w:rsidP="008C5ACB">
      <w:pPr>
        <w:rPr>
          <w:rFonts w:cs="Arial"/>
          <w:color w:val="auto"/>
          <w:sz w:val="21"/>
          <w:szCs w:val="21"/>
        </w:rPr>
      </w:pPr>
      <w:r w:rsidRPr="008C5ACB">
        <w:rPr>
          <w:rFonts w:cs="Arial"/>
          <w:color w:val="auto"/>
          <w:sz w:val="21"/>
          <w:szCs w:val="21"/>
        </w:rPr>
        <w:t>D.检修地点</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10@进入作业现场应</w:t>
      </w:r>
      <w:r w:rsidR="00F256FF">
        <w:rPr>
          <w:rFonts w:cs="Arial"/>
          <w:color w:val="auto"/>
          <w:sz w:val="21"/>
          <w:szCs w:val="21"/>
        </w:rPr>
        <w:t>对</w:t>
      </w:r>
      <w:r w:rsidRPr="008C5ACB">
        <w:rPr>
          <w:rFonts w:cs="Arial"/>
          <w:color w:val="auto"/>
          <w:sz w:val="21"/>
          <w:szCs w:val="21"/>
        </w:rPr>
        <w:t xml:space="preserve">佩戴安全帽,现场作业人员还应穿(   )、绝缘鞋。  </w:t>
      </w:r>
    </w:p>
    <w:p w:rsidR="008C5ACB" w:rsidRPr="008C5ACB" w:rsidRDefault="008C5ACB" w:rsidP="008C5ACB">
      <w:pPr>
        <w:rPr>
          <w:rFonts w:cs="Arial"/>
          <w:color w:val="auto"/>
          <w:sz w:val="21"/>
          <w:szCs w:val="21"/>
        </w:rPr>
      </w:pPr>
      <w:r w:rsidRPr="008C5ACB">
        <w:rPr>
          <w:rFonts w:cs="Arial"/>
          <w:color w:val="auto"/>
          <w:sz w:val="21"/>
          <w:szCs w:val="21"/>
        </w:rPr>
        <w:t>A.绝缘服</w:t>
      </w:r>
    </w:p>
    <w:p w:rsidR="008C5ACB" w:rsidRPr="008C5ACB" w:rsidRDefault="008C5ACB" w:rsidP="008C5ACB">
      <w:pPr>
        <w:rPr>
          <w:rFonts w:cs="Arial"/>
          <w:color w:val="auto"/>
          <w:sz w:val="21"/>
          <w:szCs w:val="21"/>
        </w:rPr>
      </w:pPr>
      <w:r w:rsidRPr="008C5ACB">
        <w:rPr>
          <w:rFonts w:cs="Arial"/>
          <w:color w:val="auto"/>
          <w:sz w:val="21"/>
          <w:szCs w:val="21"/>
        </w:rPr>
        <w:t>B.屏蔽服</w:t>
      </w:r>
    </w:p>
    <w:p w:rsidR="008C5ACB" w:rsidRPr="008C5ACB" w:rsidRDefault="008C5ACB" w:rsidP="008C5ACB">
      <w:pPr>
        <w:rPr>
          <w:rFonts w:cs="Arial"/>
          <w:color w:val="auto"/>
          <w:sz w:val="21"/>
          <w:szCs w:val="21"/>
        </w:rPr>
      </w:pPr>
      <w:r w:rsidRPr="008C5ACB">
        <w:rPr>
          <w:rFonts w:cs="Arial"/>
          <w:color w:val="auto"/>
          <w:sz w:val="21"/>
          <w:szCs w:val="21"/>
        </w:rPr>
        <w:t>C.防静电服</w:t>
      </w:r>
    </w:p>
    <w:p w:rsidR="008C5ACB" w:rsidRPr="008C5ACB" w:rsidRDefault="008C5ACB" w:rsidP="008C5ACB">
      <w:pPr>
        <w:rPr>
          <w:rFonts w:cs="Arial"/>
          <w:color w:val="auto"/>
          <w:sz w:val="21"/>
          <w:szCs w:val="21"/>
        </w:rPr>
      </w:pPr>
      <w:r w:rsidRPr="008C5ACB">
        <w:rPr>
          <w:rFonts w:cs="Arial"/>
          <w:color w:val="auto"/>
          <w:sz w:val="21"/>
          <w:szCs w:val="21"/>
        </w:rPr>
        <w:t>D.全棉长袖工作服</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11@作业人员对本规程应每年考试一次。因故间断电气工作连续(   )及以上者,应重新学习本规程,并经考试合格后,方可恢复工作。 </w:t>
      </w:r>
    </w:p>
    <w:p w:rsidR="008C5ACB" w:rsidRPr="008C5ACB" w:rsidRDefault="008C5ACB" w:rsidP="008C5ACB">
      <w:pPr>
        <w:rPr>
          <w:rFonts w:cs="Arial"/>
          <w:color w:val="auto"/>
          <w:sz w:val="21"/>
          <w:szCs w:val="21"/>
        </w:rPr>
      </w:pPr>
      <w:r w:rsidRPr="008C5ACB">
        <w:rPr>
          <w:rFonts w:cs="Arial"/>
          <w:color w:val="auto"/>
          <w:sz w:val="21"/>
          <w:szCs w:val="21"/>
        </w:rPr>
        <w:t>A.一个月</w:t>
      </w:r>
    </w:p>
    <w:p w:rsidR="008C5ACB" w:rsidRPr="008C5ACB" w:rsidRDefault="008C5ACB" w:rsidP="008C5ACB">
      <w:pPr>
        <w:rPr>
          <w:rFonts w:cs="Arial"/>
          <w:color w:val="auto"/>
          <w:sz w:val="21"/>
          <w:szCs w:val="21"/>
        </w:rPr>
      </w:pPr>
      <w:r w:rsidRPr="008C5ACB">
        <w:rPr>
          <w:rFonts w:cs="Arial"/>
          <w:color w:val="auto"/>
          <w:sz w:val="21"/>
          <w:szCs w:val="21"/>
        </w:rPr>
        <w:t>B. 两个月</w:t>
      </w:r>
    </w:p>
    <w:p w:rsidR="008C5ACB" w:rsidRPr="008C5ACB" w:rsidRDefault="008C5ACB" w:rsidP="008C5ACB">
      <w:pPr>
        <w:rPr>
          <w:rFonts w:cs="Arial"/>
          <w:color w:val="auto"/>
          <w:sz w:val="21"/>
          <w:szCs w:val="21"/>
        </w:rPr>
      </w:pPr>
      <w:r w:rsidRPr="008C5ACB">
        <w:rPr>
          <w:rFonts w:cs="Arial"/>
          <w:color w:val="auto"/>
          <w:sz w:val="21"/>
          <w:szCs w:val="21"/>
        </w:rPr>
        <w:lastRenderedPageBreak/>
        <w:t>C. 三个月</w:t>
      </w:r>
    </w:p>
    <w:p w:rsidR="008C5ACB" w:rsidRPr="008C5ACB" w:rsidRDefault="008C5ACB" w:rsidP="008C5ACB">
      <w:pPr>
        <w:rPr>
          <w:rFonts w:cs="Arial"/>
          <w:color w:val="auto"/>
          <w:sz w:val="21"/>
          <w:szCs w:val="21"/>
        </w:rPr>
      </w:pPr>
      <w:r w:rsidRPr="008C5ACB">
        <w:rPr>
          <w:rFonts w:cs="Arial"/>
          <w:color w:val="auto"/>
          <w:sz w:val="21"/>
          <w:szCs w:val="21"/>
        </w:rPr>
        <w:t>D. 六个月</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12@作业人员对本规程应(   )考试一次。因故间断电气工作连续三个月及以上者,应重新学习本规程,并经考试合格后,方可恢复工作。 </w:t>
      </w:r>
    </w:p>
    <w:p w:rsidR="008C5ACB" w:rsidRPr="008C5ACB" w:rsidRDefault="008C5ACB" w:rsidP="008C5ACB">
      <w:pPr>
        <w:rPr>
          <w:rFonts w:cs="Arial"/>
          <w:color w:val="auto"/>
          <w:sz w:val="21"/>
          <w:szCs w:val="21"/>
        </w:rPr>
      </w:pPr>
      <w:r w:rsidRPr="008C5ACB">
        <w:rPr>
          <w:rFonts w:cs="Arial"/>
          <w:color w:val="auto"/>
          <w:sz w:val="21"/>
          <w:szCs w:val="21"/>
        </w:rPr>
        <w:t>A.每月</w:t>
      </w:r>
    </w:p>
    <w:p w:rsidR="008C5ACB" w:rsidRPr="008C5ACB" w:rsidRDefault="008C5ACB" w:rsidP="008C5ACB">
      <w:pPr>
        <w:rPr>
          <w:rFonts w:cs="Arial"/>
          <w:color w:val="auto"/>
          <w:sz w:val="21"/>
          <w:szCs w:val="21"/>
        </w:rPr>
      </w:pPr>
      <w:r w:rsidRPr="008C5ACB">
        <w:rPr>
          <w:rFonts w:cs="Arial"/>
          <w:color w:val="auto"/>
          <w:sz w:val="21"/>
          <w:szCs w:val="21"/>
        </w:rPr>
        <w:t>B.每半年</w:t>
      </w:r>
    </w:p>
    <w:p w:rsidR="008C5ACB" w:rsidRPr="008C5ACB" w:rsidRDefault="008C5ACB" w:rsidP="008C5ACB">
      <w:pPr>
        <w:rPr>
          <w:rFonts w:cs="Arial"/>
          <w:color w:val="auto"/>
          <w:sz w:val="21"/>
          <w:szCs w:val="21"/>
        </w:rPr>
      </w:pPr>
      <w:r w:rsidRPr="008C5ACB">
        <w:rPr>
          <w:rFonts w:cs="Arial"/>
          <w:color w:val="auto"/>
          <w:sz w:val="21"/>
          <w:szCs w:val="21"/>
        </w:rPr>
        <w:t>C.每年</w:t>
      </w:r>
    </w:p>
    <w:p w:rsidR="008C5ACB" w:rsidRPr="008C5ACB" w:rsidRDefault="008C5ACB" w:rsidP="008C5ACB">
      <w:pPr>
        <w:rPr>
          <w:rFonts w:cs="Arial"/>
          <w:color w:val="auto"/>
          <w:sz w:val="21"/>
          <w:szCs w:val="21"/>
        </w:rPr>
      </w:pPr>
      <w:r w:rsidRPr="008C5ACB">
        <w:rPr>
          <w:rFonts w:cs="Arial"/>
          <w:color w:val="auto"/>
          <w:sz w:val="21"/>
          <w:szCs w:val="21"/>
        </w:rPr>
        <w:t>D.每两年</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13@在绝缘导线所有电源侧及适当位置(如支接点、耐张杆处等)、柱上变压器高压引线,应装设(   )或其他验电、接地装置。  </w:t>
      </w:r>
    </w:p>
    <w:p w:rsidR="008C5ACB" w:rsidRPr="008C5ACB" w:rsidRDefault="008C5ACB" w:rsidP="008C5ACB">
      <w:pPr>
        <w:rPr>
          <w:rFonts w:cs="Arial"/>
          <w:color w:val="auto"/>
          <w:sz w:val="21"/>
          <w:szCs w:val="21"/>
        </w:rPr>
      </w:pPr>
      <w:r w:rsidRPr="008C5ACB">
        <w:rPr>
          <w:rFonts w:cs="Arial"/>
          <w:color w:val="auto"/>
          <w:sz w:val="21"/>
          <w:szCs w:val="21"/>
        </w:rPr>
        <w:t>A.验电环</w:t>
      </w:r>
    </w:p>
    <w:p w:rsidR="008C5ACB" w:rsidRPr="008C5ACB" w:rsidRDefault="008C5ACB" w:rsidP="008C5ACB">
      <w:pPr>
        <w:rPr>
          <w:rFonts w:cs="Arial"/>
          <w:color w:val="auto"/>
          <w:sz w:val="21"/>
          <w:szCs w:val="21"/>
        </w:rPr>
      </w:pPr>
      <w:r w:rsidRPr="008C5ACB">
        <w:rPr>
          <w:rFonts w:cs="Arial"/>
          <w:color w:val="auto"/>
          <w:sz w:val="21"/>
          <w:szCs w:val="21"/>
        </w:rPr>
        <w:t>B.接地环</w:t>
      </w:r>
    </w:p>
    <w:p w:rsidR="008C5ACB" w:rsidRPr="008C5ACB" w:rsidRDefault="008C5ACB" w:rsidP="008C5ACB">
      <w:pPr>
        <w:rPr>
          <w:rFonts w:cs="Arial"/>
          <w:color w:val="auto"/>
          <w:sz w:val="21"/>
          <w:szCs w:val="21"/>
        </w:rPr>
      </w:pPr>
      <w:r w:rsidRPr="008C5ACB">
        <w:rPr>
          <w:rFonts w:cs="Arial"/>
          <w:color w:val="auto"/>
          <w:sz w:val="21"/>
          <w:szCs w:val="21"/>
        </w:rPr>
        <w:t>C.带电显示器</w:t>
      </w:r>
    </w:p>
    <w:p w:rsidR="008C5ACB" w:rsidRPr="008C5ACB" w:rsidRDefault="008C5ACB" w:rsidP="008C5ACB">
      <w:pPr>
        <w:rPr>
          <w:rFonts w:cs="Arial"/>
          <w:color w:val="auto"/>
          <w:sz w:val="21"/>
          <w:szCs w:val="21"/>
        </w:rPr>
      </w:pPr>
      <w:r w:rsidRPr="008C5ACB">
        <w:rPr>
          <w:rFonts w:cs="Arial"/>
          <w:color w:val="auto"/>
          <w:sz w:val="21"/>
          <w:szCs w:val="21"/>
        </w:rPr>
        <w:t>D.验电接地环</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14@高压手车开关拉出后,(   )应可靠封闭。  </w:t>
      </w:r>
    </w:p>
    <w:p w:rsidR="008C5ACB" w:rsidRPr="008C5ACB" w:rsidRDefault="008C5ACB" w:rsidP="008C5ACB">
      <w:pPr>
        <w:rPr>
          <w:rFonts w:cs="Arial"/>
          <w:color w:val="auto"/>
          <w:sz w:val="21"/>
          <w:szCs w:val="21"/>
        </w:rPr>
      </w:pPr>
      <w:r w:rsidRPr="008C5ACB">
        <w:rPr>
          <w:rFonts w:cs="Arial"/>
          <w:color w:val="auto"/>
          <w:sz w:val="21"/>
          <w:szCs w:val="21"/>
        </w:rPr>
        <w:t>A.绝缘挡板</w:t>
      </w:r>
    </w:p>
    <w:p w:rsidR="008C5ACB" w:rsidRPr="008C5ACB" w:rsidRDefault="008C5ACB" w:rsidP="008C5ACB">
      <w:pPr>
        <w:rPr>
          <w:rFonts w:cs="Arial"/>
          <w:color w:val="auto"/>
          <w:sz w:val="21"/>
          <w:szCs w:val="21"/>
        </w:rPr>
      </w:pPr>
      <w:r w:rsidRPr="008C5ACB">
        <w:rPr>
          <w:rFonts w:cs="Arial"/>
          <w:color w:val="auto"/>
          <w:sz w:val="21"/>
          <w:szCs w:val="21"/>
        </w:rPr>
        <w:t>B.柜门</w:t>
      </w:r>
    </w:p>
    <w:p w:rsidR="008C5ACB" w:rsidRPr="008C5ACB" w:rsidRDefault="008C5ACB" w:rsidP="008C5ACB">
      <w:pPr>
        <w:rPr>
          <w:rFonts w:cs="Arial"/>
          <w:color w:val="auto"/>
          <w:sz w:val="21"/>
          <w:szCs w:val="21"/>
        </w:rPr>
      </w:pPr>
      <w:r w:rsidRPr="008C5ACB">
        <w:rPr>
          <w:rFonts w:cs="Arial"/>
          <w:color w:val="auto"/>
          <w:sz w:val="21"/>
          <w:szCs w:val="21"/>
        </w:rPr>
        <w:t>C.箱盖</w:t>
      </w:r>
    </w:p>
    <w:p w:rsidR="008C5ACB" w:rsidRPr="008C5ACB" w:rsidRDefault="008C5ACB" w:rsidP="008C5ACB">
      <w:pPr>
        <w:rPr>
          <w:rFonts w:cs="Arial"/>
          <w:color w:val="auto"/>
          <w:sz w:val="21"/>
          <w:szCs w:val="21"/>
        </w:rPr>
      </w:pPr>
      <w:r w:rsidRPr="008C5ACB">
        <w:rPr>
          <w:rFonts w:cs="Arial"/>
          <w:color w:val="auto"/>
          <w:sz w:val="21"/>
          <w:szCs w:val="21"/>
        </w:rPr>
        <w:t>D.隔离挡板</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15@作业现场的(   )和安全设施等应符合有关标准、规范的要求,作业人员的劳动防护用品应合格、齐备。 </w:t>
      </w:r>
    </w:p>
    <w:p w:rsidR="008C5ACB" w:rsidRPr="008C5ACB" w:rsidRDefault="008C5ACB" w:rsidP="008C5ACB">
      <w:pPr>
        <w:rPr>
          <w:rFonts w:cs="Arial"/>
          <w:color w:val="auto"/>
          <w:sz w:val="21"/>
          <w:szCs w:val="21"/>
        </w:rPr>
      </w:pPr>
      <w:r w:rsidRPr="008C5ACB">
        <w:rPr>
          <w:rFonts w:cs="Arial"/>
          <w:color w:val="auto"/>
          <w:sz w:val="21"/>
          <w:szCs w:val="21"/>
        </w:rPr>
        <w:t>A.安全装置</w:t>
      </w:r>
    </w:p>
    <w:p w:rsidR="008C5ACB" w:rsidRPr="008C5ACB" w:rsidRDefault="008C5ACB" w:rsidP="008C5ACB">
      <w:pPr>
        <w:rPr>
          <w:rFonts w:cs="Arial"/>
          <w:color w:val="auto"/>
          <w:sz w:val="21"/>
          <w:szCs w:val="21"/>
        </w:rPr>
      </w:pPr>
      <w:r w:rsidRPr="008C5ACB">
        <w:rPr>
          <w:rFonts w:cs="Arial"/>
          <w:color w:val="auto"/>
          <w:sz w:val="21"/>
          <w:szCs w:val="21"/>
        </w:rPr>
        <w:t>B.环境卫生</w:t>
      </w:r>
    </w:p>
    <w:p w:rsidR="008C5ACB" w:rsidRPr="008C5ACB" w:rsidRDefault="008C5ACB" w:rsidP="008C5ACB">
      <w:pPr>
        <w:rPr>
          <w:rFonts w:cs="Arial"/>
          <w:color w:val="auto"/>
          <w:sz w:val="21"/>
          <w:szCs w:val="21"/>
        </w:rPr>
      </w:pPr>
      <w:r w:rsidRPr="008C5ACB">
        <w:rPr>
          <w:rFonts w:cs="Arial"/>
          <w:color w:val="auto"/>
          <w:sz w:val="21"/>
          <w:szCs w:val="21"/>
        </w:rPr>
        <w:t>C.生产条件</w:t>
      </w:r>
    </w:p>
    <w:p w:rsidR="008C5ACB" w:rsidRPr="008C5ACB" w:rsidRDefault="008C5ACB" w:rsidP="008C5ACB">
      <w:pPr>
        <w:rPr>
          <w:rFonts w:cs="Arial"/>
          <w:color w:val="auto"/>
          <w:sz w:val="21"/>
          <w:szCs w:val="21"/>
        </w:rPr>
      </w:pPr>
      <w:r w:rsidRPr="008C5ACB">
        <w:rPr>
          <w:rFonts w:cs="Arial"/>
          <w:color w:val="auto"/>
          <w:sz w:val="21"/>
          <w:szCs w:val="21"/>
        </w:rPr>
        <w:t>D.技术措施</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16@作业现场的生产条件和安全设施等应符合有关标准、规范的要求,作业人员的(   )应合格、齐备。 </w:t>
      </w:r>
    </w:p>
    <w:p w:rsidR="008C5ACB" w:rsidRPr="008C5ACB" w:rsidRDefault="008C5ACB" w:rsidP="008C5ACB">
      <w:pPr>
        <w:rPr>
          <w:rFonts w:cs="Arial"/>
          <w:color w:val="auto"/>
          <w:sz w:val="21"/>
          <w:szCs w:val="21"/>
        </w:rPr>
      </w:pPr>
      <w:r w:rsidRPr="008C5ACB">
        <w:rPr>
          <w:rFonts w:cs="Arial"/>
          <w:color w:val="auto"/>
          <w:sz w:val="21"/>
          <w:szCs w:val="21"/>
        </w:rPr>
        <w:t>A.劳动防护用品</w:t>
      </w:r>
    </w:p>
    <w:p w:rsidR="008C5ACB" w:rsidRPr="008C5ACB" w:rsidRDefault="008C5ACB" w:rsidP="008C5ACB">
      <w:pPr>
        <w:rPr>
          <w:rFonts w:cs="Arial"/>
          <w:color w:val="auto"/>
          <w:sz w:val="21"/>
          <w:szCs w:val="21"/>
        </w:rPr>
      </w:pPr>
      <w:r w:rsidRPr="008C5ACB">
        <w:rPr>
          <w:rFonts w:cs="Arial"/>
          <w:color w:val="auto"/>
          <w:sz w:val="21"/>
          <w:szCs w:val="21"/>
        </w:rPr>
        <w:t>B.工作服</w:t>
      </w:r>
    </w:p>
    <w:p w:rsidR="008C5ACB" w:rsidRPr="008C5ACB" w:rsidRDefault="008C5ACB" w:rsidP="008C5ACB">
      <w:pPr>
        <w:rPr>
          <w:rFonts w:cs="Arial"/>
          <w:color w:val="auto"/>
          <w:sz w:val="21"/>
          <w:szCs w:val="21"/>
        </w:rPr>
      </w:pPr>
      <w:r w:rsidRPr="008C5ACB">
        <w:rPr>
          <w:rFonts w:cs="Arial"/>
          <w:color w:val="auto"/>
          <w:sz w:val="21"/>
          <w:szCs w:val="21"/>
        </w:rPr>
        <w:lastRenderedPageBreak/>
        <w:t>C.安全工器具</w:t>
      </w:r>
    </w:p>
    <w:p w:rsidR="008C5ACB" w:rsidRPr="008C5ACB" w:rsidRDefault="008C5ACB" w:rsidP="008C5ACB">
      <w:pPr>
        <w:rPr>
          <w:rFonts w:cs="Arial"/>
          <w:color w:val="auto"/>
          <w:sz w:val="21"/>
          <w:szCs w:val="21"/>
        </w:rPr>
      </w:pPr>
      <w:r w:rsidRPr="008C5ACB">
        <w:rPr>
          <w:rFonts w:cs="Arial"/>
          <w:color w:val="auto"/>
          <w:sz w:val="21"/>
          <w:szCs w:val="21"/>
        </w:rPr>
        <w:t>D.施工机具</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17@经常有人工作的场所及施工车辆上宜配备急救箱,存放(   ),并应指定专人经常检查、补充或更换。 </w:t>
      </w:r>
    </w:p>
    <w:p w:rsidR="008C5ACB" w:rsidRPr="008C5ACB" w:rsidRDefault="008C5ACB" w:rsidP="008C5ACB">
      <w:pPr>
        <w:rPr>
          <w:rFonts w:cs="Arial"/>
          <w:color w:val="auto"/>
          <w:sz w:val="21"/>
          <w:szCs w:val="21"/>
        </w:rPr>
      </w:pPr>
      <w:r w:rsidRPr="008C5ACB">
        <w:rPr>
          <w:rFonts w:cs="Arial"/>
          <w:color w:val="auto"/>
          <w:sz w:val="21"/>
          <w:szCs w:val="21"/>
        </w:rPr>
        <w:t>A.防蚊虫药品</w:t>
      </w:r>
    </w:p>
    <w:p w:rsidR="008C5ACB" w:rsidRPr="008C5ACB" w:rsidRDefault="008C5ACB" w:rsidP="008C5ACB">
      <w:pPr>
        <w:rPr>
          <w:rFonts w:cs="Arial"/>
          <w:color w:val="auto"/>
          <w:sz w:val="21"/>
          <w:szCs w:val="21"/>
        </w:rPr>
      </w:pPr>
      <w:r w:rsidRPr="008C5ACB">
        <w:rPr>
          <w:rFonts w:cs="Arial"/>
          <w:color w:val="auto"/>
          <w:sz w:val="21"/>
          <w:szCs w:val="21"/>
        </w:rPr>
        <w:t>B.医用绷带</w:t>
      </w:r>
    </w:p>
    <w:p w:rsidR="008C5ACB" w:rsidRPr="008C5ACB" w:rsidRDefault="008C5ACB" w:rsidP="008C5ACB">
      <w:pPr>
        <w:rPr>
          <w:rFonts w:cs="Arial"/>
          <w:color w:val="auto"/>
          <w:sz w:val="21"/>
          <w:szCs w:val="21"/>
        </w:rPr>
      </w:pPr>
      <w:r w:rsidRPr="008C5ACB">
        <w:rPr>
          <w:rFonts w:cs="Arial"/>
          <w:color w:val="auto"/>
          <w:sz w:val="21"/>
          <w:szCs w:val="21"/>
        </w:rPr>
        <w:t>C.创可贴</w:t>
      </w:r>
    </w:p>
    <w:p w:rsidR="008C5ACB" w:rsidRPr="008C5ACB" w:rsidRDefault="008C5ACB" w:rsidP="008C5ACB">
      <w:pPr>
        <w:rPr>
          <w:rFonts w:cs="Arial"/>
          <w:color w:val="auto"/>
          <w:sz w:val="21"/>
          <w:szCs w:val="21"/>
        </w:rPr>
      </w:pPr>
      <w:r w:rsidRPr="008C5ACB">
        <w:rPr>
          <w:rFonts w:cs="Arial"/>
          <w:color w:val="auto"/>
          <w:sz w:val="21"/>
          <w:szCs w:val="21"/>
        </w:rPr>
        <w:t>D.急救用品</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18@地下配电站过道和楼梯处,应设(   )和应急照明等。  </w:t>
      </w:r>
    </w:p>
    <w:p w:rsidR="008C5ACB" w:rsidRPr="008C5ACB" w:rsidRDefault="008C5ACB" w:rsidP="008C5ACB">
      <w:pPr>
        <w:rPr>
          <w:rFonts w:cs="Arial"/>
          <w:color w:val="auto"/>
          <w:sz w:val="21"/>
          <w:szCs w:val="21"/>
        </w:rPr>
      </w:pPr>
      <w:r w:rsidRPr="008C5ACB">
        <w:rPr>
          <w:rFonts w:cs="Arial"/>
          <w:color w:val="auto"/>
          <w:sz w:val="21"/>
          <w:szCs w:val="21"/>
        </w:rPr>
        <w:t>A.防踏空线</w:t>
      </w:r>
    </w:p>
    <w:p w:rsidR="008C5ACB" w:rsidRPr="008C5ACB" w:rsidRDefault="008C5ACB" w:rsidP="008C5ACB">
      <w:pPr>
        <w:rPr>
          <w:rFonts w:cs="Arial"/>
          <w:color w:val="auto"/>
          <w:sz w:val="21"/>
          <w:szCs w:val="21"/>
        </w:rPr>
      </w:pPr>
      <w:r w:rsidRPr="008C5ACB">
        <w:rPr>
          <w:rFonts w:cs="Arial"/>
          <w:color w:val="auto"/>
          <w:sz w:val="21"/>
          <w:szCs w:val="21"/>
        </w:rPr>
        <w:t>B.逃生指示</w:t>
      </w:r>
    </w:p>
    <w:p w:rsidR="008C5ACB" w:rsidRPr="008C5ACB" w:rsidRDefault="008C5ACB" w:rsidP="008C5ACB">
      <w:pPr>
        <w:rPr>
          <w:rFonts w:cs="Arial"/>
          <w:color w:val="auto"/>
          <w:sz w:val="21"/>
          <w:szCs w:val="21"/>
        </w:rPr>
      </w:pPr>
      <w:r w:rsidRPr="008C5ACB">
        <w:rPr>
          <w:rFonts w:cs="Arial"/>
          <w:color w:val="auto"/>
          <w:sz w:val="21"/>
          <w:szCs w:val="21"/>
        </w:rPr>
        <w:t xml:space="preserve">C.防绊跤线 </w:t>
      </w:r>
    </w:p>
    <w:p w:rsidR="008C5ACB" w:rsidRPr="008C5ACB" w:rsidRDefault="008C5ACB" w:rsidP="008C5ACB">
      <w:pPr>
        <w:rPr>
          <w:rFonts w:cs="Arial"/>
          <w:color w:val="auto"/>
          <w:sz w:val="21"/>
          <w:szCs w:val="21"/>
        </w:rPr>
      </w:pPr>
      <w:r w:rsidRPr="008C5ACB">
        <w:rPr>
          <w:rFonts w:cs="Arial"/>
          <w:color w:val="auto"/>
          <w:sz w:val="21"/>
          <w:szCs w:val="21"/>
        </w:rPr>
        <w:t>D.挡鼠板</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19@装有SF6设备的配电站,应装设强力通风装置,风口应设置在(   ),其电源开关应装设在门外。  </w:t>
      </w:r>
    </w:p>
    <w:p w:rsidR="008C5ACB" w:rsidRPr="008C5ACB" w:rsidRDefault="008C5ACB" w:rsidP="008C5ACB">
      <w:pPr>
        <w:rPr>
          <w:rFonts w:cs="Arial"/>
          <w:color w:val="auto"/>
          <w:sz w:val="21"/>
          <w:szCs w:val="21"/>
        </w:rPr>
      </w:pPr>
      <w:r w:rsidRPr="008C5ACB">
        <w:rPr>
          <w:rFonts w:cs="Arial"/>
          <w:color w:val="auto"/>
          <w:sz w:val="21"/>
          <w:szCs w:val="21"/>
        </w:rPr>
        <w:t xml:space="preserve">A.室内中部 </w:t>
      </w:r>
    </w:p>
    <w:p w:rsidR="008C5ACB" w:rsidRPr="008C5ACB" w:rsidRDefault="008C5ACB" w:rsidP="008C5ACB">
      <w:pPr>
        <w:rPr>
          <w:rFonts w:cs="Arial"/>
          <w:color w:val="auto"/>
          <w:sz w:val="21"/>
          <w:szCs w:val="21"/>
        </w:rPr>
      </w:pPr>
      <w:r w:rsidRPr="008C5ACB">
        <w:rPr>
          <w:rFonts w:cs="Arial"/>
          <w:color w:val="auto"/>
          <w:sz w:val="21"/>
          <w:szCs w:val="21"/>
        </w:rPr>
        <w:t>B.室内顶部</w:t>
      </w:r>
    </w:p>
    <w:p w:rsidR="008C5ACB" w:rsidRPr="008C5ACB" w:rsidRDefault="008C5ACB" w:rsidP="008C5ACB">
      <w:pPr>
        <w:rPr>
          <w:rFonts w:cs="Arial"/>
          <w:color w:val="auto"/>
          <w:sz w:val="21"/>
          <w:szCs w:val="21"/>
        </w:rPr>
      </w:pPr>
      <w:r w:rsidRPr="008C5ACB">
        <w:rPr>
          <w:rFonts w:cs="Arial"/>
          <w:color w:val="auto"/>
          <w:sz w:val="21"/>
          <w:szCs w:val="21"/>
        </w:rPr>
        <w:t xml:space="preserve">C.室内底部 </w:t>
      </w:r>
    </w:p>
    <w:p w:rsidR="008C5ACB" w:rsidRPr="008C5ACB" w:rsidRDefault="008C5ACB" w:rsidP="008C5ACB">
      <w:pPr>
        <w:rPr>
          <w:rFonts w:cs="Arial"/>
          <w:color w:val="auto"/>
          <w:sz w:val="21"/>
          <w:szCs w:val="21"/>
        </w:rPr>
      </w:pPr>
      <w:r w:rsidRPr="008C5ACB">
        <w:rPr>
          <w:rFonts w:cs="Arial"/>
          <w:color w:val="auto"/>
          <w:sz w:val="21"/>
          <w:szCs w:val="21"/>
        </w:rPr>
        <w:t>D. 室内电缆通道</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20@配电站、开闭所户外10kV高压配电线路、设备所在场所的行车通道上,车辆(包括装载物)外廓至无遮栏带电部分之间的安全距离为(   )。  </w:t>
      </w:r>
    </w:p>
    <w:p w:rsidR="008C5ACB" w:rsidRPr="008C5ACB" w:rsidRDefault="008C5ACB" w:rsidP="008C5ACB">
      <w:pPr>
        <w:rPr>
          <w:rFonts w:cs="Arial"/>
          <w:color w:val="auto"/>
          <w:sz w:val="21"/>
          <w:szCs w:val="21"/>
        </w:rPr>
      </w:pPr>
      <w:r w:rsidRPr="008C5ACB">
        <w:rPr>
          <w:rFonts w:cs="Arial"/>
          <w:color w:val="auto"/>
          <w:sz w:val="21"/>
          <w:szCs w:val="21"/>
        </w:rPr>
        <w:t xml:space="preserve">A.0.7m </w:t>
      </w:r>
    </w:p>
    <w:p w:rsidR="008C5ACB" w:rsidRPr="008C5ACB" w:rsidRDefault="008C5ACB" w:rsidP="008C5ACB">
      <w:pPr>
        <w:rPr>
          <w:rFonts w:cs="Arial"/>
          <w:color w:val="auto"/>
          <w:sz w:val="21"/>
          <w:szCs w:val="21"/>
        </w:rPr>
      </w:pPr>
      <w:r w:rsidRPr="008C5ACB">
        <w:rPr>
          <w:rFonts w:cs="Arial"/>
          <w:color w:val="auto"/>
          <w:sz w:val="21"/>
          <w:szCs w:val="21"/>
        </w:rPr>
        <w:t>B.0.95m</w:t>
      </w:r>
    </w:p>
    <w:p w:rsidR="008C5ACB" w:rsidRPr="008C5ACB" w:rsidRDefault="008C5ACB" w:rsidP="008C5ACB">
      <w:pPr>
        <w:rPr>
          <w:rFonts w:cs="Arial"/>
          <w:color w:val="auto"/>
          <w:sz w:val="21"/>
          <w:szCs w:val="21"/>
        </w:rPr>
      </w:pPr>
      <w:r w:rsidRPr="008C5ACB">
        <w:rPr>
          <w:rFonts w:cs="Arial"/>
          <w:color w:val="auto"/>
          <w:sz w:val="21"/>
          <w:szCs w:val="21"/>
        </w:rPr>
        <w:t>C.1.05m</w:t>
      </w:r>
    </w:p>
    <w:p w:rsidR="008C5ACB" w:rsidRPr="008C5ACB" w:rsidRDefault="008C5ACB" w:rsidP="008C5ACB">
      <w:pPr>
        <w:rPr>
          <w:rFonts w:cs="Arial"/>
          <w:color w:val="auto"/>
          <w:sz w:val="21"/>
          <w:szCs w:val="21"/>
        </w:rPr>
      </w:pPr>
      <w:r w:rsidRPr="008C5ACB">
        <w:rPr>
          <w:rFonts w:cs="Arial"/>
          <w:color w:val="auto"/>
          <w:sz w:val="21"/>
          <w:szCs w:val="21"/>
        </w:rPr>
        <w:t>D.1.15m</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21@配电站、开闭所户外20kV高压配电线路、设备所在场所的行车通道上,车辆(包括装载物)外廓至无遮栏带电部分之间的安全距离为(   )。  </w:t>
      </w:r>
    </w:p>
    <w:p w:rsidR="008C5ACB" w:rsidRPr="008C5ACB" w:rsidRDefault="008C5ACB" w:rsidP="008C5ACB">
      <w:pPr>
        <w:rPr>
          <w:rFonts w:cs="Arial"/>
          <w:color w:val="auto"/>
          <w:sz w:val="21"/>
          <w:szCs w:val="21"/>
        </w:rPr>
      </w:pPr>
      <w:r w:rsidRPr="008C5ACB">
        <w:rPr>
          <w:rFonts w:cs="Arial"/>
          <w:color w:val="auto"/>
          <w:sz w:val="21"/>
          <w:szCs w:val="21"/>
        </w:rPr>
        <w:t>A.0.7m</w:t>
      </w:r>
    </w:p>
    <w:p w:rsidR="008C5ACB" w:rsidRPr="008C5ACB" w:rsidRDefault="008C5ACB" w:rsidP="008C5ACB">
      <w:pPr>
        <w:rPr>
          <w:rFonts w:cs="Arial"/>
          <w:color w:val="auto"/>
          <w:sz w:val="21"/>
          <w:szCs w:val="21"/>
        </w:rPr>
      </w:pPr>
      <w:r w:rsidRPr="008C5ACB">
        <w:rPr>
          <w:rFonts w:cs="Arial"/>
          <w:color w:val="auto"/>
          <w:sz w:val="21"/>
          <w:szCs w:val="21"/>
        </w:rPr>
        <w:t>B.0.95m</w:t>
      </w:r>
    </w:p>
    <w:p w:rsidR="008C5ACB" w:rsidRPr="008C5ACB" w:rsidRDefault="008C5ACB" w:rsidP="008C5ACB">
      <w:pPr>
        <w:rPr>
          <w:rFonts w:cs="Arial"/>
          <w:color w:val="auto"/>
          <w:sz w:val="21"/>
          <w:szCs w:val="21"/>
        </w:rPr>
      </w:pPr>
      <w:r w:rsidRPr="008C5ACB">
        <w:rPr>
          <w:rFonts w:cs="Arial"/>
          <w:color w:val="auto"/>
          <w:sz w:val="21"/>
          <w:szCs w:val="21"/>
        </w:rPr>
        <w:lastRenderedPageBreak/>
        <w:t>C.1.05m</w:t>
      </w:r>
    </w:p>
    <w:p w:rsidR="008C5ACB" w:rsidRPr="008C5ACB" w:rsidRDefault="008C5ACB" w:rsidP="008C5ACB">
      <w:pPr>
        <w:rPr>
          <w:rFonts w:cs="Arial"/>
          <w:color w:val="auto"/>
          <w:sz w:val="21"/>
          <w:szCs w:val="21"/>
        </w:rPr>
      </w:pPr>
      <w:r w:rsidRPr="008C5ACB">
        <w:rPr>
          <w:rFonts w:cs="Arial"/>
          <w:color w:val="auto"/>
          <w:sz w:val="21"/>
          <w:szCs w:val="21"/>
        </w:rPr>
        <w:t>D.1.15m</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22@凡装有攀登装置的杆、塔,攀登装置上应设置(   )标示牌。  </w:t>
      </w:r>
    </w:p>
    <w:p w:rsidR="008C5ACB" w:rsidRPr="008C5ACB" w:rsidRDefault="008C5ACB" w:rsidP="008C5ACB">
      <w:pPr>
        <w:rPr>
          <w:rFonts w:cs="Arial"/>
          <w:color w:val="auto"/>
          <w:sz w:val="21"/>
          <w:szCs w:val="21"/>
        </w:rPr>
      </w:pPr>
      <w:r w:rsidRPr="008C5ACB">
        <w:rPr>
          <w:rFonts w:cs="Arial"/>
          <w:color w:val="auto"/>
          <w:sz w:val="21"/>
          <w:szCs w:val="21"/>
        </w:rPr>
        <w:t>A.“止步,高压危险！”</w:t>
      </w:r>
    </w:p>
    <w:p w:rsidR="008C5ACB" w:rsidRPr="008C5ACB" w:rsidRDefault="008C5ACB" w:rsidP="008C5ACB">
      <w:pPr>
        <w:rPr>
          <w:rFonts w:cs="Arial"/>
          <w:color w:val="auto"/>
          <w:sz w:val="21"/>
          <w:szCs w:val="21"/>
        </w:rPr>
      </w:pPr>
      <w:r w:rsidRPr="008C5ACB">
        <w:rPr>
          <w:rFonts w:cs="Arial"/>
          <w:color w:val="auto"/>
          <w:sz w:val="21"/>
          <w:szCs w:val="21"/>
        </w:rPr>
        <w:t>B.“禁止攀登,高压危险！”</w:t>
      </w:r>
    </w:p>
    <w:p w:rsidR="008C5ACB" w:rsidRPr="008C5ACB" w:rsidRDefault="008C5ACB" w:rsidP="008C5ACB">
      <w:pPr>
        <w:rPr>
          <w:rFonts w:cs="Arial"/>
          <w:color w:val="auto"/>
          <w:sz w:val="21"/>
          <w:szCs w:val="21"/>
        </w:rPr>
      </w:pPr>
      <w:r w:rsidRPr="008C5ACB">
        <w:rPr>
          <w:rFonts w:cs="Arial"/>
          <w:color w:val="auto"/>
          <w:sz w:val="21"/>
          <w:szCs w:val="21"/>
        </w:rPr>
        <w:t>C.“从此上下！”</w:t>
      </w:r>
    </w:p>
    <w:p w:rsidR="008C5ACB" w:rsidRPr="008C5ACB" w:rsidRDefault="008C5ACB" w:rsidP="008C5ACB">
      <w:pPr>
        <w:rPr>
          <w:rFonts w:cs="Arial"/>
          <w:color w:val="auto"/>
          <w:sz w:val="21"/>
          <w:szCs w:val="21"/>
        </w:rPr>
      </w:pPr>
      <w:r w:rsidRPr="008C5ACB">
        <w:rPr>
          <w:rFonts w:cs="Arial"/>
          <w:color w:val="auto"/>
          <w:sz w:val="21"/>
          <w:szCs w:val="21"/>
        </w:rPr>
        <w:t>D.“有电危险！”</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23@装设于(   )的配电变压器应设有安全围栏,并悬挂“止步,高压危险！”等标示牌。  </w:t>
      </w:r>
    </w:p>
    <w:p w:rsidR="008C5ACB" w:rsidRPr="008C5ACB" w:rsidRDefault="008C5ACB" w:rsidP="008C5ACB">
      <w:pPr>
        <w:rPr>
          <w:rFonts w:cs="Arial"/>
          <w:color w:val="auto"/>
          <w:sz w:val="21"/>
          <w:szCs w:val="21"/>
        </w:rPr>
      </w:pPr>
      <w:r w:rsidRPr="008C5ACB">
        <w:rPr>
          <w:rFonts w:cs="Arial"/>
          <w:color w:val="auto"/>
          <w:sz w:val="21"/>
          <w:szCs w:val="21"/>
        </w:rPr>
        <w:t>A.室外</w:t>
      </w:r>
    </w:p>
    <w:p w:rsidR="008C5ACB" w:rsidRPr="008C5ACB" w:rsidRDefault="008C5ACB" w:rsidP="008C5ACB">
      <w:pPr>
        <w:rPr>
          <w:rFonts w:cs="Arial"/>
          <w:color w:val="auto"/>
          <w:sz w:val="21"/>
          <w:szCs w:val="21"/>
        </w:rPr>
      </w:pPr>
      <w:r w:rsidRPr="008C5ACB">
        <w:rPr>
          <w:rFonts w:cs="Arial"/>
          <w:color w:val="auto"/>
          <w:sz w:val="21"/>
          <w:szCs w:val="21"/>
        </w:rPr>
        <w:t>B.室内</w:t>
      </w:r>
    </w:p>
    <w:p w:rsidR="008C5ACB" w:rsidRPr="008C5ACB" w:rsidRDefault="008C5ACB" w:rsidP="008C5ACB">
      <w:pPr>
        <w:rPr>
          <w:rFonts w:cs="Arial"/>
          <w:color w:val="auto"/>
          <w:sz w:val="21"/>
          <w:szCs w:val="21"/>
        </w:rPr>
      </w:pPr>
      <w:r w:rsidRPr="008C5ACB">
        <w:rPr>
          <w:rFonts w:cs="Arial"/>
          <w:color w:val="auto"/>
          <w:sz w:val="21"/>
          <w:szCs w:val="21"/>
        </w:rPr>
        <w:t>C.柱上</w:t>
      </w:r>
    </w:p>
    <w:p w:rsidR="008C5ACB" w:rsidRPr="008C5ACB" w:rsidRDefault="008C5ACB" w:rsidP="008C5ACB">
      <w:pPr>
        <w:rPr>
          <w:rFonts w:cs="Arial"/>
          <w:color w:val="auto"/>
          <w:sz w:val="21"/>
          <w:szCs w:val="21"/>
        </w:rPr>
      </w:pPr>
      <w:r w:rsidRPr="008C5ACB">
        <w:rPr>
          <w:rFonts w:cs="Arial"/>
          <w:color w:val="auto"/>
          <w:sz w:val="21"/>
          <w:szCs w:val="21"/>
        </w:rPr>
        <w:t>D.地面</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24@检修作业临时遮栏应由上、下两道横杆及栏杆柱组成。上杆离地高度为(   ),下杆离地高度为500～600mm,并在栏杆下边设置严密固定的高度不低于180mm的挡脚板。  </w:t>
      </w:r>
    </w:p>
    <w:p w:rsidR="008C5ACB" w:rsidRPr="008C5ACB" w:rsidRDefault="008C5ACB" w:rsidP="008C5ACB">
      <w:pPr>
        <w:rPr>
          <w:rFonts w:cs="Arial"/>
          <w:color w:val="auto"/>
          <w:sz w:val="21"/>
          <w:szCs w:val="21"/>
        </w:rPr>
      </w:pPr>
      <w:r w:rsidRPr="008C5ACB">
        <w:rPr>
          <w:rFonts w:cs="Arial"/>
          <w:color w:val="auto"/>
          <w:sz w:val="21"/>
          <w:szCs w:val="21"/>
        </w:rPr>
        <w:t>A.1000～1200mm</w:t>
      </w:r>
    </w:p>
    <w:p w:rsidR="008C5ACB" w:rsidRPr="008C5ACB" w:rsidRDefault="008C5ACB" w:rsidP="008C5ACB">
      <w:pPr>
        <w:rPr>
          <w:rFonts w:cs="Arial"/>
          <w:color w:val="auto"/>
          <w:sz w:val="21"/>
          <w:szCs w:val="21"/>
        </w:rPr>
      </w:pPr>
      <w:r w:rsidRPr="008C5ACB">
        <w:rPr>
          <w:rFonts w:cs="Arial"/>
          <w:color w:val="auto"/>
          <w:sz w:val="21"/>
          <w:szCs w:val="21"/>
        </w:rPr>
        <w:t>B.1050～1200mm</w:t>
      </w:r>
    </w:p>
    <w:p w:rsidR="008C5ACB" w:rsidRPr="008C5ACB" w:rsidRDefault="008C5ACB" w:rsidP="008C5ACB">
      <w:pPr>
        <w:rPr>
          <w:rFonts w:cs="Arial"/>
          <w:color w:val="auto"/>
          <w:sz w:val="21"/>
          <w:szCs w:val="21"/>
        </w:rPr>
      </w:pPr>
      <w:r w:rsidRPr="008C5ACB">
        <w:rPr>
          <w:rFonts w:cs="Arial"/>
          <w:color w:val="auto"/>
          <w:sz w:val="21"/>
          <w:szCs w:val="21"/>
        </w:rPr>
        <w:t>C.1000～1250mm</w:t>
      </w:r>
    </w:p>
    <w:p w:rsidR="008C5ACB" w:rsidRPr="008C5ACB" w:rsidRDefault="008C5ACB" w:rsidP="008C5ACB">
      <w:pPr>
        <w:rPr>
          <w:rFonts w:cs="Arial"/>
          <w:color w:val="auto"/>
          <w:sz w:val="21"/>
          <w:szCs w:val="21"/>
        </w:rPr>
      </w:pPr>
      <w:r w:rsidRPr="008C5ACB">
        <w:rPr>
          <w:rFonts w:cs="Arial"/>
          <w:color w:val="auto"/>
          <w:sz w:val="21"/>
          <w:szCs w:val="21"/>
        </w:rPr>
        <w:t>D. 1050～1250mm</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25@开工前,工作负责人或工作票签发人应重新核对现场勘察情况,发现与原勘察情况有变化时,应及时修正、完善相应的(   )。  </w:t>
      </w:r>
    </w:p>
    <w:p w:rsidR="008C5ACB" w:rsidRPr="008C5ACB" w:rsidRDefault="008C5ACB" w:rsidP="008C5ACB">
      <w:pPr>
        <w:rPr>
          <w:rFonts w:cs="Arial"/>
          <w:color w:val="auto"/>
          <w:sz w:val="21"/>
          <w:szCs w:val="21"/>
        </w:rPr>
      </w:pPr>
      <w:r w:rsidRPr="008C5ACB">
        <w:rPr>
          <w:rFonts w:cs="Arial"/>
          <w:color w:val="auto"/>
          <w:sz w:val="21"/>
          <w:szCs w:val="21"/>
        </w:rPr>
        <w:t>A.施工方案</w:t>
      </w:r>
    </w:p>
    <w:p w:rsidR="008C5ACB" w:rsidRPr="008C5ACB" w:rsidRDefault="008C5ACB" w:rsidP="008C5ACB">
      <w:pPr>
        <w:rPr>
          <w:rFonts w:cs="Arial"/>
          <w:color w:val="auto"/>
          <w:sz w:val="21"/>
          <w:szCs w:val="21"/>
        </w:rPr>
      </w:pPr>
      <w:r w:rsidRPr="008C5ACB">
        <w:rPr>
          <w:rFonts w:cs="Arial"/>
          <w:color w:val="auto"/>
          <w:sz w:val="21"/>
          <w:szCs w:val="21"/>
        </w:rPr>
        <w:t>B.组织措施</w:t>
      </w:r>
    </w:p>
    <w:p w:rsidR="008C5ACB" w:rsidRPr="008C5ACB" w:rsidRDefault="008C5ACB" w:rsidP="008C5ACB">
      <w:pPr>
        <w:rPr>
          <w:rFonts w:cs="Arial"/>
          <w:color w:val="auto"/>
          <w:sz w:val="21"/>
          <w:szCs w:val="21"/>
        </w:rPr>
      </w:pPr>
      <w:r w:rsidRPr="008C5ACB">
        <w:rPr>
          <w:rFonts w:cs="Arial"/>
          <w:color w:val="auto"/>
          <w:sz w:val="21"/>
          <w:szCs w:val="21"/>
        </w:rPr>
        <w:t>C.技术措施</w:t>
      </w:r>
    </w:p>
    <w:p w:rsidR="008C5ACB" w:rsidRPr="008C5ACB" w:rsidRDefault="008C5ACB" w:rsidP="008C5ACB">
      <w:pPr>
        <w:rPr>
          <w:rFonts w:cs="Arial"/>
          <w:color w:val="auto"/>
          <w:sz w:val="21"/>
          <w:szCs w:val="21"/>
        </w:rPr>
      </w:pPr>
      <w:r w:rsidRPr="008C5ACB">
        <w:rPr>
          <w:rFonts w:cs="Arial"/>
          <w:color w:val="auto"/>
          <w:sz w:val="21"/>
          <w:szCs w:val="21"/>
        </w:rPr>
        <w:t>D.安全措施</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26@10kV及以下高压线路、设备不停电时的安全距离为(   )。  </w:t>
      </w:r>
    </w:p>
    <w:p w:rsidR="008C5ACB" w:rsidRPr="008C5ACB" w:rsidRDefault="008C5ACB" w:rsidP="008C5ACB">
      <w:pPr>
        <w:rPr>
          <w:rFonts w:cs="Arial"/>
          <w:color w:val="auto"/>
          <w:sz w:val="21"/>
          <w:szCs w:val="21"/>
        </w:rPr>
      </w:pPr>
      <w:r w:rsidRPr="008C5ACB">
        <w:rPr>
          <w:rFonts w:cs="Arial"/>
          <w:color w:val="auto"/>
          <w:sz w:val="21"/>
          <w:szCs w:val="21"/>
        </w:rPr>
        <w:t>A.0.35m</w:t>
      </w:r>
    </w:p>
    <w:p w:rsidR="008C5ACB" w:rsidRPr="008C5ACB" w:rsidRDefault="008C5ACB" w:rsidP="008C5ACB">
      <w:pPr>
        <w:rPr>
          <w:rFonts w:cs="Arial"/>
          <w:color w:val="auto"/>
          <w:sz w:val="21"/>
          <w:szCs w:val="21"/>
        </w:rPr>
      </w:pPr>
      <w:r w:rsidRPr="008C5ACB">
        <w:rPr>
          <w:rFonts w:cs="Arial"/>
          <w:color w:val="auto"/>
          <w:sz w:val="21"/>
          <w:szCs w:val="21"/>
        </w:rPr>
        <w:t>B.0.6m</w:t>
      </w:r>
    </w:p>
    <w:p w:rsidR="008C5ACB" w:rsidRPr="008C5ACB" w:rsidRDefault="008C5ACB" w:rsidP="008C5ACB">
      <w:pPr>
        <w:rPr>
          <w:rFonts w:cs="Arial"/>
          <w:color w:val="auto"/>
          <w:sz w:val="21"/>
          <w:szCs w:val="21"/>
        </w:rPr>
      </w:pPr>
      <w:r w:rsidRPr="008C5ACB">
        <w:rPr>
          <w:rFonts w:cs="Arial"/>
          <w:color w:val="auto"/>
          <w:sz w:val="21"/>
          <w:szCs w:val="21"/>
        </w:rPr>
        <w:t>C.0.7m</w:t>
      </w:r>
    </w:p>
    <w:p w:rsidR="008C5ACB" w:rsidRPr="008C5ACB" w:rsidRDefault="008C5ACB" w:rsidP="008C5ACB">
      <w:pPr>
        <w:rPr>
          <w:rFonts w:cs="Arial"/>
          <w:color w:val="auto"/>
          <w:sz w:val="21"/>
          <w:szCs w:val="21"/>
        </w:rPr>
      </w:pPr>
      <w:r w:rsidRPr="008C5ACB">
        <w:rPr>
          <w:rFonts w:cs="Arial"/>
          <w:color w:val="auto"/>
          <w:sz w:val="21"/>
          <w:szCs w:val="21"/>
        </w:rPr>
        <w:t>D.1.0m</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27@工作票票面上若有个别(   )需要修改、补充时,应使用规范的符号,字迹应清楚。  </w:t>
      </w:r>
    </w:p>
    <w:p w:rsidR="008C5ACB" w:rsidRPr="008C5ACB" w:rsidRDefault="008C5ACB" w:rsidP="008C5ACB">
      <w:pPr>
        <w:rPr>
          <w:rFonts w:cs="Arial"/>
          <w:color w:val="auto"/>
          <w:sz w:val="21"/>
          <w:szCs w:val="21"/>
        </w:rPr>
      </w:pPr>
      <w:r w:rsidRPr="008C5ACB">
        <w:rPr>
          <w:rFonts w:cs="Arial"/>
          <w:color w:val="auto"/>
          <w:sz w:val="21"/>
          <w:szCs w:val="21"/>
        </w:rPr>
        <w:t>A.错字</w:t>
      </w:r>
    </w:p>
    <w:p w:rsidR="008C5ACB" w:rsidRPr="008C5ACB" w:rsidRDefault="008C5ACB" w:rsidP="008C5ACB">
      <w:pPr>
        <w:rPr>
          <w:rFonts w:cs="Arial"/>
          <w:color w:val="auto"/>
          <w:sz w:val="21"/>
          <w:szCs w:val="21"/>
        </w:rPr>
      </w:pPr>
      <w:r w:rsidRPr="008C5ACB">
        <w:rPr>
          <w:rFonts w:cs="Arial"/>
          <w:color w:val="auto"/>
          <w:sz w:val="21"/>
          <w:szCs w:val="21"/>
        </w:rPr>
        <w:t>B.漏字</w:t>
      </w:r>
    </w:p>
    <w:p w:rsidR="008C5ACB" w:rsidRPr="008C5ACB" w:rsidRDefault="008C5ACB" w:rsidP="008C5ACB">
      <w:pPr>
        <w:rPr>
          <w:rFonts w:cs="Arial"/>
          <w:color w:val="auto"/>
          <w:sz w:val="21"/>
          <w:szCs w:val="21"/>
        </w:rPr>
      </w:pPr>
      <w:r w:rsidRPr="008C5ACB">
        <w:rPr>
          <w:rFonts w:cs="Arial"/>
          <w:color w:val="auto"/>
          <w:sz w:val="21"/>
          <w:szCs w:val="21"/>
        </w:rPr>
        <w:t>C.错、漏字</w:t>
      </w:r>
    </w:p>
    <w:p w:rsidR="008C5ACB" w:rsidRPr="008C5ACB" w:rsidRDefault="008C5ACB" w:rsidP="008C5ACB">
      <w:pPr>
        <w:rPr>
          <w:rFonts w:cs="Arial"/>
          <w:color w:val="auto"/>
          <w:sz w:val="21"/>
          <w:szCs w:val="21"/>
        </w:rPr>
      </w:pPr>
      <w:r w:rsidRPr="008C5ACB">
        <w:rPr>
          <w:rFonts w:cs="Arial"/>
          <w:color w:val="auto"/>
          <w:sz w:val="21"/>
          <w:szCs w:val="21"/>
        </w:rPr>
        <w:t>D.工作任务</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28@配电工作票由设备运维管理单位签发,也可由经设备运维管理单位审核合格且经批准的(   )签发。 </w:t>
      </w:r>
    </w:p>
    <w:p w:rsidR="008C5ACB" w:rsidRPr="008C5ACB" w:rsidRDefault="008C5ACB" w:rsidP="008C5ACB">
      <w:pPr>
        <w:rPr>
          <w:rFonts w:cs="Arial"/>
          <w:color w:val="auto"/>
          <w:sz w:val="21"/>
          <w:szCs w:val="21"/>
        </w:rPr>
      </w:pPr>
      <w:r w:rsidRPr="008C5ACB">
        <w:rPr>
          <w:rFonts w:cs="Arial"/>
          <w:color w:val="auto"/>
          <w:sz w:val="21"/>
          <w:szCs w:val="21"/>
        </w:rPr>
        <w:t>A.修试及基建单位</w:t>
      </w:r>
      <w:r w:rsidRPr="008C5ACB">
        <w:rPr>
          <w:rFonts w:cs="Arial"/>
          <w:color w:val="auto"/>
          <w:sz w:val="21"/>
          <w:szCs w:val="21"/>
        </w:rPr>
        <w:tab/>
      </w:r>
    </w:p>
    <w:p w:rsidR="008C5ACB" w:rsidRPr="008C5ACB" w:rsidRDefault="008C5ACB" w:rsidP="008C5ACB">
      <w:pPr>
        <w:rPr>
          <w:rFonts w:cs="Arial"/>
          <w:color w:val="auto"/>
          <w:sz w:val="21"/>
          <w:szCs w:val="21"/>
        </w:rPr>
      </w:pPr>
      <w:r w:rsidRPr="008C5ACB">
        <w:rPr>
          <w:rFonts w:cs="Arial"/>
          <w:color w:val="auto"/>
          <w:sz w:val="21"/>
          <w:szCs w:val="21"/>
        </w:rPr>
        <w:t>B.修试（施工）单位</w:t>
      </w:r>
    </w:p>
    <w:p w:rsidR="008C5ACB" w:rsidRPr="008C5ACB" w:rsidRDefault="008C5ACB" w:rsidP="008C5ACB">
      <w:pPr>
        <w:rPr>
          <w:rFonts w:cs="Arial"/>
          <w:color w:val="auto"/>
          <w:sz w:val="21"/>
          <w:szCs w:val="21"/>
        </w:rPr>
      </w:pPr>
      <w:r w:rsidRPr="008C5ACB">
        <w:rPr>
          <w:rFonts w:cs="Arial"/>
          <w:color w:val="auto"/>
          <w:sz w:val="21"/>
          <w:szCs w:val="21"/>
        </w:rPr>
        <w:t>C.检修及基建单位</w:t>
      </w:r>
    </w:p>
    <w:p w:rsidR="008C5ACB" w:rsidRPr="008C5ACB" w:rsidRDefault="008C5ACB" w:rsidP="008C5ACB">
      <w:pPr>
        <w:rPr>
          <w:rFonts w:cs="Arial"/>
          <w:color w:val="auto"/>
          <w:sz w:val="21"/>
          <w:szCs w:val="21"/>
        </w:rPr>
      </w:pPr>
      <w:r w:rsidRPr="008C5ACB">
        <w:rPr>
          <w:rFonts w:cs="Arial"/>
          <w:color w:val="auto"/>
          <w:sz w:val="21"/>
          <w:szCs w:val="21"/>
        </w:rPr>
        <w:t>D.检修（施工）单位</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29@若一张工作票下设多个小组工作,工作负责人应指定每个小组的小组负责人(监护人),并使用(   )。 </w:t>
      </w:r>
    </w:p>
    <w:p w:rsidR="008C5ACB" w:rsidRPr="008C5ACB" w:rsidRDefault="008C5ACB" w:rsidP="008C5ACB">
      <w:pPr>
        <w:rPr>
          <w:rFonts w:cs="Arial"/>
          <w:color w:val="auto"/>
          <w:sz w:val="21"/>
          <w:szCs w:val="21"/>
        </w:rPr>
      </w:pPr>
      <w:r w:rsidRPr="008C5ACB">
        <w:rPr>
          <w:rFonts w:cs="Arial"/>
          <w:color w:val="auto"/>
          <w:sz w:val="21"/>
          <w:szCs w:val="21"/>
        </w:rPr>
        <w:t>A.工作任务单</w:t>
      </w:r>
    </w:p>
    <w:p w:rsidR="008C5ACB" w:rsidRPr="008C5ACB" w:rsidRDefault="008C5ACB" w:rsidP="008C5ACB">
      <w:pPr>
        <w:rPr>
          <w:rFonts w:cs="Arial"/>
          <w:color w:val="auto"/>
          <w:sz w:val="21"/>
          <w:szCs w:val="21"/>
        </w:rPr>
      </w:pPr>
      <w:r w:rsidRPr="008C5ACB">
        <w:rPr>
          <w:rFonts w:cs="Arial"/>
          <w:color w:val="auto"/>
          <w:sz w:val="21"/>
          <w:szCs w:val="21"/>
        </w:rPr>
        <w:t>B.安全措施票</w:t>
      </w:r>
    </w:p>
    <w:p w:rsidR="008C5ACB" w:rsidRPr="008C5ACB" w:rsidRDefault="008C5ACB" w:rsidP="008C5ACB">
      <w:pPr>
        <w:rPr>
          <w:rFonts w:cs="Arial"/>
          <w:color w:val="auto"/>
          <w:sz w:val="21"/>
          <w:szCs w:val="21"/>
        </w:rPr>
      </w:pPr>
      <w:r w:rsidRPr="008C5ACB">
        <w:rPr>
          <w:rFonts w:cs="Arial"/>
          <w:color w:val="auto"/>
          <w:sz w:val="21"/>
          <w:szCs w:val="21"/>
        </w:rPr>
        <w:t>C.派工单</w:t>
      </w:r>
    </w:p>
    <w:p w:rsidR="008C5ACB" w:rsidRPr="008C5ACB" w:rsidRDefault="008C5ACB" w:rsidP="008C5ACB">
      <w:pPr>
        <w:rPr>
          <w:rFonts w:cs="Arial"/>
          <w:color w:val="auto"/>
          <w:sz w:val="21"/>
          <w:szCs w:val="21"/>
        </w:rPr>
      </w:pPr>
      <w:r w:rsidRPr="008C5ACB">
        <w:rPr>
          <w:rFonts w:cs="Arial"/>
          <w:color w:val="auto"/>
          <w:sz w:val="21"/>
          <w:szCs w:val="21"/>
        </w:rPr>
        <w:t>D.工作任务卡</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30@配电第一种工作票,应在工作(   )送达设备运维管理单位(包括信息系统送达)。  </w:t>
      </w:r>
    </w:p>
    <w:p w:rsidR="008C5ACB" w:rsidRPr="008C5ACB" w:rsidRDefault="008C5ACB" w:rsidP="008C5ACB">
      <w:pPr>
        <w:rPr>
          <w:rFonts w:cs="Arial"/>
          <w:color w:val="auto"/>
          <w:sz w:val="21"/>
          <w:szCs w:val="21"/>
        </w:rPr>
      </w:pPr>
      <w:r w:rsidRPr="008C5ACB">
        <w:rPr>
          <w:rFonts w:cs="Arial"/>
          <w:color w:val="auto"/>
          <w:sz w:val="21"/>
          <w:szCs w:val="21"/>
        </w:rPr>
        <w:t>A.前两天</w:t>
      </w:r>
    </w:p>
    <w:p w:rsidR="008C5ACB" w:rsidRPr="008C5ACB" w:rsidRDefault="008C5ACB" w:rsidP="008C5ACB">
      <w:pPr>
        <w:rPr>
          <w:rFonts w:cs="Arial"/>
          <w:color w:val="auto"/>
          <w:sz w:val="21"/>
          <w:szCs w:val="21"/>
        </w:rPr>
      </w:pPr>
      <w:r w:rsidRPr="008C5ACB">
        <w:rPr>
          <w:rFonts w:cs="Arial"/>
          <w:color w:val="auto"/>
          <w:sz w:val="21"/>
          <w:szCs w:val="21"/>
        </w:rPr>
        <w:t>B.前一天</w:t>
      </w:r>
    </w:p>
    <w:p w:rsidR="008C5ACB" w:rsidRPr="008C5ACB" w:rsidRDefault="008C5ACB" w:rsidP="008C5ACB">
      <w:pPr>
        <w:rPr>
          <w:rFonts w:cs="Arial"/>
          <w:color w:val="auto"/>
          <w:sz w:val="21"/>
          <w:szCs w:val="21"/>
        </w:rPr>
      </w:pPr>
      <w:r w:rsidRPr="008C5ACB">
        <w:rPr>
          <w:rFonts w:cs="Arial"/>
          <w:color w:val="auto"/>
          <w:sz w:val="21"/>
          <w:szCs w:val="21"/>
        </w:rPr>
        <w:t>C.当天</w:t>
      </w:r>
    </w:p>
    <w:p w:rsidR="008C5ACB" w:rsidRPr="008C5ACB" w:rsidRDefault="008C5ACB" w:rsidP="008C5ACB">
      <w:pPr>
        <w:rPr>
          <w:rFonts w:cs="Arial"/>
          <w:color w:val="auto"/>
          <w:sz w:val="21"/>
          <w:szCs w:val="21"/>
        </w:rPr>
      </w:pPr>
      <w:r w:rsidRPr="008C5ACB">
        <w:rPr>
          <w:rFonts w:cs="Arial"/>
          <w:color w:val="auto"/>
          <w:sz w:val="21"/>
          <w:szCs w:val="21"/>
        </w:rPr>
        <w:t>D.前一周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31@接地线拆除后,(   )不得再登杆工作或在设备上工作。 </w:t>
      </w:r>
    </w:p>
    <w:p w:rsidR="008C5ACB" w:rsidRPr="008C5ACB" w:rsidRDefault="008C5ACB" w:rsidP="008C5ACB">
      <w:pPr>
        <w:rPr>
          <w:rFonts w:cs="Arial"/>
          <w:color w:val="auto"/>
          <w:sz w:val="21"/>
          <w:szCs w:val="21"/>
        </w:rPr>
      </w:pPr>
      <w:r w:rsidRPr="008C5ACB">
        <w:rPr>
          <w:rFonts w:cs="Arial"/>
          <w:color w:val="auto"/>
          <w:sz w:val="21"/>
          <w:szCs w:val="21"/>
        </w:rPr>
        <w:t>A.工作班成员</w:t>
      </w:r>
    </w:p>
    <w:p w:rsidR="008C5ACB" w:rsidRPr="008C5ACB" w:rsidRDefault="008C5ACB" w:rsidP="008C5ACB">
      <w:pPr>
        <w:rPr>
          <w:rFonts w:cs="Arial"/>
          <w:color w:val="auto"/>
          <w:sz w:val="21"/>
          <w:szCs w:val="21"/>
        </w:rPr>
      </w:pPr>
      <w:r w:rsidRPr="008C5ACB">
        <w:rPr>
          <w:rFonts w:cs="Arial"/>
          <w:color w:val="auto"/>
          <w:sz w:val="21"/>
          <w:szCs w:val="21"/>
        </w:rPr>
        <w:t>B.任何人</w:t>
      </w:r>
    </w:p>
    <w:p w:rsidR="008C5ACB" w:rsidRPr="008C5ACB" w:rsidRDefault="008C5ACB" w:rsidP="008C5ACB">
      <w:pPr>
        <w:rPr>
          <w:rFonts w:cs="Arial"/>
          <w:color w:val="auto"/>
          <w:sz w:val="21"/>
          <w:szCs w:val="21"/>
        </w:rPr>
      </w:pPr>
      <w:r w:rsidRPr="008C5ACB">
        <w:rPr>
          <w:rFonts w:cs="Arial"/>
          <w:color w:val="auto"/>
          <w:sz w:val="21"/>
          <w:szCs w:val="21"/>
        </w:rPr>
        <w:t>C.运行人员</w:t>
      </w:r>
    </w:p>
    <w:p w:rsidR="008C5ACB" w:rsidRPr="008C5ACB" w:rsidRDefault="008C5ACB" w:rsidP="008C5ACB">
      <w:pPr>
        <w:rPr>
          <w:rFonts w:cs="Arial"/>
          <w:color w:val="auto"/>
          <w:sz w:val="21"/>
          <w:szCs w:val="21"/>
        </w:rPr>
      </w:pPr>
      <w:r w:rsidRPr="008C5ACB">
        <w:rPr>
          <w:rFonts w:cs="Arial"/>
          <w:color w:val="auto"/>
          <w:sz w:val="21"/>
          <w:szCs w:val="21"/>
        </w:rPr>
        <w:t>D.作业人员</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【单选题】</w:t>
      </w:r>
    </w:p>
    <w:p w:rsidR="008C5ACB" w:rsidRPr="008C5ACB" w:rsidRDefault="008C5ACB" w:rsidP="008C5ACB">
      <w:pPr>
        <w:rPr>
          <w:rFonts w:cs="Arial"/>
          <w:color w:val="auto"/>
          <w:sz w:val="21"/>
          <w:szCs w:val="21"/>
        </w:rPr>
      </w:pPr>
      <w:r w:rsidRPr="008C5ACB">
        <w:rPr>
          <w:rFonts w:cs="Arial"/>
          <w:color w:val="auto"/>
          <w:sz w:val="21"/>
          <w:szCs w:val="21"/>
        </w:rPr>
        <w:t xml:space="preserve">32@工作地段所有由工作班自行装设的接地线拆除后,工作负责人应及时向相关工作许可人(含配合停电线路、设备许可人)报告(   )。  </w:t>
      </w:r>
    </w:p>
    <w:p w:rsidR="008C5ACB" w:rsidRPr="008C5ACB" w:rsidRDefault="008C5ACB" w:rsidP="008C5ACB">
      <w:pPr>
        <w:rPr>
          <w:rFonts w:cs="Arial"/>
          <w:color w:val="auto"/>
          <w:sz w:val="21"/>
          <w:szCs w:val="21"/>
        </w:rPr>
      </w:pPr>
      <w:r w:rsidRPr="008C5ACB">
        <w:rPr>
          <w:rFonts w:cs="Arial"/>
          <w:color w:val="auto"/>
          <w:sz w:val="21"/>
          <w:szCs w:val="21"/>
        </w:rPr>
        <w:t>A.工作票结束</w:t>
      </w:r>
    </w:p>
    <w:p w:rsidR="008C5ACB" w:rsidRPr="008C5ACB" w:rsidRDefault="008C5ACB" w:rsidP="008C5ACB">
      <w:pPr>
        <w:rPr>
          <w:rFonts w:cs="Arial"/>
          <w:color w:val="auto"/>
          <w:sz w:val="21"/>
          <w:szCs w:val="21"/>
        </w:rPr>
      </w:pPr>
      <w:r w:rsidRPr="008C5ACB">
        <w:rPr>
          <w:rFonts w:cs="Arial"/>
          <w:color w:val="auto"/>
          <w:sz w:val="21"/>
          <w:szCs w:val="21"/>
        </w:rPr>
        <w:t>B.工作票终结</w:t>
      </w:r>
    </w:p>
    <w:p w:rsidR="008C5ACB" w:rsidRPr="008C5ACB" w:rsidRDefault="008C5ACB" w:rsidP="008C5ACB">
      <w:pPr>
        <w:rPr>
          <w:rFonts w:cs="Arial"/>
          <w:color w:val="auto"/>
          <w:sz w:val="21"/>
          <w:szCs w:val="21"/>
        </w:rPr>
      </w:pPr>
      <w:r w:rsidRPr="008C5ACB">
        <w:rPr>
          <w:rFonts w:cs="Arial"/>
          <w:color w:val="auto"/>
          <w:sz w:val="21"/>
          <w:szCs w:val="21"/>
        </w:rPr>
        <w:t>C.工作结束</w:t>
      </w:r>
    </w:p>
    <w:p w:rsidR="008C5ACB" w:rsidRPr="008C5ACB" w:rsidRDefault="008C5ACB" w:rsidP="008C5ACB">
      <w:pPr>
        <w:rPr>
          <w:rFonts w:cs="Arial"/>
          <w:color w:val="auto"/>
          <w:sz w:val="21"/>
          <w:szCs w:val="21"/>
        </w:rPr>
      </w:pPr>
      <w:r w:rsidRPr="008C5ACB">
        <w:rPr>
          <w:rFonts w:cs="Arial"/>
          <w:color w:val="auto"/>
          <w:sz w:val="21"/>
          <w:szCs w:val="21"/>
        </w:rPr>
        <w:t>D.工作终结</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33@(   )报告应简明扼要,并包括下列内容：工作负责人姓名,某线路(设备)上某处(说明起止杆塔号、分支线名称、位置称号、设备双重名称等)工作已经完工等。 </w:t>
      </w:r>
    </w:p>
    <w:p w:rsidR="008C5ACB" w:rsidRPr="008C5ACB" w:rsidRDefault="008C5ACB" w:rsidP="008C5ACB">
      <w:pPr>
        <w:rPr>
          <w:rFonts w:cs="Arial"/>
          <w:color w:val="auto"/>
          <w:sz w:val="21"/>
          <w:szCs w:val="21"/>
        </w:rPr>
      </w:pPr>
      <w:r w:rsidRPr="008C5ACB">
        <w:rPr>
          <w:rFonts w:cs="Arial"/>
          <w:color w:val="auto"/>
          <w:sz w:val="21"/>
          <w:szCs w:val="21"/>
        </w:rPr>
        <w:t>A.工作间断</w:t>
      </w:r>
    </w:p>
    <w:p w:rsidR="008C5ACB" w:rsidRPr="008C5ACB" w:rsidRDefault="008C5ACB" w:rsidP="008C5ACB">
      <w:pPr>
        <w:rPr>
          <w:rFonts w:cs="Arial"/>
          <w:color w:val="auto"/>
          <w:sz w:val="21"/>
          <w:szCs w:val="21"/>
        </w:rPr>
      </w:pPr>
      <w:r w:rsidRPr="008C5ACB">
        <w:rPr>
          <w:rFonts w:cs="Arial"/>
          <w:color w:val="auto"/>
          <w:sz w:val="21"/>
          <w:szCs w:val="21"/>
        </w:rPr>
        <w:t>B.工作许可</w:t>
      </w:r>
    </w:p>
    <w:p w:rsidR="008C5ACB" w:rsidRPr="008C5ACB" w:rsidRDefault="008C5ACB" w:rsidP="008C5ACB">
      <w:pPr>
        <w:rPr>
          <w:rFonts w:cs="Arial"/>
          <w:color w:val="auto"/>
          <w:sz w:val="21"/>
          <w:szCs w:val="21"/>
        </w:rPr>
      </w:pPr>
      <w:r w:rsidRPr="008C5ACB">
        <w:rPr>
          <w:rFonts w:cs="Arial"/>
          <w:color w:val="auto"/>
          <w:sz w:val="21"/>
          <w:szCs w:val="21"/>
        </w:rPr>
        <w:t>C.工作终结</w:t>
      </w:r>
    </w:p>
    <w:p w:rsidR="008C5ACB" w:rsidRPr="008C5ACB" w:rsidRDefault="008C5ACB" w:rsidP="008C5ACB">
      <w:pPr>
        <w:rPr>
          <w:rFonts w:cs="Arial"/>
          <w:color w:val="auto"/>
          <w:sz w:val="21"/>
          <w:szCs w:val="21"/>
        </w:rPr>
      </w:pPr>
      <w:r w:rsidRPr="008C5ACB">
        <w:rPr>
          <w:rFonts w:cs="Arial"/>
          <w:color w:val="auto"/>
          <w:sz w:val="21"/>
          <w:szCs w:val="21"/>
        </w:rPr>
        <w:t>D.工作转移</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34@作业人员工作中正常活动范围与10kV高压线路、设备带电部分的安全距离为(   )m.  </w:t>
      </w:r>
    </w:p>
    <w:p w:rsidR="008C5ACB" w:rsidRPr="008C5ACB" w:rsidRDefault="008C5ACB" w:rsidP="008C5ACB">
      <w:pPr>
        <w:rPr>
          <w:rFonts w:cs="Arial"/>
          <w:color w:val="auto"/>
          <w:sz w:val="21"/>
          <w:szCs w:val="21"/>
        </w:rPr>
      </w:pPr>
      <w:r w:rsidRPr="008C5ACB">
        <w:rPr>
          <w:rFonts w:cs="Arial"/>
          <w:color w:val="auto"/>
          <w:sz w:val="21"/>
          <w:szCs w:val="21"/>
        </w:rPr>
        <w:t>A.0.35</w:t>
      </w:r>
    </w:p>
    <w:p w:rsidR="008C5ACB" w:rsidRPr="008C5ACB" w:rsidRDefault="008C5ACB" w:rsidP="008C5ACB">
      <w:pPr>
        <w:rPr>
          <w:rFonts w:cs="Arial"/>
          <w:color w:val="auto"/>
          <w:sz w:val="21"/>
          <w:szCs w:val="21"/>
        </w:rPr>
      </w:pPr>
      <w:r w:rsidRPr="008C5ACB">
        <w:rPr>
          <w:rFonts w:cs="Arial"/>
          <w:color w:val="auto"/>
          <w:sz w:val="21"/>
          <w:szCs w:val="21"/>
        </w:rPr>
        <w:t>B.0.6</w:t>
      </w:r>
    </w:p>
    <w:p w:rsidR="008C5ACB" w:rsidRPr="008C5ACB" w:rsidRDefault="008C5ACB" w:rsidP="008C5ACB">
      <w:pPr>
        <w:rPr>
          <w:rFonts w:cs="Arial"/>
          <w:color w:val="auto"/>
          <w:sz w:val="21"/>
          <w:szCs w:val="21"/>
        </w:rPr>
      </w:pPr>
      <w:r w:rsidRPr="008C5ACB">
        <w:rPr>
          <w:rFonts w:cs="Arial"/>
          <w:color w:val="auto"/>
          <w:sz w:val="21"/>
          <w:szCs w:val="21"/>
        </w:rPr>
        <w:t>C.0.7</w:t>
      </w:r>
    </w:p>
    <w:p w:rsidR="008C5ACB" w:rsidRPr="008C5ACB" w:rsidRDefault="008C5ACB" w:rsidP="008C5ACB">
      <w:pPr>
        <w:rPr>
          <w:rFonts w:cs="Arial"/>
          <w:color w:val="auto"/>
          <w:sz w:val="21"/>
          <w:szCs w:val="21"/>
        </w:rPr>
      </w:pPr>
      <w:r w:rsidRPr="008C5ACB">
        <w:rPr>
          <w:rFonts w:cs="Arial"/>
          <w:color w:val="auto"/>
          <w:sz w:val="21"/>
          <w:szCs w:val="21"/>
        </w:rPr>
        <w:t>D.1.0</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35@任何运行中星形接线设备的中性点,应视为(   )设备。  </w:t>
      </w:r>
    </w:p>
    <w:p w:rsidR="008C5ACB" w:rsidRPr="008C5ACB" w:rsidRDefault="008C5ACB" w:rsidP="008C5ACB">
      <w:pPr>
        <w:rPr>
          <w:rFonts w:cs="Arial"/>
          <w:color w:val="auto"/>
          <w:sz w:val="21"/>
          <w:szCs w:val="21"/>
        </w:rPr>
      </w:pPr>
      <w:r w:rsidRPr="008C5ACB">
        <w:rPr>
          <w:rFonts w:cs="Arial"/>
          <w:color w:val="auto"/>
          <w:sz w:val="21"/>
          <w:szCs w:val="21"/>
        </w:rPr>
        <w:t>A.大电流接地</w:t>
      </w:r>
    </w:p>
    <w:p w:rsidR="008C5ACB" w:rsidRPr="008C5ACB" w:rsidRDefault="008C5ACB" w:rsidP="008C5ACB">
      <w:pPr>
        <w:rPr>
          <w:rFonts w:cs="Arial"/>
          <w:color w:val="auto"/>
          <w:sz w:val="21"/>
          <w:szCs w:val="21"/>
        </w:rPr>
      </w:pPr>
      <w:r w:rsidRPr="008C5ACB">
        <w:rPr>
          <w:rFonts w:cs="Arial"/>
          <w:color w:val="auto"/>
          <w:sz w:val="21"/>
          <w:szCs w:val="21"/>
        </w:rPr>
        <w:t>B.不带电</w:t>
      </w:r>
    </w:p>
    <w:p w:rsidR="008C5ACB" w:rsidRPr="008C5ACB" w:rsidRDefault="008C5ACB" w:rsidP="008C5ACB">
      <w:pPr>
        <w:rPr>
          <w:rFonts w:cs="Arial"/>
          <w:color w:val="auto"/>
          <w:sz w:val="21"/>
          <w:szCs w:val="21"/>
        </w:rPr>
      </w:pPr>
      <w:r w:rsidRPr="008C5ACB">
        <w:rPr>
          <w:rFonts w:cs="Arial"/>
          <w:color w:val="auto"/>
          <w:sz w:val="21"/>
          <w:szCs w:val="21"/>
        </w:rPr>
        <w:t>C.带电</w:t>
      </w:r>
    </w:p>
    <w:p w:rsidR="008C5ACB" w:rsidRPr="008C5ACB" w:rsidRDefault="008C5ACB" w:rsidP="008C5ACB">
      <w:pPr>
        <w:rPr>
          <w:rFonts w:cs="Arial"/>
          <w:color w:val="auto"/>
          <w:sz w:val="21"/>
          <w:szCs w:val="21"/>
        </w:rPr>
      </w:pPr>
      <w:r w:rsidRPr="008C5ACB">
        <w:rPr>
          <w:rFonts w:cs="Arial"/>
          <w:color w:val="auto"/>
          <w:sz w:val="21"/>
          <w:szCs w:val="21"/>
        </w:rPr>
        <w:t>D.停电</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36@停电线路、设备的断开点,应有能够反映线路、设备运行状态的电气和机械等指示。无明显断开点也无电气、机械等指示时,应断开(   )。  </w:t>
      </w:r>
    </w:p>
    <w:p w:rsidR="008C5ACB" w:rsidRPr="008C5ACB" w:rsidRDefault="008C5ACB" w:rsidP="008C5ACB">
      <w:pPr>
        <w:rPr>
          <w:rFonts w:cs="Arial"/>
          <w:color w:val="auto"/>
          <w:sz w:val="21"/>
          <w:szCs w:val="21"/>
        </w:rPr>
      </w:pPr>
      <w:r w:rsidRPr="008C5ACB">
        <w:rPr>
          <w:rFonts w:cs="Arial"/>
          <w:color w:val="auto"/>
          <w:sz w:val="21"/>
          <w:szCs w:val="21"/>
        </w:rPr>
        <w:t>A.同级电源</w:t>
      </w:r>
    </w:p>
    <w:p w:rsidR="008C5ACB" w:rsidRPr="008C5ACB" w:rsidRDefault="008C5ACB" w:rsidP="008C5ACB">
      <w:pPr>
        <w:rPr>
          <w:rFonts w:cs="Arial"/>
          <w:color w:val="auto"/>
          <w:sz w:val="21"/>
          <w:szCs w:val="21"/>
        </w:rPr>
      </w:pPr>
      <w:r w:rsidRPr="008C5ACB">
        <w:rPr>
          <w:rFonts w:cs="Arial"/>
          <w:color w:val="auto"/>
          <w:sz w:val="21"/>
          <w:szCs w:val="21"/>
        </w:rPr>
        <w:t>B.下一级电源</w:t>
      </w:r>
    </w:p>
    <w:p w:rsidR="008C5ACB" w:rsidRPr="008C5ACB" w:rsidRDefault="008C5ACB" w:rsidP="008C5ACB">
      <w:pPr>
        <w:rPr>
          <w:rFonts w:cs="Arial"/>
          <w:color w:val="auto"/>
          <w:sz w:val="21"/>
          <w:szCs w:val="21"/>
        </w:rPr>
      </w:pPr>
      <w:r w:rsidRPr="008C5ACB">
        <w:rPr>
          <w:rFonts w:cs="Arial"/>
          <w:color w:val="auto"/>
          <w:sz w:val="21"/>
          <w:szCs w:val="21"/>
        </w:rPr>
        <w:t>C.上一级电源</w:t>
      </w:r>
    </w:p>
    <w:p w:rsidR="008C5ACB" w:rsidRPr="008C5ACB" w:rsidRDefault="008C5ACB" w:rsidP="008C5ACB">
      <w:pPr>
        <w:rPr>
          <w:rFonts w:cs="Arial"/>
          <w:color w:val="auto"/>
          <w:sz w:val="21"/>
          <w:szCs w:val="21"/>
        </w:rPr>
      </w:pPr>
      <w:r w:rsidRPr="008C5ACB">
        <w:rPr>
          <w:rFonts w:cs="Arial"/>
          <w:color w:val="auto"/>
          <w:sz w:val="21"/>
          <w:szCs w:val="21"/>
        </w:rPr>
        <w:t>D.断路器（开关）</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lastRenderedPageBreak/>
        <w:t xml:space="preserve">37@电气设备(   )在母线或引线上的,设备检修时应将母线或引线停电。  </w:t>
      </w:r>
    </w:p>
    <w:p w:rsidR="008C5ACB" w:rsidRPr="008C5ACB" w:rsidRDefault="008C5ACB" w:rsidP="008C5ACB">
      <w:pPr>
        <w:rPr>
          <w:rFonts w:cs="Arial"/>
          <w:color w:val="auto"/>
          <w:sz w:val="21"/>
          <w:szCs w:val="21"/>
        </w:rPr>
      </w:pPr>
      <w:r w:rsidRPr="008C5ACB">
        <w:rPr>
          <w:rFonts w:cs="Arial"/>
          <w:color w:val="auto"/>
          <w:sz w:val="21"/>
          <w:szCs w:val="21"/>
        </w:rPr>
        <w:t>A.直接连接</w:t>
      </w:r>
    </w:p>
    <w:p w:rsidR="008C5ACB" w:rsidRPr="008C5ACB" w:rsidRDefault="008C5ACB" w:rsidP="008C5ACB">
      <w:pPr>
        <w:rPr>
          <w:rFonts w:cs="Arial"/>
          <w:color w:val="auto"/>
          <w:sz w:val="21"/>
          <w:szCs w:val="21"/>
        </w:rPr>
      </w:pPr>
      <w:r w:rsidRPr="008C5ACB">
        <w:rPr>
          <w:rFonts w:cs="Arial"/>
          <w:color w:val="auto"/>
          <w:sz w:val="21"/>
          <w:szCs w:val="21"/>
        </w:rPr>
        <w:t>B.间接连接</w:t>
      </w:r>
    </w:p>
    <w:p w:rsidR="008C5ACB" w:rsidRPr="008C5ACB" w:rsidRDefault="008C5ACB" w:rsidP="008C5ACB">
      <w:pPr>
        <w:rPr>
          <w:rFonts w:cs="Arial"/>
          <w:color w:val="auto"/>
          <w:sz w:val="21"/>
          <w:szCs w:val="21"/>
        </w:rPr>
      </w:pPr>
      <w:r w:rsidRPr="008C5ACB">
        <w:rPr>
          <w:rFonts w:cs="Arial"/>
          <w:color w:val="auto"/>
          <w:sz w:val="21"/>
          <w:szCs w:val="21"/>
        </w:rPr>
        <w:t>C.可靠连接</w:t>
      </w:r>
    </w:p>
    <w:p w:rsidR="008C5ACB" w:rsidRPr="008C5ACB" w:rsidRDefault="008C5ACB" w:rsidP="008C5ACB">
      <w:pPr>
        <w:rPr>
          <w:rFonts w:cs="Arial"/>
          <w:color w:val="auto"/>
          <w:sz w:val="21"/>
          <w:szCs w:val="21"/>
        </w:rPr>
      </w:pPr>
      <w:r w:rsidRPr="008C5ACB">
        <w:rPr>
          <w:rFonts w:cs="Arial"/>
          <w:color w:val="auto"/>
          <w:sz w:val="21"/>
          <w:szCs w:val="21"/>
        </w:rPr>
        <w:t>D.连接</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38@高压验电前,验电器应先在有电设备上试验,确证验电器良好；无法在有电设备上试验时,可用(   )高压发生器等确证验电器良好。  </w:t>
      </w:r>
    </w:p>
    <w:p w:rsidR="008C5ACB" w:rsidRPr="008C5ACB" w:rsidRDefault="008C5ACB" w:rsidP="008C5ACB">
      <w:pPr>
        <w:rPr>
          <w:rFonts w:cs="Arial"/>
          <w:color w:val="auto"/>
          <w:sz w:val="21"/>
          <w:szCs w:val="21"/>
        </w:rPr>
      </w:pPr>
      <w:r w:rsidRPr="008C5ACB">
        <w:rPr>
          <w:rFonts w:cs="Arial"/>
          <w:color w:val="auto"/>
          <w:sz w:val="21"/>
          <w:szCs w:val="21"/>
        </w:rPr>
        <w:t>A.工频</w:t>
      </w:r>
    </w:p>
    <w:p w:rsidR="008C5ACB" w:rsidRPr="008C5ACB" w:rsidRDefault="008C5ACB" w:rsidP="008C5ACB">
      <w:pPr>
        <w:rPr>
          <w:rFonts w:cs="Arial"/>
          <w:color w:val="auto"/>
          <w:sz w:val="21"/>
          <w:szCs w:val="21"/>
        </w:rPr>
      </w:pPr>
      <w:r w:rsidRPr="008C5ACB">
        <w:rPr>
          <w:rFonts w:cs="Arial"/>
          <w:color w:val="auto"/>
          <w:sz w:val="21"/>
          <w:szCs w:val="21"/>
        </w:rPr>
        <w:t>B.高频</w:t>
      </w:r>
    </w:p>
    <w:p w:rsidR="008C5ACB" w:rsidRPr="008C5ACB" w:rsidRDefault="008C5ACB" w:rsidP="008C5ACB">
      <w:pPr>
        <w:rPr>
          <w:rFonts w:cs="Arial"/>
          <w:color w:val="auto"/>
          <w:sz w:val="21"/>
          <w:szCs w:val="21"/>
        </w:rPr>
      </w:pPr>
      <w:r w:rsidRPr="008C5ACB">
        <w:rPr>
          <w:rFonts w:cs="Arial"/>
          <w:color w:val="auto"/>
          <w:sz w:val="21"/>
          <w:szCs w:val="21"/>
        </w:rPr>
        <w:t>C.中频</w:t>
      </w:r>
    </w:p>
    <w:p w:rsidR="008C5ACB" w:rsidRPr="008C5ACB" w:rsidRDefault="008C5ACB" w:rsidP="008C5ACB">
      <w:pPr>
        <w:rPr>
          <w:rFonts w:cs="Arial"/>
          <w:color w:val="auto"/>
          <w:sz w:val="21"/>
          <w:szCs w:val="21"/>
        </w:rPr>
      </w:pPr>
      <w:r w:rsidRPr="008C5ACB">
        <w:rPr>
          <w:rFonts w:cs="Arial"/>
          <w:color w:val="auto"/>
          <w:sz w:val="21"/>
          <w:szCs w:val="21"/>
        </w:rPr>
        <w:t>D.低频</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39@雨雪天气室外设备宜采用间接验电；若直接验电,应使用(   ),并戴绝缘手套。  </w:t>
      </w:r>
    </w:p>
    <w:p w:rsidR="008C5ACB" w:rsidRPr="008C5ACB" w:rsidRDefault="008C5ACB" w:rsidP="008C5ACB">
      <w:pPr>
        <w:rPr>
          <w:rFonts w:cs="Arial"/>
          <w:color w:val="auto"/>
          <w:sz w:val="21"/>
          <w:szCs w:val="21"/>
        </w:rPr>
      </w:pPr>
      <w:r w:rsidRPr="008C5ACB">
        <w:rPr>
          <w:rFonts w:cs="Arial"/>
          <w:color w:val="auto"/>
          <w:sz w:val="21"/>
          <w:szCs w:val="21"/>
        </w:rPr>
        <w:t>A.声光验电器</w:t>
      </w:r>
    </w:p>
    <w:p w:rsidR="008C5ACB" w:rsidRPr="008C5ACB" w:rsidRDefault="008C5ACB" w:rsidP="008C5ACB">
      <w:pPr>
        <w:rPr>
          <w:rFonts w:cs="Arial"/>
          <w:color w:val="auto"/>
          <w:sz w:val="21"/>
          <w:szCs w:val="21"/>
        </w:rPr>
      </w:pPr>
      <w:r w:rsidRPr="008C5ACB">
        <w:rPr>
          <w:rFonts w:cs="Arial"/>
          <w:color w:val="auto"/>
          <w:sz w:val="21"/>
          <w:szCs w:val="21"/>
        </w:rPr>
        <w:t>B.高压声光验电器</w:t>
      </w:r>
    </w:p>
    <w:p w:rsidR="008C5ACB" w:rsidRPr="008C5ACB" w:rsidRDefault="008C5ACB" w:rsidP="008C5ACB">
      <w:pPr>
        <w:rPr>
          <w:rFonts w:cs="Arial"/>
          <w:color w:val="auto"/>
          <w:sz w:val="21"/>
          <w:szCs w:val="21"/>
        </w:rPr>
      </w:pPr>
      <w:r w:rsidRPr="008C5ACB">
        <w:rPr>
          <w:rFonts w:cs="Arial"/>
          <w:color w:val="auto"/>
          <w:sz w:val="21"/>
          <w:szCs w:val="21"/>
        </w:rPr>
        <w:t>C.雨雪型验电器</w:t>
      </w:r>
    </w:p>
    <w:p w:rsidR="008C5ACB" w:rsidRPr="008C5ACB" w:rsidRDefault="008C5ACB" w:rsidP="008C5ACB">
      <w:pPr>
        <w:rPr>
          <w:rFonts w:cs="Arial"/>
          <w:color w:val="auto"/>
          <w:sz w:val="21"/>
          <w:szCs w:val="21"/>
        </w:rPr>
      </w:pPr>
      <w:r w:rsidRPr="008C5ACB">
        <w:rPr>
          <w:rFonts w:cs="Arial"/>
          <w:color w:val="auto"/>
          <w:sz w:val="21"/>
          <w:szCs w:val="21"/>
        </w:rPr>
        <w:t>D.高压验电棒</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40@禁止作业人员越过(   )的线路对上层线路、远侧进行验电。  </w:t>
      </w:r>
    </w:p>
    <w:p w:rsidR="008C5ACB" w:rsidRPr="008C5ACB" w:rsidRDefault="008C5ACB" w:rsidP="008C5ACB">
      <w:pPr>
        <w:rPr>
          <w:rFonts w:cs="Arial"/>
          <w:color w:val="auto"/>
          <w:sz w:val="21"/>
          <w:szCs w:val="21"/>
        </w:rPr>
      </w:pPr>
      <w:r w:rsidRPr="008C5ACB">
        <w:rPr>
          <w:rFonts w:cs="Arial"/>
          <w:color w:val="auto"/>
          <w:sz w:val="21"/>
          <w:szCs w:val="21"/>
        </w:rPr>
        <w:t>A.未停电</w:t>
      </w:r>
    </w:p>
    <w:p w:rsidR="008C5ACB" w:rsidRPr="008C5ACB" w:rsidRDefault="008C5ACB" w:rsidP="008C5ACB">
      <w:pPr>
        <w:rPr>
          <w:rFonts w:cs="Arial"/>
          <w:color w:val="auto"/>
          <w:sz w:val="21"/>
          <w:szCs w:val="21"/>
        </w:rPr>
      </w:pPr>
      <w:r w:rsidRPr="008C5ACB">
        <w:rPr>
          <w:rFonts w:cs="Arial"/>
          <w:color w:val="auto"/>
          <w:sz w:val="21"/>
          <w:szCs w:val="21"/>
        </w:rPr>
        <w:t>B.未经验电、接地</w:t>
      </w:r>
    </w:p>
    <w:p w:rsidR="008C5ACB" w:rsidRPr="008C5ACB" w:rsidRDefault="008C5ACB" w:rsidP="008C5ACB">
      <w:pPr>
        <w:rPr>
          <w:rFonts w:cs="Arial"/>
          <w:color w:val="auto"/>
          <w:sz w:val="21"/>
          <w:szCs w:val="21"/>
        </w:rPr>
      </w:pPr>
      <w:r w:rsidRPr="008C5ACB">
        <w:rPr>
          <w:rFonts w:cs="Arial"/>
          <w:color w:val="auto"/>
          <w:sz w:val="21"/>
          <w:szCs w:val="21"/>
        </w:rPr>
        <w:t>C.未经验电</w:t>
      </w:r>
    </w:p>
    <w:p w:rsidR="008C5ACB" w:rsidRPr="008C5ACB" w:rsidRDefault="008C5ACB" w:rsidP="008C5ACB">
      <w:pPr>
        <w:rPr>
          <w:rFonts w:cs="Arial"/>
          <w:color w:val="auto"/>
          <w:sz w:val="21"/>
          <w:szCs w:val="21"/>
        </w:rPr>
      </w:pPr>
      <w:r w:rsidRPr="008C5ACB">
        <w:rPr>
          <w:rFonts w:cs="Arial"/>
          <w:color w:val="auto"/>
          <w:sz w:val="21"/>
          <w:szCs w:val="21"/>
        </w:rPr>
        <w:t>D.未停电、接地</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41@配合停电的交叉跨越或邻近线路,在交叉跨越或邻近线路处附近应装设(   )接地线。  </w:t>
      </w:r>
    </w:p>
    <w:p w:rsidR="008C5ACB" w:rsidRPr="008C5ACB" w:rsidRDefault="008C5ACB" w:rsidP="008C5ACB">
      <w:pPr>
        <w:rPr>
          <w:rFonts w:cs="Arial"/>
          <w:color w:val="auto"/>
          <w:sz w:val="21"/>
          <w:szCs w:val="21"/>
        </w:rPr>
      </w:pPr>
      <w:r w:rsidRPr="008C5ACB">
        <w:rPr>
          <w:rFonts w:cs="Arial"/>
          <w:color w:val="auto"/>
          <w:sz w:val="21"/>
          <w:szCs w:val="21"/>
        </w:rPr>
        <w:t>A.一组</w:t>
      </w:r>
    </w:p>
    <w:p w:rsidR="008C5ACB" w:rsidRPr="008C5ACB" w:rsidRDefault="008C5ACB" w:rsidP="008C5ACB">
      <w:pPr>
        <w:rPr>
          <w:rFonts w:cs="Arial"/>
          <w:color w:val="auto"/>
          <w:sz w:val="21"/>
          <w:szCs w:val="21"/>
        </w:rPr>
      </w:pPr>
      <w:r w:rsidRPr="008C5ACB">
        <w:rPr>
          <w:rFonts w:cs="Arial"/>
          <w:color w:val="auto"/>
          <w:sz w:val="21"/>
          <w:szCs w:val="21"/>
        </w:rPr>
        <w:t>B 两组</w:t>
      </w:r>
    </w:p>
    <w:p w:rsidR="008C5ACB" w:rsidRPr="008C5ACB" w:rsidRDefault="008C5ACB" w:rsidP="008C5ACB">
      <w:pPr>
        <w:rPr>
          <w:rFonts w:cs="Arial"/>
          <w:color w:val="auto"/>
          <w:sz w:val="21"/>
          <w:szCs w:val="21"/>
        </w:rPr>
      </w:pPr>
      <w:r w:rsidRPr="008C5ACB">
        <w:rPr>
          <w:rFonts w:cs="Arial"/>
          <w:color w:val="auto"/>
          <w:sz w:val="21"/>
          <w:szCs w:val="21"/>
        </w:rPr>
        <w:t>C.相应</w:t>
      </w:r>
    </w:p>
    <w:p w:rsidR="008C5ACB" w:rsidRPr="008C5ACB" w:rsidRDefault="008C5ACB" w:rsidP="008C5ACB">
      <w:pPr>
        <w:rPr>
          <w:rFonts w:cs="Arial"/>
          <w:color w:val="auto"/>
          <w:sz w:val="21"/>
          <w:szCs w:val="21"/>
        </w:rPr>
      </w:pPr>
      <w:r w:rsidRPr="008C5ACB">
        <w:rPr>
          <w:rFonts w:cs="Arial"/>
          <w:color w:val="auto"/>
          <w:sz w:val="21"/>
          <w:szCs w:val="21"/>
        </w:rPr>
        <w:t>D.三组</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42@电缆及电容器接地前应逐相充分放电,星形接线电容器的中性点应接地,串联电容器及与整组电容器脱离的电容器应(   )。  </w:t>
      </w:r>
    </w:p>
    <w:p w:rsidR="008C5ACB" w:rsidRPr="008C5ACB" w:rsidRDefault="008C5ACB" w:rsidP="008C5ACB">
      <w:pPr>
        <w:rPr>
          <w:rFonts w:cs="Arial"/>
          <w:color w:val="auto"/>
          <w:sz w:val="21"/>
          <w:szCs w:val="21"/>
        </w:rPr>
      </w:pPr>
      <w:r w:rsidRPr="008C5ACB">
        <w:rPr>
          <w:rFonts w:cs="Arial"/>
          <w:color w:val="auto"/>
          <w:sz w:val="21"/>
          <w:szCs w:val="21"/>
        </w:rPr>
        <w:t>A.全部接地</w:t>
      </w:r>
    </w:p>
    <w:p w:rsidR="008C5ACB" w:rsidRPr="008C5ACB" w:rsidRDefault="008C5ACB" w:rsidP="008C5ACB">
      <w:pPr>
        <w:rPr>
          <w:rFonts w:cs="Arial"/>
          <w:color w:val="auto"/>
          <w:sz w:val="21"/>
          <w:szCs w:val="21"/>
        </w:rPr>
      </w:pPr>
      <w:r w:rsidRPr="008C5ACB">
        <w:rPr>
          <w:rFonts w:cs="Arial"/>
          <w:color w:val="auto"/>
          <w:sz w:val="21"/>
          <w:szCs w:val="21"/>
        </w:rPr>
        <w:lastRenderedPageBreak/>
        <w:t>B.单只接地</w:t>
      </w:r>
    </w:p>
    <w:p w:rsidR="008C5ACB" w:rsidRPr="008C5ACB" w:rsidRDefault="008C5ACB" w:rsidP="008C5ACB">
      <w:pPr>
        <w:rPr>
          <w:rFonts w:cs="Arial"/>
          <w:color w:val="auto"/>
          <w:sz w:val="21"/>
          <w:szCs w:val="21"/>
        </w:rPr>
      </w:pPr>
      <w:r w:rsidRPr="008C5ACB">
        <w:rPr>
          <w:rFonts w:cs="Arial"/>
          <w:color w:val="auto"/>
          <w:sz w:val="21"/>
          <w:szCs w:val="21"/>
        </w:rPr>
        <w:t>C.充分放电</w:t>
      </w:r>
    </w:p>
    <w:p w:rsidR="008C5ACB" w:rsidRPr="008C5ACB" w:rsidRDefault="008C5ACB" w:rsidP="008C5ACB">
      <w:pPr>
        <w:rPr>
          <w:rFonts w:cs="Arial"/>
          <w:color w:val="auto"/>
          <w:sz w:val="21"/>
          <w:szCs w:val="21"/>
        </w:rPr>
      </w:pPr>
      <w:r w:rsidRPr="008C5ACB">
        <w:rPr>
          <w:rFonts w:cs="Arial"/>
          <w:color w:val="auto"/>
          <w:sz w:val="21"/>
          <w:szCs w:val="21"/>
        </w:rPr>
        <w:t>D.逐个充分放电</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43@电缆及电容器接地前应(   )充分放电。  </w:t>
      </w:r>
    </w:p>
    <w:p w:rsidR="008C5ACB" w:rsidRPr="008C5ACB" w:rsidRDefault="008C5ACB" w:rsidP="008C5ACB">
      <w:pPr>
        <w:rPr>
          <w:rFonts w:cs="Arial"/>
          <w:color w:val="auto"/>
          <w:sz w:val="21"/>
          <w:szCs w:val="21"/>
        </w:rPr>
      </w:pPr>
      <w:r w:rsidRPr="008C5ACB">
        <w:rPr>
          <w:rFonts w:cs="Arial"/>
          <w:color w:val="auto"/>
          <w:sz w:val="21"/>
          <w:szCs w:val="21"/>
        </w:rPr>
        <w:t>A.逐相</w:t>
      </w:r>
    </w:p>
    <w:p w:rsidR="008C5ACB" w:rsidRPr="008C5ACB" w:rsidRDefault="008C5ACB" w:rsidP="008C5ACB">
      <w:pPr>
        <w:rPr>
          <w:rFonts w:cs="Arial"/>
          <w:color w:val="auto"/>
          <w:sz w:val="21"/>
          <w:szCs w:val="21"/>
        </w:rPr>
      </w:pPr>
      <w:r w:rsidRPr="008C5ACB">
        <w:rPr>
          <w:rFonts w:cs="Arial"/>
          <w:color w:val="auto"/>
          <w:sz w:val="21"/>
          <w:szCs w:val="21"/>
        </w:rPr>
        <w:t>B.保证一点</w:t>
      </w:r>
    </w:p>
    <w:p w:rsidR="008C5ACB" w:rsidRPr="008C5ACB" w:rsidRDefault="008C5ACB" w:rsidP="008C5ACB">
      <w:pPr>
        <w:rPr>
          <w:rFonts w:cs="Arial"/>
          <w:color w:val="auto"/>
          <w:sz w:val="21"/>
          <w:szCs w:val="21"/>
        </w:rPr>
      </w:pPr>
      <w:r w:rsidRPr="008C5ACB">
        <w:rPr>
          <w:rFonts w:cs="Arial"/>
          <w:color w:val="auto"/>
          <w:sz w:val="21"/>
          <w:szCs w:val="21"/>
        </w:rPr>
        <w:t>C.单相</w:t>
      </w:r>
    </w:p>
    <w:p w:rsidR="008C5ACB" w:rsidRPr="008C5ACB" w:rsidRDefault="008C5ACB" w:rsidP="008C5ACB">
      <w:pPr>
        <w:rPr>
          <w:rFonts w:cs="Arial"/>
          <w:color w:val="auto"/>
          <w:sz w:val="21"/>
          <w:szCs w:val="21"/>
        </w:rPr>
      </w:pPr>
      <w:r w:rsidRPr="008C5ACB">
        <w:rPr>
          <w:rFonts w:cs="Arial"/>
          <w:color w:val="auto"/>
          <w:sz w:val="21"/>
          <w:szCs w:val="21"/>
        </w:rPr>
        <w:t>D.三相</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44@成套接地线应由有(   )的多股软铜线和专用线夹组成。  </w:t>
      </w:r>
    </w:p>
    <w:p w:rsidR="008C5ACB" w:rsidRPr="008C5ACB" w:rsidRDefault="008C5ACB" w:rsidP="008C5ACB">
      <w:pPr>
        <w:rPr>
          <w:rFonts w:cs="Arial"/>
          <w:color w:val="auto"/>
          <w:sz w:val="21"/>
          <w:szCs w:val="21"/>
        </w:rPr>
      </w:pPr>
      <w:r w:rsidRPr="008C5ACB">
        <w:rPr>
          <w:rFonts w:cs="Arial"/>
          <w:color w:val="auto"/>
          <w:sz w:val="21"/>
          <w:szCs w:val="21"/>
        </w:rPr>
        <w:t>A.绝缘护套</w:t>
      </w:r>
    </w:p>
    <w:p w:rsidR="008C5ACB" w:rsidRPr="008C5ACB" w:rsidRDefault="008C5ACB" w:rsidP="008C5ACB">
      <w:pPr>
        <w:rPr>
          <w:rFonts w:cs="Arial"/>
          <w:color w:val="auto"/>
          <w:sz w:val="21"/>
          <w:szCs w:val="21"/>
        </w:rPr>
      </w:pPr>
      <w:r w:rsidRPr="008C5ACB">
        <w:rPr>
          <w:rFonts w:cs="Arial"/>
          <w:color w:val="auto"/>
          <w:sz w:val="21"/>
          <w:szCs w:val="21"/>
        </w:rPr>
        <w:t>B.护套</w:t>
      </w:r>
    </w:p>
    <w:p w:rsidR="008C5ACB" w:rsidRPr="008C5ACB" w:rsidRDefault="008C5ACB" w:rsidP="008C5ACB">
      <w:pPr>
        <w:rPr>
          <w:rFonts w:cs="Arial"/>
          <w:color w:val="auto"/>
          <w:sz w:val="21"/>
          <w:szCs w:val="21"/>
        </w:rPr>
      </w:pPr>
      <w:r w:rsidRPr="008C5ACB">
        <w:rPr>
          <w:rFonts w:cs="Arial"/>
          <w:color w:val="auto"/>
          <w:sz w:val="21"/>
          <w:szCs w:val="21"/>
        </w:rPr>
        <w:t>C.透明护套</w:t>
      </w:r>
    </w:p>
    <w:p w:rsidR="008C5ACB" w:rsidRPr="008C5ACB" w:rsidRDefault="008C5ACB" w:rsidP="008C5ACB">
      <w:pPr>
        <w:rPr>
          <w:rFonts w:cs="Arial"/>
          <w:color w:val="auto"/>
          <w:sz w:val="21"/>
          <w:szCs w:val="21"/>
        </w:rPr>
      </w:pPr>
      <w:r w:rsidRPr="008C5ACB">
        <w:rPr>
          <w:rFonts w:cs="Arial"/>
          <w:color w:val="auto"/>
          <w:sz w:val="21"/>
          <w:szCs w:val="21"/>
        </w:rPr>
        <w:t>D.橡胶护套</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45@杆塔无接地引下线时,可采用截面积大于190mm2(如φ16mm圆钢)、地下深度大于(   )的临时接地体。  </w:t>
      </w:r>
    </w:p>
    <w:p w:rsidR="008C5ACB" w:rsidRPr="008C5ACB" w:rsidRDefault="008C5ACB" w:rsidP="008C5ACB">
      <w:pPr>
        <w:rPr>
          <w:rFonts w:cs="Arial"/>
          <w:color w:val="auto"/>
          <w:sz w:val="21"/>
          <w:szCs w:val="21"/>
        </w:rPr>
      </w:pPr>
      <w:r w:rsidRPr="008C5ACB">
        <w:rPr>
          <w:rFonts w:cs="Arial"/>
          <w:color w:val="auto"/>
          <w:sz w:val="21"/>
          <w:szCs w:val="21"/>
        </w:rPr>
        <w:t>A.0.6</w:t>
      </w:r>
    </w:p>
    <w:p w:rsidR="008C5ACB" w:rsidRPr="008C5ACB" w:rsidRDefault="008C5ACB" w:rsidP="008C5ACB">
      <w:pPr>
        <w:rPr>
          <w:rFonts w:cs="Arial"/>
          <w:color w:val="auto"/>
          <w:sz w:val="21"/>
          <w:szCs w:val="21"/>
        </w:rPr>
      </w:pPr>
      <w:r w:rsidRPr="008C5ACB">
        <w:rPr>
          <w:rFonts w:cs="Arial"/>
          <w:color w:val="auto"/>
          <w:sz w:val="21"/>
          <w:szCs w:val="21"/>
        </w:rPr>
        <w:t>B.0.8</w:t>
      </w:r>
    </w:p>
    <w:p w:rsidR="008C5ACB" w:rsidRPr="008C5ACB" w:rsidRDefault="008C5ACB" w:rsidP="008C5ACB">
      <w:pPr>
        <w:rPr>
          <w:rFonts w:cs="Arial"/>
          <w:color w:val="auto"/>
          <w:sz w:val="21"/>
          <w:szCs w:val="21"/>
        </w:rPr>
      </w:pPr>
      <w:r w:rsidRPr="008C5ACB">
        <w:rPr>
          <w:rFonts w:cs="Arial"/>
          <w:color w:val="auto"/>
          <w:sz w:val="21"/>
          <w:szCs w:val="21"/>
        </w:rPr>
        <w:t>C.1.0</w:t>
      </w:r>
    </w:p>
    <w:p w:rsidR="008C5ACB" w:rsidRPr="008C5ACB" w:rsidRDefault="008C5ACB" w:rsidP="008C5ACB">
      <w:pPr>
        <w:rPr>
          <w:rFonts w:cs="Arial"/>
          <w:color w:val="auto"/>
          <w:sz w:val="21"/>
          <w:szCs w:val="21"/>
        </w:rPr>
      </w:pPr>
      <w:r w:rsidRPr="008C5ACB">
        <w:rPr>
          <w:rFonts w:cs="Arial"/>
          <w:color w:val="auto"/>
          <w:sz w:val="21"/>
          <w:szCs w:val="21"/>
        </w:rPr>
        <w:t>D.1.2</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46@在工作地点或检修的配电设备上悬挂(   )标示牌；  </w:t>
      </w:r>
    </w:p>
    <w:p w:rsidR="008C5ACB" w:rsidRPr="008C5ACB" w:rsidRDefault="008C5ACB" w:rsidP="008C5ACB">
      <w:pPr>
        <w:rPr>
          <w:rFonts w:cs="Arial"/>
          <w:color w:val="auto"/>
          <w:sz w:val="21"/>
          <w:szCs w:val="21"/>
        </w:rPr>
      </w:pPr>
      <w:r w:rsidRPr="008C5ACB">
        <w:rPr>
          <w:rFonts w:cs="Arial"/>
          <w:color w:val="auto"/>
          <w:sz w:val="21"/>
          <w:szCs w:val="21"/>
        </w:rPr>
        <w:t>A.“在此工作！”</w:t>
      </w:r>
    </w:p>
    <w:p w:rsidR="008C5ACB" w:rsidRPr="008C5ACB" w:rsidRDefault="008C5ACB" w:rsidP="008C5ACB">
      <w:pPr>
        <w:rPr>
          <w:rFonts w:cs="Arial"/>
          <w:color w:val="auto"/>
          <w:sz w:val="21"/>
          <w:szCs w:val="21"/>
        </w:rPr>
      </w:pPr>
      <w:r w:rsidRPr="008C5ACB">
        <w:rPr>
          <w:rFonts w:cs="Arial"/>
          <w:color w:val="auto"/>
          <w:sz w:val="21"/>
          <w:szCs w:val="21"/>
        </w:rPr>
        <w:t xml:space="preserve">B.“从此进出！”    </w:t>
      </w:r>
    </w:p>
    <w:p w:rsidR="008C5ACB" w:rsidRPr="008C5ACB" w:rsidRDefault="008C5ACB" w:rsidP="008C5ACB">
      <w:pPr>
        <w:rPr>
          <w:rFonts w:cs="Arial"/>
          <w:color w:val="auto"/>
          <w:sz w:val="21"/>
          <w:szCs w:val="21"/>
        </w:rPr>
      </w:pPr>
      <w:r w:rsidRPr="008C5ACB">
        <w:rPr>
          <w:rFonts w:cs="Arial"/>
          <w:color w:val="auto"/>
          <w:sz w:val="21"/>
          <w:szCs w:val="21"/>
        </w:rPr>
        <w:t>C.“禁止合闸,有人工作！”</w:t>
      </w:r>
    </w:p>
    <w:p w:rsidR="008C5ACB" w:rsidRPr="008C5ACB" w:rsidRDefault="008C5ACB" w:rsidP="008C5ACB">
      <w:pPr>
        <w:rPr>
          <w:rFonts w:cs="Arial"/>
          <w:color w:val="auto"/>
          <w:sz w:val="21"/>
          <w:szCs w:val="21"/>
        </w:rPr>
      </w:pPr>
      <w:r w:rsidRPr="008C5ACB">
        <w:rPr>
          <w:rFonts w:cs="Arial"/>
          <w:color w:val="auto"/>
          <w:sz w:val="21"/>
          <w:szCs w:val="21"/>
        </w:rPr>
        <w:t>D.“止步,高压危险！”</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47@工作地点有可能误登、误碰的邻近带电设备,应根据设备运行环境悬挂(   )等标示牌。  </w:t>
      </w:r>
    </w:p>
    <w:p w:rsidR="008C5ACB" w:rsidRPr="008C5ACB" w:rsidRDefault="008C5ACB" w:rsidP="008C5ACB">
      <w:pPr>
        <w:rPr>
          <w:rFonts w:cs="Arial"/>
          <w:color w:val="auto"/>
          <w:sz w:val="21"/>
          <w:szCs w:val="21"/>
        </w:rPr>
      </w:pPr>
      <w:r w:rsidRPr="008C5ACB">
        <w:rPr>
          <w:rFonts w:cs="Arial"/>
          <w:color w:val="auto"/>
          <w:sz w:val="21"/>
          <w:szCs w:val="21"/>
        </w:rPr>
        <w:t>A.“从此上下！”</w:t>
      </w:r>
    </w:p>
    <w:p w:rsidR="008C5ACB" w:rsidRPr="008C5ACB" w:rsidRDefault="008C5ACB" w:rsidP="008C5ACB">
      <w:pPr>
        <w:rPr>
          <w:rFonts w:cs="Arial"/>
          <w:color w:val="auto"/>
          <w:sz w:val="21"/>
          <w:szCs w:val="21"/>
        </w:rPr>
      </w:pPr>
      <w:r w:rsidRPr="008C5ACB">
        <w:rPr>
          <w:rFonts w:cs="Arial"/>
          <w:color w:val="auto"/>
          <w:sz w:val="21"/>
          <w:szCs w:val="21"/>
        </w:rPr>
        <w:t>B.“在此工作！”</w:t>
      </w:r>
    </w:p>
    <w:p w:rsidR="008C5ACB" w:rsidRPr="008C5ACB" w:rsidRDefault="008C5ACB" w:rsidP="008C5ACB">
      <w:pPr>
        <w:rPr>
          <w:rFonts w:cs="Arial"/>
          <w:color w:val="auto"/>
          <w:sz w:val="21"/>
          <w:szCs w:val="21"/>
        </w:rPr>
      </w:pPr>
      <w:r w:rsidRPr="008C5ACB">
        <w:rPr>
          <w:rFonts w:cs="Arial"/>
          <w:color w:val="auto"/>
          <w:sz w:val="21"/>
          <w:szCs w:val="21"/>
        </w:rPr>
        <w:t>C.“止步,高压危险！”</w:t>
      </w:r>
    </w:p>
    <w:p w:rsidR="008C5ACB" w:rsidRPr="008C5ACB" w:rsidRDefault="008C5ACB" w:rsidP="008C5ACB">
      <w:pPr>
        <w:rPr>
          <w:rFonts w:cs="Arial"/>
          <w:color w:val="auto"/>
          <w:sz w:val="21"/>
          <w:szCs w:val="21"/>
        </w:rPr>
      </w:pPr>
      <w:r w:rsidRPr="008C5ACB">
        <w:rPr>
          <w:rFonts w:cs="Arial"/>
          <w:color w:val="auto"/>
          <w:sz w:val="21"/>
          <w:szCs w:val="21"/>
        </w:rPr>
        <w:t>D.“当心触电！”</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48@配电设备检修,若无法保证安全距离或因工作特殊需要,可用与带电部分直接接触的(   )隔板代替临时遮栏。  </w:t>
      </w:r>
    </w:p>
    <w:p w:rsidR="008C5ACB" w:rsidRPr="008C5ACB" w:rsidRDefault="008C5ACB" w:rsidP="008C5ACB">
      <w:pPr>
        <w:rPr>
          <w:rFonts w:cs="Arial"/>
          <w:color w:val="auto"/>
          <w:sz w:val="21"/>
          <w:szCs w:val="21"/>
        </w:rPr>
      </w:pPr>
      <w:r w:rsidRPr="008C5ACB">
        <w:rPr>
          <w:rFonts w:cs="Arial"/>
          <w:color w:val="auto"/>
          <w:sz w:val="21"/>
          <w:szCs w:val="21"/>
        </w:rPr>
        <w:t>A.绝缘</w:t>
      </w:r>
    </w:p>
    <w:p w:rsidR="008C5ACB" w:rsidRPr="008C5ACB" w:rsidRDefault="008C5ACB" w:rsidP="008C5ACB">
      <w:pPr>
        <w:rPr>
          <w:rFonts w:cs="Arial"/>
          <w:color w:val="auto"/>
          <w:sz w:val="21"/>
          <w:szCs w:val="21"/>
        </w:rPr>
      </w:pPr>
      <w:r w:rsidRPr="008C5ACB">
        <w:rPr>
          <w:rFonts w:cs="Arial"/>
          <w:color w:val="auto"/>
          <w:sz w:val="21"/>
          <w:szCs w:val="21"/>
        </w:rPr>
        <w:t>B.木质</w:t>
      </w:r>
    </w:p>
    <w:p w:rsidR="008C5ACB" w:rsidRPr="008C5ACB" w:rsidRDefault="008C5ACB" w:rsidP="008C5ACB">
      <w:pPr>
        <w:rPr>
          <w:rFonts w:cs="Arial"/>
          <w:color w:val="auto"/>
          <w:sz w:val="21"/>
          <w:szCs w:val="21"/>
        </w:rPr>
      </w:pPr>
      <w:r w:rsidRPr="008C5ACB">
        <w:rPr>
          <w:rFonts w:cs="Arial"/>
          <w:color w:val="auto"/>
          <w:sz w:val="21"/>
          <w:szCs w:val="21"/>
        </w:rPr>
        <w:t>C.塑料</w:t>
      </w:r>
    </w:p>
    <w:p w:rsidR="008C5ACB" w:rsidRPr="008C5ACB" w:rsidRDefault="008C5ACB" w:rsidP="008C5ACB">
      <w:pPr>
        <w:rPr>
          <w:rFonts w:cs="Arial"/>
          <w:color w:val="auto"/>
          <w:sz w:val="21"/>
          <w:szCs w:val="21"/>
        </w:rPr>
      </w:pPr>
      <w:r w:rsidRPr="008C5ACB">
        <w:rPr>
          <w:rFonts w:cs="Arial"/>
          <w:color w:val="auto"/>
          <w:sz w:val="21"/>
          <w:szCs w:val="21"/>
        </w:rPr>
        <w:t>D. 泡沫</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49@电缆隧道、偏僻山区、夜间、事故或恶劣天气等巡视工作,应至少(   )人一组进行。  </w:t>
      </w:r>
    </w:p>
    <w:p w:rsidR="008C5ACB" w:rsidRPr="008C5ACB" w:rsidRDefault="008C5ACB" w:rsidP="008C5ACB">
      <w:pPr>
        <w:rPr>
          <w:rFonts w:cs="Arial"/>
          <w:color w:val="auto"/>
          <w:sz w:val="21"/>
          <w:szCs w:val="21"/>
        </w:rPr>
      </w:pPr>
      <w:r w:rsidRPr="008C5ACB">
        <w:rPr>
          <w:rFonts w:cs="Arial"/>
          <w:color w:val="auto"/>
          <w:sz w:val="21"/>
          <w:szCs w:val="21"/>
        </w:rPr>
        <w:t>A.两</w:t>
      </w:r>
    </w:p>
    <w:p w:rsidR="008C5ACB" w:rsidRPr="008C5ACB" w:rsidRDefault="008C5ACB" w:rsidP="008C5ACB">
      <w:pPr>
        <w:rPr>
          <w:rFonts w:cs="Arial"/>
          <w:color w:val="auto"/>
          <w:sz w:val="21"/>
          <w:szCs w:val="21"/>
        </w:rPr>
      </w:pPr>
      <w:r w:rsidRPr="008C5ACB">
        <w:rPr>
          <w:rFonts w:cs="Arial"/>
          <w:color w:val="auto"/>
          <w:sz w:val="21"/>
          <w:szCs w:val="21"/>
        </w:rPr>
        <w:t>B.三</w:t>
      </w:r>
    </w:p>
    <w:p w:rsidR="008C5ACB" w:rsidRPr="008C5ACB" w:rsidRDefault="008C5ACB" w:rsidP="008C5ACB">
      <w:pPr>
        <w:rPr>
          <w:rFonts w:cs="Arial"/>
          <w:color w:val="auto"/>
          <w:sz w:val="21"/>
          <w:szCs w:val="21"/>
        </w:rPr>
      </w:pPr>
      <w:r w:rsidRPr="008C5ACB">
        <w:rPr>
          <w:rFonts w:cs="Arial"/>
          <w:color w:val="auto"/>
          <w:sz w:val="21"/>
          <w:szCs w:val="21"/>
        </w:rPr>
        <w:t>C.四</w:t>
      </w:r>
    </w:p>
    <w:p w:rsidR="008C5ACB" w:rsidRPr="008C5ACB" w:rsidRDefault="008C5ACB" w:rsidP="008C5ACB">
      <w:pPr>
        <w:rPr>
          <w:rFonts w:cs="Arial"/>
          <w:color w:val="auto"/>
          <w:sz w:val="21"/>
          <w:szCs w:val="21"/>
        </w:rPr>
      </w:pPr>
      <w:r w:rsidRPr="008C5ACB">
        <w:rPr>
          <w:rFonts w:cs="Arial"/>
          <w:color w:val="auto"/>
          <w:sz w:val="21"/>
          <w:szCs w:val="21"/>
        </w:rPr>
        <w:t>D.五</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50@正常巡视应(   )。  </w:t>
      </w:r>
    </w:p>
    <w:p w:rsidR="008C5ACB" w:rsidRPr="008C5ACB" w:rsidRDefault="008C5ACB" w:rsidP="008C5ACB">
      <w:pPr>
        <w:rPr>
          <w:rFonts w:cs="Arial"/>
          <w:color w:val="auto"/>
          <w:sz w:val="21"/>
          <w:szCs w:val="21"/>
        </w:rPr>
      </w:pPr>
      <w:r w:rsidRPr="008C5ACB">
        <w:rPr>
          <w:rFonts w:cs="Arial"/>
          <w:color w:val="auto"/>
          <w:sz w:val="21"/>
          <w:szCs w:val="21"/>
        </w:rPr>
        <w:t>A.穿绝缘鞋</w:t>
      </w:r>
    </w:p>
    <w:p w:rsidR="008C5ACB" w:rsidRPr="008C5ACB" w:rsidRDefault="008C5ACB" w:rsidP="008C5ACB">
      <w:pPr>
        <w:rPr>
          <w:rFonts w:cs="Arial"/>
          <w:color w:val="auto"/>
          <w:sz w:val="21"/>
          <w:szCs w:val="21"/>
        </w:rPr>
      </w:pPr>
      <w:r w:rsidRPr="008C5ACB">
        <w:rPr>
          <w:rFonts w:cs="Arial"/>
          <w:color w:val="auto"/>
          <w:sz w:val="21"/>
          <w:szCs w:val="21"/>
        </w:rPr>
        <w:t>B.穿纯棉工作服</w:t>
      </w:r>
    </w:p>
    <w:p w:rsidR="008C5ACB" w:rsidRPr="008C5ACB" w:rsidRDefault="008C5ACB" w:rsidP="008C5ACB">
      <w:pPr>
        <w:rPr>
          <w:rFonts w:cs="Arial"/>
          <w:color w:val="auto"/>
          <w:sz w:val="21"/>
          <w:szCs w:val="21"/>
        </w:rPr>
      </w:pPr>
      <w:r w:rsidRPr="008C5ACB">
        <w:rPr>
          <w:rFonts w:cs="Arial"/>
          <w:color w:val="auto"/>
          <w:sz w:val="21"/>
          <w:szCs w:val="21"/>
        </w:rPr>
        <w:t>C.穿绝缘靴</w:t>
      </w:r>
    </w:p>
    <w:p w:rsidR="008C5ACB" w:rsidRPr="008C5ACB" w:rsidRDefault="008C5ACB" w:rsidP="008C5ACB">
      <w:pPr>
        <w:rPr>
          <w:rFonts w:cs="Arial"/>
          <w:color w:val="auto"/>
          <w:sz w:val="21"/>
          <w:szCs w:val="21"/>
        </w:rPr>
      </w:pPr>
      <w:r w:rsidRPr="008C5ACB">
        <w:rPr>
          <w:rFonts w:cs="Arial"/>
          <w:color w:val="auto"/>
          <w:sz w:val="21"/>
          <w:szCs w:val="21"/>
        </w:rPr>
        <w:t>D.戴手套</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51@夜间巡线应携带足够的(   )。  </w:t>
      </w:r>
    </w:p>
    <w:p w:rsidR="008C5ACB" w:rsidRPr="008C5ACB" w:rsidRDefault="008C5ACB" w:rsidP="008C5ACB">
      <w:pPr>
        <w:rPr>
          <w:rFonts w:cs="Arial"/>
          <w:color w:val="auto"/>
          <w:sz w:val="21"/>
          <w:szCs w:val="21"/>
        </w:rPr>
      </w:pPr>
      <w:r w:rsidRPr="008C5ACB">
        <w:rPr>
          <w:rFonts w:cs="Arial"/>
          <w:color w:val="auto"/>
          <w:sz w:val="21"/>
          <w:szCs w:val="21"/>
        </w:rPr>
        <w:t>A.干粮</w:t>
      </w:r>
    </w:p>
    <w:p w:rsidR="008C5ACB" w:rsidRPr="008C5ACB" w:rsidRDefault="008C5ACB" w:rsidP="008C5ACB">
      <w:pPr>
        <w:rPr>
          <w:rFonts w:cs="Arial"/>
          <w:color w:val="auto"/>
          <w:sz w:val="21"/>
          <w:szCs w:val="21"/>
        </w:rPr>
      </w:pPr>
      <w:r w:rsidRPr="008C5ACB">
        <w:rPr>
          <w:rFonts w:cs="Arial"/>
          <w:color w:val="auto"/>
          <w:sz w:val="21"/>
          <w:szCs w:val="21"/>
        </w:rPr>
        <w:t>B.照明用具</w:t>
      </w:r>
    </w:p>
    <w:p w:rsidR="008C5ACB" w:rsidRPr="008C5ACB" w:rsidRDefault="008C5ACB" w:rsidP="008C5ACB">
      <w:pPr>
        <w:rPr>
          <w:rFonts w:cs="Arial"/>
          <w:color w:val="auto"/>
          <w:sz w:val="21"/>
          <w:szCs w:val="21"/>
        </w:rPr>
      </w:pPr>
      <w:r w:rsidRPr="008C5ACB">
        <w:rPr>
          <w:rFonts w:cs="Arial"/>
          <w:color w:val="auto"/>
          <w:sz w:val="21"/>
          <w:szCs w:val="21"/>
        </w:rPr>
        <w:t xml:space="preserve">C.急救药品 </w:t>
      </w:r>
    </w:p>
    <w:p w:rsidR="008C5ACB" w:rsidRPr="008C5ACB" w:rsidRDefault="008C5ACB" w:rsidP="008C5ACB">
      <w:pPr>
        <w:rPr>
          <w:rFonts w:cs="Arial"/>
          <w:color w:val="auto"/>
          <w:sz w:val="21"/>
          <w:szCs w:val="21"/>
        </w:rPr>
      </w:pPr>
      <w:r w:rsidRPr="008C5ACB">
        <w:rPr>
          <w:rFonts w:cs="Arial"/>
          <w:color w:val="auto"/>
          <w:sz w:val="21"/>
          <w:szCs w:val="21"/>
        </w:rPr>
        <w:t>D.防身器材</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52@进入SF6配电装置室,应(   )。  </w:t>
      </w:r>
    </w:p>
    <w:p w:rsidR="008C5ACB" w:rsidRPr="008C5ACB" w:rsidRDefault="008C5ACB" w:rsidP="008C5ACB">
      <w:pPr>
        <w:rPr>
          <w:rFonts w:cs="Arial"/>
          <w:color w:val="auto"/>
          <w:sz w:val="21"/>
          <w:szCs w:val="21"/>
        </w:rPr>
      </w:pPr>
      <w:r w:rsidRPr="008C5ACB">
        <w:rPr>
          <w:rFonts w:cs="Arial"/>
          <w:color w:val="auto"/>
          <w:sz w:val="21"/>
          <w:szCs w:val="21"/>
        </w:rPr>
        <w:t>A.先检测</w:t>
      </w:r>
    </w:p>
    <w:p w:rsidR="008C5ACB" w:rsidRPr="008C5ACB" w:rsidRDefault="008C5ACB" w:rsidP="008C5ACB">
      <w:pPr>
        <w:rPr>
          <w:rFonts w:cs="Arial"/>
          <w:color w:val="auto"/>
          <w:sz w:val="21"/>
          <w:szCs w:val="21"/>
        </w:rPr>
      </w:pPr>
      <w:r w:rsidRPr="008C5ACB">
        <w:rPr>
          <w:rFonts w:cs="Arial"/>
          <w:color w:val="auto"/>
          <w:sz w:val="21"/>
          <w:szCs w:val="21"/>
        </w:rPr>
        <w:t>B.先通风</w:t>
      </w:r>
    </w:p>
    <w:p w:rsidR="008C5ACB" w:rsidRPr="008C5ACB" w:rsidRDefault="008C5ACB" w:rsidP="008C5ACB">
      <w:pPr>
        <w:rPr>
          <w:rFonts w:cs="Arial"/>
          <w:color w:val="auto"/>
          <w:sz w:val="21"/>
          <w:szCs w:val="21"/>
        </w:rPr>
      </w:pPr>
      <w:r w:rsidRPr="008C5ACB">
        <w:rPr>
          <w:rFonts w:cs="Arial"/>
          <w:color w:val="auto"/>
          <w:sz w:val="21"/>
          <w:szCs w:val="21"/>
        </w:rPr>
        <w:t>C.使用防护用品</w:t>
      </w:r>
    </w:p>
    <w:p w:rsidR="008C5ACB" w:rsidRPr="008C5ACB" w:rsidRDefault="008C5ACB" w:rsidP="008C5ACB">
      <w:pPr>
        <w:rPr>
          <w:rFonts w:cs="Arial"/>
          <w:color w:val="auto"/>
          <w:sz w:val="21"/>
          <w:szCs w:val="21"/>
        </w:rPr>
      </w:pPr>
      <w:r w:rsidRPr="008C5ACB">
        <w:rPr>
          <w:rFonts w:cs="Arial"/>
          <w:color w:val="auto"/>
          <w:sz w:val="21"/>
          <w:szCs w:val="21"/>
        </w:rPr>
        <w:t>D.先散热</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lastRenderedPageBreak/>
        <w:t xml:space="preserve">53@配电站、开闭所、箱式变电站等的钥匙至少应有(   )。  </w:t>
      </w:r>
    </w:p>
    <w:p w:rsidR="008C5ACB" w:rsidRPr="008C5ACB" w:rsidRDefault="008C5ACB" w:rsidP="008C5ACB">
      <w:pPr>
        <w:rPr>
          <w:rFonts w:cs="Arial"/>
          <w:color w:val="auto"/>
          <w:sz w:val="21"/>
          <w:szCs w:val="21"/>
        </w:rPr>
      </w:pPr>
      <w:r w:rsidRPr="008C5ACB">
        <w:rPr>
          <w:rFonts w:cs="Arial"/>
          <w:color w:val="auto"/>
          <w:sz w:val="21"/>
          <w:szCs w:val="21"/>
        </w:rPr>
        <w:t>A.一把</w:t>
      </w:r>
    </w:p>
    <w:p w:rsidR="008C5ACB" w:rsidRPr="008C5ACB" w:rsidRDefault="008C5ACB" w:rsidP="008C5ACB">
      <w:pPr>
        <w:rPr>
          <w:rFonts w:cs="Arial"/>
          <w:color w:val="auto"/>
          <w:sz w:val="21"/>
          <w:szCs w:val="21"/>
        </w:rPr>
      </w:pPr>
      <w:r w:rsidRPr="008C5ACB">
        <w:rPr>
          <w:rFonts w:cs="Arial"/>
          <w:color w:val="auto"/>
          <w:sz w:val="21"/>
          <w:szCs w:val="21"/>
        </w:rPr>
        <w:t>B.二把</w:t>
      </w:r>
    </w:p>
    <w:p w:rsidR="008C5ACB" w:rsidRPr="008C5ACB" w:rsidRDefault="008C5ACB" w:rsidP="008C5ACB">
      <w:pPr>
        <w:rPr>
          <w:rFonts w:cs="Arial"/>
          <w:color w:val="auto"/>
          <w:sz w:val="21"/>
          <w:szCs w:val="21"/>
        </w:rPr>
      </w:pPr>
      <w:r w:rsidRPr="008C5ACB">
        <w:rPr>
          <w:rFonts w:cs="Arial"/>
          <w:color w:val="auto"/>
          <w:sz w:val="21"/>
          <w:szCs w:val="21"/>
        </w:rPr>
        <w:t>C.三把</w:t>
      </w:r>
    </w:p>
    <w:p w:rsidR="008C5ACB" w:rsidRPr="008C5ACB" w:rsidRDefault="008C5ACB" w:rsidP="008C5ACB">
      <w:pPr>
        <w:rPr>
          <w:rFonts w:cs="Arial"/>
          <w:color w:val="auto"/>
          <w:sz w:val="21"/>
          <w:szCs w:val="21"/>
        </w:rPr>
      </w:pPr>
      <w:r w:rsidRPr="008C5ACB">
        <w:rPr>
          <w:rFonts w:cs="Arial"/>
          <w:color w:val="auto"/>
          <w:sz w:val="21"/>
          <w:szCs w:val="21"/>
        </w:rPr>
        <w:t>D.四把</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54@有与现场高压配电线路、设备和实际相符的系统模拟图或(   )(包括各种电子接线图)。  </w:t>
      </w:r>
    </w:p>
    <w:p w:rsidR="008C5ACB" w:rsidRPr="008C5ACB" w:rsidRDefault="008C5ACB" w:rsidP="008C5ACB">
      <w:pPr>
        <w:rPr>
          <w:rFonts w:cs="Arial"/>
          <w:color w:val="auto"/>
          <w:sz w:val="21"/>
          <w:szCs w:val="21"/>
        </w:rPr>
      </w:pPr>
      <w:r w:rsidRPr="008C5ACB">
        <w:rPr>
          <w:rFonts w:cs="Arial"/>
          <w:color w:val="auto"/>
          <w:sz w:val="21"/>
          <w:szCs w:val="21"/>
        </w:rPr>
        <w:t>A.模拟图</w:t>
      </w:r>
    </w:p>
    <w:p w:rsidR="008C5ACB" w:rsidRPr="008C5ACB" w:rsidRDefault="008C5ACB" w:rsidP="008C5ACB">
      <w:pPr>
        <w:rPr>
          <w:rFonts w:cs="Arial"/>
          <w:color w:val="auto"/>
          <w:sz w:val="21"/>
          <w:szCs w:val="21"/>
        </w:rPr>
      </w:pPr>
      <w:r w:rsidRPr="008C5ACB">
        <w:rPr>
          <w:rFonts w:cs="Arial"/>
          <w:color w:val="auto"/>
          <w:sz w:val="21"/>
          <w:szCs w:val="21"/>
        </w:rPr>
        <w:t>B.电气图</w:t>
      </w:r>
    </w:p>
    <w:p w:rsidR="008C5ACB" w:rsidRPr="008C5ACB" w:rsidRDefault="008C5ACB" w:rsidP="008C5ACB">
      <w:pPr>
        <w:rPr>
          <w:rFonts w:cs="Arial"/>
          <w:color w:val="auto"/>
          <w:sz w:val="21"/>
          <w:szCs w:val="21"/>
        </w:rPr>
      </w:pPr>
      <w:r w:rsidRPr="008C5ACB">
        <w:rPr>
          <w:rFonts w:cs="Arial"/>
          <w:color w:val="auto"/>
          <w:sz w:val="21"/>
          <w:szCs w:val="21"/>
        </w:rPr>
        <w:t>C.地理图</w:t>
      </w:r>
    </w:p>
    <w:p w:rsidR="008C5ACB" w:rsidRPr="008C5ACB" w:rsidRDefault="008C5ACB" w:rsidP="008C5ACB">
      <w:pPr>
        <w:rPr>
          <w:rFonts w:cs="Arial"/>
          <w:color w:val="auto"/>
          <w:sz w:val="21"/>
          <w:szCs w:val="21"/>
        </w:rPr>
      </w:pPr>
      <w:r w:rsidRPr="008C5ACB">
        <w:rPr>
          <w:rFonts w:cs="Arial"/>
          <w:color w:val="auto"/>
          <w:sz w:val="21"/>
          <w:szCs w:val="21"/>
        </w:rPr>
        <w:t>D.接线图</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55@发布指令的全过程(包括对方复诵指令)和听取指令的报告时,(   )应录音并做好记录。  </w:t>
      </w:r>
    </w:p>
    <w:p w:rsidR="008C5ACB" w:rsidRPr="008C5ACB" w:rsidRDefault="008C5ACB" w:rsidP="008C5ACB">
      <w:pPr>
        <w:rPr>
          <w:rFonts w:cs="Arial"/>
          <w:color w:val="auto"/>
          <w:sz w:val="21"/>
          <w:szCs w:val="21"/>
        </w:rPr>
      </w:pPr>
      <w:r w:rsidRPr="008C5ACB">
        <w:rPr>
          <w:rFonts w:cs="Arial"/>
          <w:color w:val="auto"/>
          <w:sz w:val="21"/>
          <w:szCs w:val="21"/>
        </w:rPr>
        <w:t>A.低压指令</w:t>
      </w:r>
    </w:p>
    <w:p w:rsidR="008C5ACB" w:rsidRPr="008C5ACB" w:rsidRDefault="008C5ACB" w:rsidP="008C5ACB">
      <w:pPr>
        <w:rPr>
          <w:rFonts w:cs="Arial"/>
          <w:color w:val="auto"/>
          <w:sz w:val="21"/>
          <w:szCs w:val="21"/>
        </w:rPr>
      </w:pPr>
      <w:r w:rsidRPr="008C5ACB">
        <w:rPr>
          <w:rFonts w:cs="Arial"/>
          <w:color w:val="auto"/>
          <w:sz w:val="21"/>
          <w:szCs w:val="21"/>
        </w:rPr>
        <w:t>B.高压指令</w:t>
      </w:r>
    </w:p>
    <w:p w:rsidR="008C5ACB" w:rsidRPr="008C5ACB" w:rsidRDefault="008C5ACB" w:rsidP="008C5ACB">
      <w:pPr>
        <w:rPr>
          <w:rFonts w:cs="Arial"/>
          <w:color w:val="auto"/>
          <w:sz w:val="21"/>
          <w:szCs w:val="21"/>
        </w:rPr>
      </w:pPr>
      <w:r w:rsidRPr="008C5ACB">
        <w:rPr>
          <w:rFonts w:cs="Arial"/>
          <w:color w:val="auto"/>
          <w:sz w:val="21"/>
          <w:szCs w:val="21"/>
        </w:rPr>
        <w:t>C.所有指令</w:t>
      </w:r>
    </w:p>
    <w:p w:rsidR="008C5ACB" w:rsidRPr="008C5ACB" w:rsidRDefault="008C5ACB" w:rsidP="008C5ACB">
      <w:pPr>
        <w:rPr>
          <w:rFonts w:cs="Arial"/>
          <w:color w:val="auto"/>
          <w:sz w:val="21"/>
          <w:szCs w:val="21"/>
        </w:rPr>
      </w:pPr>
      <w:r w:rsidRPr="008C5ACB">
        <w:rPr>
          <w:rFonts w:cs="Arial"/>
          <w:color w:val="auto"/>
          <w:sz w:val="21"/>
          <w:szCs w:val="21"/>
        </w:rPr>
        <w:t>D.单项指令</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56@操作票至少应保存(   )。  </w:t>
      </w:r>
    </w:p>
    <w:p w:rsidR="008C5ACB" w:rsidRPr="008C5ACB" w:rsidRDefault="008C5ACB" w:rsidP="008C5ACB">
      <w:pPr>
        <w:rPr>
          <w:rFonts w:cs="Arial"/>
          <w:color w:val="auto"/>
          <w:sz w:val="21"/>
          <w:szCs w:val="21"/>
        </w:rPr>
      </w:pPr>
      <w:r w:rsidRPr="008C5ACB">
        <w:rPr>
          <w:rFonts w:cs="Arial"/>
          <w:color w:val="auto"/>
          <w:sz w:val="21"/>
          <w:szCs w:val="21"/>
        </w:rPr>
        <w:t>A.6个月</w:t>
      </w:r>
    </w:p>
    <w:p w:rsidR="008C5ACB" w:rsidRPr="008C5ACB" w:rsidRDefault="008C5ACB" w:rsidP="008C5ACB">
      <w:pPr>
        <w:rPr>
          <w:rFonts w:cs="Arial"/>
          <w:color w:val="auto"/>
          <w:sz w:val="21"/>
          <w:szCs w:val="21"/>
        </w:rPr>
      </w:pPr>
      <w:r w:rsidRPr="008C5ACB">
        <w:rPr>
          <w:rFonts w:cs="Arial"/>
          <w:color w:val="auto"/>
          <w:sz w:val="21"/>
          <w:szCs w:val="21"/>
        </w:rPr>
        <w:t>B.1年</w:t>
      </w:r>
    </w:p>
    <w:p w:rsidR="008C5ACB" w:rsidRPr="008C5ACB" w:rsidRDefault="008C5ACB" w:rsidP="008C5ACB">
      <w:pPr>
        <w:rPr>
          <w:rFonts w:cs="Arial"/>
          <w:color w:val="auto"/>
          <w:sz w:val="21"/>
          <w:szCs w:val="21"/>
        </w:rPr>
      </w:pPr>
      <w:r w:rsidRPr="008C5ACB">
        <w:rPr>
          <w:rFonts w:cs="Arial"/>
          <w:color w:val="auto"/>
          <w:sz w:val="21"/>
          <w:szCs w:val="21"/>
        </w:rPr>
        <w:t>C.2年</w:t>
      </w:r>
    </w:p>
    <w:p w:rsidR="008C5ACB" w:rsidRPr="008C5ACB" w:rsidRDefault="008C5ACB" w:rsidP="008C5ACB">
      <w:pPr>
        <w:rPr>
          <w:rFonts w:cs="Arial"/>
          <w:color w:val="auto"/>
          <w:sz w:val="21"/>
          <w:szCs w:val="21"/>
        </w:rPr>
      </w:pPr>
      <w:r w:rsidRPr="008C5ACB">
        <w:rPr>
          <w:rFonts w:cs="Arial"/>
          <w:color w:val="auto"/>
          <w:sz w:val="21"/>
          <w:szCs w:val="21"/>
        </w:rPr>
        <w:t>D.1个月</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57@用间接方法判断操作后的设备位置时,至少应有两个(   )指示发生对应变化,且所有这些确定的指示均已同时发生对应变化,方可确认该设备已操作到位。  </w:t>
      </w:r>
    </w:p>
    <w:p w:rsidR="008C5ACB" w:rsidRPr="008C5ACB" w:rsidRDefault="008C5ACB" w:rsidP="008C5ACB">
      <w:pPr>
        <w:rPr>
          <w:rFonts w:cs="Arial"/>
          <w:color w:val="auto"/>
          <w:sz w:val="21"/>
          <w:szCs w:val="21"/>
        </w:rPr>
      </w:pPr>
      <w:r w:rsidRPr="008C5ACB">
        <w:rPr>
          <w:rFonts w:cs="Arial"/>
          <w:color w:val="auto"/>
          <w:sz w:val="21"/>
          <w:szCs w:val="21"/>
        </w:rPr>
        <w:t>A.非同样构造或非同源的</w:t>
      </w:r>
    </w:p>
    <w:p w:rsidR="008C5ACB" w:rsidRPr="008C5ACB" w:rsidRDefault="008C5ACB" w:rsidP="008C5ACB">
      <w:pPr>
        <w:rPr>
          <w:rFonts w:cs="Arial"/>
          <w:color w:val="auto"/>
          <w:sz w:val="21"/>
          <w:szCs w:val="21"/>
        </w:rPr>
      </w:pPr>
      <w:r w:rsidRPr="008C5ACB">
        <w:rPr>
          <w:rFonts w:cs="Arial"/>
          <w:color w:val="auto"/>
          <w:sz w:val="21"/>
          <w:szCs w:val="21"/>
        </w:rPr>
        <w:t xml:space="preserve">B.同样原理或同源的    </w:t>
      </w:r>
    </w:p>
    <w:p w:rsidR="008C5ACB" w:rsidRPr="008C5ACB" w:rsidRDefault="008C5ACB" w:rsidP="008C5ACB">
      <w:pPr>
        <w:rPr>
          <w:rFonts w:cs="Arial"/>
          <w:color w:val="auto"/>
          <w:sz w:val="21"/>
          <w:szCs w:val="21"/>
        </w:rPr>
      </w:pPr>
      <w:r w:rsidRPr="008C5ACB">
        <w:rPr>
          <w:rFonts w:cs="Arial"/>
          <w:color w:val="auto"/>
          <w:sz w:val="21"/>
          <w:szCs w:val="21"/>
        </w:rPr>
        <w:t xml:space="preserve">C.非同样原理或非同源的 </w:t>
      </w:r>
    </w:p>
    <w:p w:rsidR="008C5ACB" w:rsidRPr="008C5ACB" w:rsidRDefault="008C5ACB" w:rsidP="008C5ACB">
      <w:pPr>
        <w:rPr>
          <w:rFonts w:cs="Arial"/>
          <w:color w:val="auto"/>
          <w:sz w:val="21"/>
          <w:szCs w:val="21"/>
        </w:rPr>
      </w:pPr>
      <w:r w:rsidRPr="008C5ACB">
        <w:rPr>
          <w:rFonts w:cs="Arial"/>
          <w:color w:val="auto"/>
          <w:sz w:val="21"/>
          <w:szCs w:val="21"/>
        </w:rPr>
        <w:t>D.非同样原理或非同期的</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58@(   )时,禁止就地倒闸操作和更换熔丝。  </w:t>
      </w:r>
    </w:p>
    <w:p w:rsidR="008C5ACB" w:rsidRPr="008C5ACB" w:rsidRDefault="008C5ACB" w:rsidP="008C5ACB">
      <w:pPr>
        <w:rPr>
          <w:rFonts w:cs="Arial"/>
          <w:color w:val="auto"/>
          <w:sz w:val="21"/>
          <w:szCs w:val="21"/>
        </w:rPr>
      </w:pPr>
      <w:r w:rsidRPr="008C5ACB">
        <w:rPr>
          <w:rFonts w:cs="Arial"/>
          <w:color w:val="auto"/>
          <w:sz w:val="21"/>
          <w:szCs w:val="21"/>
        </w:rPr>
        <w:t>A.大风</w:t>
      </w:r>
    </w:p>
    <w:p w:rsidR="008C5ACB" w:rsidRPr="008C5ACB" w:rsidRDefault="008C5ACB" w:rsidP="008C5ACB">
      <w:pPr>
        <w:rPr>
          <w:rFonts w:cs="Arial"/>
          <w:color w:val="auto"/>
          <w:sz w:val="21"/>
          <w:szCs w:val="21"/>
        </w:rPr>
      </w:pPr>
      <w:r w:rsidRPr="008C5ACB">
        <w:rPr>
          <w:rFonts w:cs="Arial"/>
          <w:color w:val="auto"/>
          <w:sz w:val="21"/>
          <w:szCs w:val="21"/>
        </w:rPr>
        <w:t>B.雷电</w:t>
      </w:r>
    </w:p>
    <w:p w:rsidR="008C5ACB" w:rsidRPr="008C5ACB" w:rsidRDefault="008C5ACB" w:rsidP="008C5ACB">
      <w:pPr>
        <w:rPr>
          <w:rFonts w:cs="Arial"/>
          <w:color w:val="auto"/>
          <w:sz w:val="21"/>
          <w:szCs w:val="21"/>
        </w:rPr>
      </w:pPr>
      <w:r w:rsidRPr="008C5ACB">
        <w:rPr>
          <w:rFonts w:cs="Arial"/>
          <w:color w:val="auto"/>
          <w:sz w:val="21"/>
          <w:szCs w:val="21"/>
        </w:rPr>
        <w:lastRenderedPageBreak/>
        <w:t>C.大雨</w:t>
      </w:r>
    </w:p>
    <w:p w:rsidR="008C5ACB" w:rsidRPr="008C5ACB" w:rsidRDefault="008C5ACB" w:rsidP="008C5ACB">
      <w:pPr>
        <w:rPr>
          <w:rFonts w:cs="Arial"/>
          <w:color w:val="auto"/>
          <w:sz w:val="21"/>
          <w:szCs w:val="21"/>
        </w:rPr>
      </w:pPr>
      <w:r w:rsidRPr="008C5ACB">
        <w:rPr>
          <w:rFonts w:cs="Arial"/>
          <w:color w:val="auto"/>
          <w:sz w:val="21"/>
          <w:szCs w:val="21"/>
        </w:rPr>
        <w:t>D.大雪</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59@远方遥控操作继电保护软压板,至少应有(   )指示发生对应变化,且所有这些确定的指示均已同时发生对应变化,方可确认该压板已操作到位。  </w:t>
      </w:r>
    </w:p>
    <w:p w:rsidR="008C5ACB" w:rsidRPr="008C5ACB" w:rsidRDefault="008C5ACB" w:rsidP="008C5ACB">
      <w:pPr>
        <w:rPr>
          <w:rFonts w:cs="Arial"/>
          <w:color w:val="auto"/>
          <w:sz w:val="21"/>
          <w:szCs w:val="21"/>
        </w:rPr>
      </w:pPr>
      <w:r w:rsidRPr="008C5ACB">
        <w:rPr>
          <w:rFonts w:cs="Arial"/>
          <w:color w:val="auto"/>
          <w:sz w:val="21"/>
          <w:szCs w:val="21"/>
        </w:rPr>
        <w:t>A.两个</w:t>
      </w:r>
    </w:p>
    <w:p w:rsidR="008C5ACB" w:rsidRPr="008C5ACB" w:rsidRDefault="008C5ACB" w:rsidP="008C5ACB">
      <w:pPr>
        <w:rPr>
          <w:rFonts w:cs="Arial"/>
          <w:color w:val="auto"/>
          <w:sz w:val="21"/>
          <w:szCs w:val="21"/>
        </w:rPr>
      </w:pPr>
      <w:r w:rsidRPr="008C5ACB">
        <w:rPr>
          <w:rFonts w:cs="Arial"/>
          <w:color w:val="auto"/>
          <w:sz w:val="21"/>
          <w:szCs w:val="21"/>
        </w:rPr>
        <w:t>B.三个</w:t>
      </w:r>
    </w:p>
    <w:p w:rsidR="008C5ACB" w:rsidRPr="008C5ACB" w:rsidRDefault="008C5ACB" w:rsidP="008C5ACB">
      <w:pPr>
        <w:rPr>
          <w:rFonts w:cs="Arial"/>
          <w:color w:val="auto"/>
          <w:sz w:val="21"/>
          <w:szCs w:val="21"/>
        </w:rPr>
      </w:pPr>
      <w:r w:rsidRPr="008C5ACB">
        <w:rPr>
          <w:rFonts w:cs="Arial"/>
          <w:color w:val="auto"/>
          <w:sz w:val="21"/>
          <w:szCs w:val="21"/>
        </w:rPr>
        <w:t>C.四个</w:t>
      </w:r>
    </w:p>
    <w:p w:rsidR="008C5ACB" w:rsidRPr="008C5ACB" w:rsidRDefault="008C5ACB" w:rsidP="008C5ACB">
      <w:pPr>
        <w:rPr>
          <w:rFonts w:cs="Arial"/>
          <w:color w:val="auto"/>
          <w:sz w:val="21"/>
          <w:szCs w:val="21"/>
        </w:rPr>
      </w:pPr>
      <w:r w:rsidRPr="008C5ACB">
        <w:rPr>
          <w:rFonts w:cs="Arial"/>
          <w:color w:val="auto"/>
          <w:sz w:val="21"/>
          <w:szCs w:val="21"/>
        </w:rPr>
        <w:t>D.一个</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60@挖坑前,应与有关地下管道、电缆等设施的(   )取得联系,明确地下设施的确切位置,做好防护措施。  </w:t>
      </w:r>
    </w:p>
    <w:p w:rsidR="008C5ACB" w:rsidRPr="008C5ACB" w:rsidRDefault="008C5ACB" w:rsidP="008C5ACB">
      <w:pPr>
        <w:rPr>
          <w:rFonts w:cs="Arial"/>
          <w:color w:val="auto"/>
          <w:sz w:val="21"/>
          <w:szCs w:val="21"/>
        </w:rPr>
      </w:pPr>
      <w:r w:rsidRPr="008C5ACB">
        <w:rPr>
          <w:rFonts w:cs="Arial"/>
          <w:color w:val="auto"/>
          <w:sz w:val="21"/>
          <w:szCs w:val="21"/>
        </w:rPr>
        <w:t>A.主管单位</w:t>
      </w:r>
    </w:p>
    <w:p w:rsidR="008C5ACB" w:rsidRPr="008C5ACB" w:rsidRDefault="008C5ACB" w:rsidP="008C5ACB">
      <w:pPr>
        <w:rPr>
          <w:rFonts w:cs="Arial"/>
          <w:color w:val="auto"/>
          <w:sz w:val="21"/>
          <w:szCs w:val="21"/>
        </w:rPr>
      </w:pPr>
      <w:r w:rsidRPr="008C5ACB">
        <w:rPr>
          <w:rFonts w:cs="Arial"/>
          <w:color w:val="auto"/>
          <w:sz w:val="21"/>
          <w:szCs w:val="21"/>
        </w:rPr>
        <w:t>B.运行单位</w:t>
      </w:r>
    </w:p>
    <w:p w:rsidR="008C5ACB" w:rsidRPr="008C5ACB" w:rsidRDefault="008C5ACB" w:rsidP="008C5ACB">
      <w:pPr>
        <w:rPr>
          <w:rFonts w:cs="Arial"/>
          <w:color w:val="auto"/>
          <w:sz w:val="21"/>
          <w:szCs w:val="21"/>
        </w:rPr>
      </w:pPr>
      <w:r w:rsidRPr="008C5ACB">
        <w:rPr>
          <w:rFonts w:cs="Arial"/>
          <w:color w:val="auto"/>
          <w:sz w:val="21"/>
          <w:szCs w:val="21"/>
        </w:rPr>
        <w:t>C.维护单位</w:t>
      </w:r>
    </w:p>
    <w:p w:rsidR="008C5ACB" w:rsidRPr="008C5ACB" w:rsidRDefault="008C5ACB" w:rsidP="008C5ACB">
      <w:pPr>
        <w:rPr>
          <w:rFonts w:cs="Arial"/>
          <w:color w:val="auto"/>
          <w:sz w:val="21"/>
          <w:szCs w:val="21"/>
        </w:rPr>
      </w:pPr>
      <w:r w:rsidRPr="008C5ACB">
        <w:rPr>
          <w:rFonts w:cs="Arial"/>
          <w:color w:val="auto"/>
          <w:sz w:val="21"/>
          <w:szCs w:val="21"/>
        </w:rPr>
        <w:t>D.建设单位</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61@在下水道、煤气管线、潮湿地、垃圾堆或有腐质物等附近挖坑时,应设监护人。在挖深超过(   ) m的坑内工作时,应采取安全措施,如戴防毒面具、向坑中送风和持续检测等。  </w:t>
      </w:r>
    </w:p>
    <w:p w:rsidR="008C5ACB" w:rsidRPr="008C5ACB" w:rsidRDefault="008C5ACB" w:rsidP="008C5ACB">
      <w:pPr>
        <w:rPr>
          <w:rFonts w:cs="Arial"/>
          <w:color w:val="auto"/>
          <w:sz w:val="21"/>
          <w:szCs w:val="21"/>
        </w:rPr>
      </w:pPr>
      <w:r w:rsidRPr="008C5ACB">
        <w:rPr>
          <w:rFonts w:cs="Arial"/>
          <w:color w:val="auto"/>
          <w:sz w:val="21"/>
          <w:szCs w:val="21"/>
        </w:rPr>
        <w:t>A.1</w:t>
      </w:r>
    </w:p>
    <w:p w:rsidR="008C5ACB" w:rsidRPr="008C5ACB" w:rsidRDefault="008C5ACB" w:rsidP="008C5ACB">
      <w:pPr>
        <w:rPr>
          <w:rFonts w:cs="Arial"/>
          <w:color w:val="auto"/>
          <w:sz w:val="21"/>
          <w:szCs w:val="21"/>
        </w:rPr>
      </w:pPr>
      <w:r w:rsidRPr="008C5ACB">
        <w:rPr>
          <w:rFonts w:cs="Arial"/>
          <w:color w:val="auto"/>
          <w:sz w:val="21"/>
          <w:szCs w:val="21"/>
        </w:rPr>
        <w:t>B.1.5</w:t>
      </w:r>
    </w:p>
    <w:p w:rsidR="008C5ACB" w:rsidRPr="008C5ACB" w:rsidRDefault="008C5ACB" w:rsidP="008C5ACB">
      <w:pPr>
        <w:rPr>
          <w:rFonts w:cs="Arial"/>
          <w:color w:val="auto"/>
          <w:sz w:val="21"/>
          <w:szCs w:val="21"/>
        </w:rPr>
      </w:pPr>
      <w:r w:rsidRPr="008C5ACB">
        <w:rPr>
          <w:rFonts w:cs="Arial"/>
          <w:color w:val="auto"/>
          <w:sz w:val="21"/>
          <w:szCs w:val="21"/>
        </w:rPr>
        <w:t>C.2</w:t>
      </w:r>
    </w:p>
    <w:p w:rsidR="008C5ACB" w:rsidRPr="008C5ACB" w:rsidRDefault="008C5ACB" w:rsidP="008C5ACB">
      <w:pPr>
        <w:rPr>
          <w:rFonts w:cs="Arial"/>
          <w:color w:val="auto"/>
          <w:sz w:val="21"/>
          <w:szCs w:val="21"/>
        </w:rPr>
      </w:pPr>
      <w:r w:rsidRPr="008C5ACB">
        <w:rPr>
          <w:rFonts w:cs="Arial"/>
          <w:color w:val="auto"/>
          <w:sz w:val="21"/>
          <w:szCs w:val="21"/>
        </w:rPr>
        <w:t>D.2.5</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62@在居民区及交通道路附近开挖的基坑,应设坑盖或可靠遮栏,加挂警告标示牌,夜间挂(   )。            A.黄灯</w:t>
      </w:r>
    </w:p>
    <w:p w:rsidR="008C5ACB" w:rsidRPr="008C5ACB" w:rsidRDefault="008C5ACB" w:rsidP="008C5ACB">
      <w:pPr>
        <w:rPr>
          <w:rFonts w:cs="Arial"/>
          <w:color w:val="auto"/>
          <w:sz w:val="21"/>
          <w:szCs w:val="21"/>
        </w:rPr>
      </w:pPr>
      <w:r w:rsidRPr="008C5ACB">
        <w:rPr>
          <w:rFonts w:cs="Arial"/>
          <w:color w:val="auto"/>
          <w:sz w:val="21"/>
          <w:szCs w:val="21"/>
        </w:rPr>
        <w:t>B.绿灯</w:t>
      </w:r>
    </w:p>
    <w:p w:rsidR="008C5ACB" w:rsidRPr="008C5ACB" w:rsidRDefault="008C5ACB" w:rsidP="008C5ACB">
      <w:pPr>
        <w:rPr>
          <w:rFonts w:cs="Arial"/>
          <w:color w:val="auto"/>
          <w:sz w:val="21"/>
          <w:szCs w:val="21"/>
        </w:rPr>
      </w:pPr>
      <w:r w:rsidRPr="008C5ACB">
        <w:rPr>
          <w:rFonts w:cs="Arial"/>
          <w:color w:val="auto"/>
          <w:sz w:val="21"/>
          <w:szCs w:val="21"/>
        </w:rPr>
        <w:t>C.红灯</w:t>
      </w:r>
    </w:p>
    <w:p w:rsidR="008C5ACB" w:rsidRPr="008C5ACB" w:rsidRDefault="008C5ACB" w:rsidP="008C5ACB">
      <w:pPr>
        <w:rPr>
          <w:rFonts w:cs="Arial"/>
          <w:color w:val="auto"/>
          <w:sz w:val="21"/>
          <w:szCs w:val="21"/>
        </w:rPr>
      </w:pPr>
      <w:r w:rsidRPr="008C5ACB">
        <w:rPr>
          <w:rFonts w:cs="Arial"/>
          <w:color w:val="auto"/>
          <w:sz w:val="21"/>
          <w:szCs w:val="21"/>
        </w:rPr>
        <w:t>D.红外灯</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63@塔脚检查,在不影响铁塔稳定的情况下,可以在(   )两个塔脚同时挖坑。</w:t>
      </w:r>
    </w:p>
    <w:p w:rsidR="008C5ACB" w:rsidRPr="008C5ACB" w:rsidRDefault="008C5ACB" w:rsidP="008C5ACB">
      <w:pPr>
        <w:rPr>
          <w:rFonts w:cs="Arial"/>
          <w:color w:val="auto"/>
          <w:sz w:val="21"/>
          <w:szCs w:val="21"/>
        </w:rPr>
      </w:pPr>
      <w:r w:rsidRPr="008C5ACB">
        <w:rPr>
          <w:rFonts w:cs="Arial"/>
          <w:color w:val="auto"/>
          <w:sz w:val="21"/>
          <w:szCs w:val="21"/>
        </w:rPr>
        <w:t>A.对角线</w:t>
      </w:r>
    </w:p>
    <w:p w:rsidR="008C5ACB" w:rsidRPr="008C5ACB" w:rsidRDefault="008C5ACB" w:rsidP="008C5ACB">
      <w:pPr>
        <w:rPr>
          <w:rFonts w:cs="Arial"/>
          <w:color w:val="auto"/>
          <w:sz w:val="21"/>
          <w:szCs w:val="21"/>
        </w:rPr>
      </w:pPr>
      <w:r w:rsidRPr="008C5ACB">
        <w:rPr>
          <w:rFonts w:cs="Arial"/>
          <w:color w:val="auto"/>
          <w:sz w:val="21"/>
          <w:szCs w:val="21"/>
        </w:rPr>
        <w:t>B.同一侧</w:t>
      </w:r>
    </w:p>
    <w:p w:rsidR="008C5ACB" w:rsidRPr="008C5ACB" w:rsidRDefault="008C5ACB" w:rsidP="008C5ACB">
      <w:pPr>
        <w:rPr>
          <w:rFonts w:cs="Arial"/>
          <w:color w:val="auto"/>
          <w:sz w:val="21"/>
          <w:szCs w:val="21"/>
        </w:rPr>
      </w:pPr>
      <w:r w:rsidRPr="008C5ACB">
        <w:rPr>
          <w:rFonts w:cs="Arial"/>
          <w:color w:val="auto"/>
          <w:sz w:val="21"/>
          <w:szCs w:val="21"/>
        </w:rPr>
        <w:t>C.四个角中任选</w:t>
      </w:r>
    </w:p>
    <w:p w:rsidR="008C5ACB" w:rsidRPr="008C5ACB" w:rsidRDefault="008C5ACB" w:rsidP="008C5ACB">
      <w:pPr>
        <w:rPr>
          <w:rFonts w:cs="Arial"/>
          <w:color w:val="auto"/>
          <w:sz w:val="21"/>
          <w:szCs w:val="21"/>
        </w:rPr>
      </w:pPr>
      <w:r w:rsidRPr="008C5ACB">
        <w:rPr>
          <w:rFonts w:cs="Arial"/>
          <w:color w:val="auto"/>
          <w:sz w:val="21"/>
          <w:szCs w:val="21"/>
        </w:rPr>
        <w:lastRenderedPageBreak/>
        <w:t>D.相邻</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64@遇有冲刷、起土、上拔或导地线、拉线松动的杆塔,登杆塔前,应先(   ),打好临时拉线或支好架杆。  </w:t>
      </w:r>
    </w:p>
    <w:p w:rsidR="008C5ACB" w:rsidRPr="008C5ACB" w:rsidRDefault="008C5ACB" w:rsidP="008C5ACB">
      <w:pPr>
        <w:rPr>
          <w:rFonts w:cs="Arial"/>
          <w:color w:val="auto"/>
          <w:sz w:val="21"/>
          <w:szCs w:val="21"/>
        </w:rPr>
      </w:pPr>
      <w:r w:rsidRPr="008C5ACB">
        <w:rPr>
          <w:rFonts w:cs="Arial"/>
          <w:color w:val="auto"/>
          <w:sz w:val="21"/>
          <w:szCs w:val="21"/>
        </w:rPr>
        <w:t>A.培土加固</w:t>
      </w:r>
    </w:p>
    <w:p w:rsidR="008C5ACB" w:rsidRPr="008C5ACB" w:rsidRDefault="008C5ACB" w:rsidP="008C5ACB">
      <w:pPr>
        <w:rPr>
          <w:rFonts w:cs="Arial"/>
          <w:color w:val="auto"/>
          <w:sz w:val="21"/>
          <w:szCs w:val="21"/>
        </w:rPr>
      </w:pPr>
      <w:r w:rsidRPr="008C5ACB">
        <w:rPr>
          <w:rFonts w:cs="Arial"/>
          <w:color w:val="auto"/>
          <w:sz w:val="21"/>
          <w:szCs w:val="21"/>
        </w:rPr>
        <w:t>B.三交待</w:t>
      </w:r>
    </w:p>
    <w:p w:rsidR="008C5ACB" w:rsidRPr="008C5ACB" w:rsidRDefault="008C5ACB" w:rsidP="008C5ACB">
      <w:pPr>
        <w:rPr>
          <w:rFonts w:cs="Arial"/>
          <w:color w:val="auto"/>
          <w:sz w:val="21"/>
          <w:szCs w:val="21"/>
        </w:rPr>
      </w:pPr>
      <w:r w:rsidRPr="008C5ACB">
        <w:rPr>
          <w:rFonts w:cs="Arial"/>
          <w:color w:val="auto"/>
          <w:sz w:val="21"/>
          <w:szCs w:val="21"/>
        </w:rPr>
        <w:t>C.两穿一戴</w:t>
      </w:r>
    </w:p>
    <w:p w:rsidR="008C5ACB" w:rsidRPr="008C5ACB" w:rsidRDefault="008C5ACB" w:rsidP="008C5ACB">
      <w:pPr>
        <w:rPr>
          <w:rFonts w:cs="Arial"/>
          <w:color w:val="auto"/>
          <w:sz w:val="21"/>
          <w:szCs w:val="21"/>
        </w:rPr>
      </w:pPr>
      <w:r w:rsidRPr="008C5ACB">
        <w:rPr>
          <w:rFonts w:cs="Arial"/>
          <w:color w:val="auto"/>
          <w:sz w:val="21"/>
          <w:szCs w:val="21"/>
        </w:rPr>
        <w:t>D.测量接地电阻</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65@攀登杆塔过程中应检查(   )和金具锈蚀情况。  </w:t>
      </w:r>
    </w:p>
    <w:p w:rsidR="008C5ACB" w:rsidRPr="008C5ACB" w:rsidRDefault="008C5ACB" w:rsidP="008C5ACB">
      <w:pPr>
        <w:rPr>
          <w:rFonts w:cs="Arial"/>
          <w:color w:val="auto"/>
          <w:sz w:val="21"/>
          <w:szCs w:val="21"/>
        </w:rPr>
      </w:pPr>
      <w:r w:rsidRPr="008C5ACB">
        <w:rPr>
          <w:rFonts w:cs="Arial"/>
          <w:color w:val="auto"/>
          <w:sz w:val="21"/>
          <w:szCs w:val="21"/>
        </w:rPr>
        <w:t>A.纵向裂纹</w:t>
      </w:r>
    </w:p>
    <w:p w:rsidR="008C5ACB" w:rsidRPr="008C5ACB" w:rsidRDefault="008C5ACB" w:rsidP="008C5ACB">
      <w:pPr>
        <w:rPr>
          <w:rFonts w:cs="Arial"/>
          <w:color w:val="auto"/>
          <w:sz w:val="21"/>
          <w:szCs w:val="21"/>
        </w:rPr>
      </w:pPr>
      <w:r w:rsidRPr="008C5ACB">
        <w:rPr>
          <w:rFonts w:cs="Arial"/>
          <w:color w:val="auto"/>
          <w:sz w:val="21"/>
          <w:szCs w:val="21"/>
        </w:rPr>
        <w:t>B.横向裂纹</w:t>
      </w:r>
    </w:p>
    <w:p w:rsidR="008C5ACB" w:rsidRPr="008C5ACB" w:rsidRDefault="008C5ACB" w:rsidP="008C5ACB">
      <w:pPr>
        <w:rPr>
          <w:rFonts w:cs="Arial"/>
          <w:color w:val="auto"/>
          <w:sz w:val="21"/>
          <w:szCs w:val="21"/>
        </w:rPr>
      </w:pPr>
      <w:r w:rsidRPr="008C5ACB">
        <w:rPr>
          <w:rFonts w:cs="Arial"/>
          <w:color w:val="auto"/>
          <w:sz w:val="21"/>
          <w:szCs w:val="21"/>
        </w:rPr>
        <w:t>C.裂纹</w:t>
      </w:r>
    </w:p>
    <w:p w:rsidR="008C5ACB" w:rsidRPr="008C5ACB" w:rsidRDefault="008C5ACB" w:rsidP="008C5ACB">
      <w:pPr>
        <w:rPr>
          <w:rFonts w:cs="Arial"/>
          <w:color w:val="auto"/>
          <w:sz w:val="21"/>
          <w:szCs w:val="21"/>
        </w:rPr>
      </w:pPr>
      <w:r w:rsidRPr="008C5ACB">
        <w:rPr>
          <w:rFonts w:cs="Arial"/>
          <w:color w:val="auto"/>
          <w:sz w:val="21"/>
          <w:szCs w:val="21"/>
        </w:rPr>
        <w:t>D.绝缘子污染</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66@作业人员攀登杆塔时,手扶的构件应(   )。  </w:t>
      </w:r>
    </w:p>
    <w:p w:rsidR="008C5ACB" w:rsidRPr="008C5ACB" w:rsidRDefault="008C5ACB" w:rsidP="008C5ACB">
      <w:pPr>
        <w:rPr>
          <w:rFonts w:cs="Arial"/>
          <w:color w:val="auto"/>
          <w:sz w:val="21"/>
          <w:szCs w:val="21"/>
        </w:rPr>
      </w:pPr>
      <w:r w:rsidRPr="008C5ACB">
        <w:rPr>
          <w:rFonts w:cs="Arial"/>
          <w:color w:val="auto"/>
          <w:sz w:val="21"/>
          <w:szCs w:val="21"/>
        </w:rPr>
        <w:t>A.牢固</w:t>
      </w:r>
    </w:p>
    <w:p w:rsidR="008C5ACB" w:rsidRPr="008C5ACB" w:rsidRDefault="008C5ACB" w:rsidP="008C5ACB">
      <w:pPr>
        <w:rPr>
          <w:rFonts w:cs="Arial"/>
          <w:color w:val="auto"/>
          <w:sz w:val="21"/>
          <w:szCs w:val="21"/>
        </w:rPr>
      </w:pPr>
      <w:r w:rsidRPr="008C5ACB">
        <w:rPr>
          <w:rFonts w:cs="Arial"/>
          <w:color w:val="auto"/>
          <w:sz w:val="21"/>
          <w:szCs w:val="21"/>
        </w:rPr>
        <w:t>B.方便</w:t>
      </w:r>
    </w:p>
    <w:p w:rsidR="008C5ACB" w:rsidRPr="008C5ACB" w:rsidRDefault="008C5ACB" w:rsidP="008C5ACB">
      <w:pPr>
        <w:rPr>
          <w:rFonts w:cs="Arial"/>
          <w:color w:val="auto"/>
          <w:sz w:val="21"/>
          <w:szCs w:val="21"/>
        </w:rPr>
      </w:pPr>
      <w:r w:rsidRPr="008C5ACB">
        <w:rPr>
          <w:rFonts w:cs="Arial"/>
          <w:color w:val="auto"/>
          <w:sz w:val="21"/>
          <w:szCs w:val="21"/>
        </w:rPr>
        <w:t>C.灵活</w:t>
      </w:r>
    </w:p>
    <w:p w:rsidR="008C5ACB" w:rsidRPr="008C5ACB" w:rsidRDefault="008C5ACB" w:rsidP="008C5ACB">
      <w:pPr>
        <w:rPr>
          <w:rFonts w:cs="Arial"/>
          <w:color w:val="auto"/>
          <w:sz w:val="21"/>
          <w:szCs w:val="21"/>
        </w:rPr>
      </w:pPr>
      <w:r w:rsidRPr="008C5ACB">
        <w:rPr>
          <w:rFonts w:cs="Arial"/>
          <w:color w:val="auto"/>
          <w:sz w:val="21"/>
          <w:szCs w:val="21"/>
        </w:rPr>
        <w:t>D.耐用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67@在杆塔上使用梯子或临时工作平台,应将两端与固定物可靠连接,一般应由(   )人在其上作业。 </w:t>
      </w:r>
    </w:p>
    <w:p w:rsidR="008C5ACB" w:rsidRPr="008C5ACB" w:rsidRDefault="008C5ACB" w:rsidP="008C5ACB">
      <w:pPr>
        <w:rPr>
          <w:rFonts w:cs="Arial"/>
          <w:color w:val="auto"/>
          <w:sz w:val="21"/>
          <w:szCs w:val="21"/>
        </w:rPr>
      </w:pPr>
      <w:r w:rsidRPr="008C5ACB">
        <w:rPr>
          <w:rFonts w:cs="Arial"/>
          <w:color w:val="auto"/>
          <w:sz w:val="21"/>
          <w:szCs w:val="21"/>
        </w:rPr>
        <w:t>A.一</w:t>
      </w:r>
    </w:p>
    <w:p w:rsidR="008C5ACB" w:rsidRPr="008C5ACB" w:rsidRDefault="008C5ACB" w:rsidP="008C5ACB">
      <w:pPr>
        <w:rPr>
          <w:rFonts w:cs="Arial"/>
          <w:color w:val="auto"/>
          <w:sz w:val="21"/>
          <w:szCs w:val="21"/>
        </w:rPr>
      </w:pPr>
      <w:r w:rsidRPr="008C5ACB">
        <w:rPr>
          <w:rFonts w:cs="Arial"/>
          <w:color w:val="auto"/>
          <w:sz w:val="21"/>
          <w:szCs w:val="21"/>
        </w:rPr>
        <w:t>B.二</w:t>
      </w:r>
    </w:p>
    <w:p w:rsidR="008C5ACB" w:rsidRPr="008C5ACB" w:rsidRDefault="008C5ACB" w:rsidP="008C5ACB">
      <w:pPr>
        <w:rPr>
          <w:rFonts w:cs="Arial"/>
          <w:color w:val="auto"/>
          <w:sz w:val="21"/>
          <w:szCs w:val="21"/>
        </w:rPr>
      </w:pPr>
      <w:r w:rsidRPr="008C5ACB">
        <w:rPr>
          <w:rFonts w:cs="Arial"/>
          <w:color w:val="auto"/>
          <w:sz w:val="21"/>
          <w:szCs w:val="21"/>
        </w:rPr>
        <w:t xml:space="preserve">C.三 </w:t>
      </w:r>
    </w:p>
    <w:p w:rsidR="008C5ACB" w:rsidRPr="008C5ACB" w:rsidRDefault="008C5ACB" w:rsidP="008C5ACB">
      <w:pPr>
        <w:rPr>
          <w:rFonts w:cs="Arial"/>
          <w:color w:val="auto"/>
          <w:sz w:val="21"/>
          <w:szCs w:val="21"/>
        </w:rPr>
      </w:pPr>
      <w:r w:rsidRPr="008C5ACB">
        <w:rPr>
          <w:rFonts w:cs="Arial"/>
          <w:color w:val="auto"/>
          <w:sz w:val="21"/>
          <w:szCs w:val="21"/>
        </w:rPr>
        <w:t>D.四</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68@立、撤杆应设专人统一指挥。开工前,应交待施工方法、指挥信号和(   )。  </w:t>
      </w:r>
    </w:p>
    <w:p w:rsidR="008C5ACB" w:rsidRPr="008C5ACB" w:rsidRDefault="008C5ACB" w:rsidP="008C5ACB">
      <w:pPr>
        <w:rPr>
          <w:rFonts w:cs="Arial"/>
          <w:color w:val="auto"/>
          <w:sz w:val="21"/>
          <w:szCs w:val="21"/>
        </w:rPr>
      </w:pPr>
      <w:r w:rsidRPr="008C5ACB">
        <w:rPr>
          <w:rFonts w:cs="Arial"/>
          <w:color w:val="auto"/>
          <w:sz w:val="21"/>
          <w:szCs w:val="21"/>
        </w:rPr>
        <w:t>A.安全措施</w:t>
      </w:r>
    </w:p>
    <w:p w:rsidR="008C5ACB" w:rsidRPr="008C5ACB" w:rsidRDefault="008C5ACB" w:rsidP="008C5ACB">
      <w:pPr>
        <w:rPr>
          <w:rFonts w:cs="Arial"/>
          <w:color w:val="auto"/>
          <w:sz w:val="21"/>
          <w:szCs w:val="21"/>
        </w:rPr>
      </w:pPr>
      <w:r w:rsidRPr="008C5ACB">
        <w:rPr>
          <w:rFonts w:cs="Arial"/>
          <w:color w:val="auto"/>
          <w:sz w:val="21"/>
          <w:szCs w:val="21"/>
        </w:rPr>
        <w:t>B.技术措施</w:t>
      </w:r>
    </w:p>
    <w:p w:rsidR="008C5ACB" w:rsidRPr="008C5ACB" w:rsidRDefault="008C5ACB" w:rsidP="008C5ACB">
      <w:pPr>
        <w:rPr>
          <w:rFonts w:cs="Arial"/>
          <w:color w:val="auto"/>
          <w:sz w:val="21"/>
          <w:szCs w:val="21"/>
        </w:rPr>
      </w:pPr>
      <w:r w:rsidRPr="008C5ACB">
        <w:rPr>
          <w:rFonts w:cs="Arial"/>
          <w:color w:val="auto"/>
          <w:sz w:val="21"/>
          <w:szCs w:val="21"/>
        </w:rPr>
        <w:t>C.组织措施</w:t>
      </w:r>
    </w:p>
    <w:p w:rsidR="008C5ACB" w:rsidRPr="008C5ACB" w:rsidRDefault="008C5ACB" w:rsidP="008C5ACB">
      <w:pPr>
        <w:rPr>
          <w:rFonts w:cs="Arial"/>
          <w:color w:val="auto"/>
          <w:sz w:val="21"/>
          <w:szCs w:val="21"/>
        </w:rPr>
      </w:pPr>
      <w:r w:rsidRPr="008C5ACB">
        <w:rPr>
          <w:rFonts w:cs="Arial"/>
          <w:color w:val="auto"/>
          <w:sz w:val="21"/>
          <w:szCs w:val="21"/>
        </w:rPr>
        <w:t>D.应急措施</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69@在交叉跨越各种线路、铁路、公路、河流等地方放线、撤线,应先取得有关主管部门同意,做好跨越架搭设、封航、封路、在路口设专人持(   )看守等安全措施。  </w:t>
      </w:r>
    </w:p>
    <w:p w:rsidR="008C5ACB" w:rsidRPr="008C5ACB" w:rsidRDefault="008C5ACB" w:rsidP="008C5ACB">
      <w:pPr>
        <w:rPr>
          <w:rFonts w:cs="Arial"/>
          <w:color w:val="auto"/>
          <w:sz w:val="21"/>
          <w:szCs w:val="21"/>
        </w:rPr>
      </w:pPr>
      <w:r w:rsidRPr="008C5ACB">
        <w:rPr>
          <w:rFonts w:cs="Arial"/>
          <w:color w:val="auto"/>
          <w:sz w:val="21"/>
          <w:szCs w:val="21"/>
        </w:rPr>
        <w:t>A.信号旗</w:t>
      </w:r>
    </w:p>
    <w:p w:rsidR="008C5ACB" w:rsidRPr="008C5ACB" w:rsidRDefault="008C5ACB" w:rsidP="008C5ACB">
      <w:pPr>
        <w:rPr>
          <w:rFonts w:cs="Arial"/>
          <w:color w:val="auto"/>
          <w:sz w:val="21"/>
          <w:szCs w:val="21"/>
        </w:rPr>
      </w:pPr>
      <w:r w:rsidRPr="008C5ACB">
        <w:rPr>
          <w:rFonts w:cs="Arial"/>
          <w:color w:val="auto"/>
          <w:sz w:val="21"/>
          <w:szCs w:val="21"/>
        </w:rPr>
        <w:t>B.警示标志</w:t>
      </w:r>
    </w:p>
    <w:p w:rsidR="008C5ACB" w:rsidRPr="008C5ACB" w:rsidRDefault="008C5ACB" w:rsidP="008C5ACB">
      <w:pPr>
        <w:rPr>
          <w:rFonts w:cs="Arial"/>
          <w:color w:val="auto"/>
          <w:sz w:val="21"/>
          <w:szCs w:val="21"/>
        </w:rPr>
      </w:pPr>
      <w:r w:rsidRPr="008C5ACB">
        <w:rPr>
          <w:rFonts w:cs="Arial"/>
          <w:color w:val="auto"/>
          <w:sz w:val="21"/>
          <w:szCs w:val="21"/>
        </w:rPr>
        <w:t>C.对讲机</w:t>
      </w:r>
    </w:p>
    <w:p w:rsidR="008C5ACB" w:rsidRPr="008C5ACB" w:rsidRDefault="008C5ACB" w:rsidP="008C5ACB">
      <w:pPr>
        <w:rPr>
          <w:rFonts w:cs="Arial"/>
          <w:color w:val="auto"/>
          <w:sz w:val="21"/>
          <w:szCs w:val="21"/>
        </w:rPr>
      </w:pPr>
      <w:r w:rsidRPr="008C5ACB">
        <w:rPr>
          <w:rFonts w:cs="Arial"/>
          <w:color w:val="auto"/>
          <w:sz w:val="21"/>
          <w:szCs w:val="21"/>
        </w:rPr>
        <w:t>D.荧光棒</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70@交叉跨越各种线路、铁路、公路、河流等放、撤线时,应先取得(   )同意,做好跨越架搭设、封航、封路、在路口设专人持信号旗看守等安全措施。 </w:t>
      </w:r>
    </w:p>
    <w:p w:rsidR="008C5ACB" w:rsidRPr="008C5ACB" w:rsidRDefault="008C5ACB" w:rsidP="008C5ACB">
      <w:pPr>
        <w:rPr>
          <w:rFonts w:cs="Arial"/>
          <w:color w:val="auto"/>
          <w:sz w:val="21"/>
          <w:szCs w:val="21"/>
        </w:rPr>
      </w:pPr>
      <w:r w:rsidRPr="008C5ACB">
        <w:rPr>
          <w:rFonts w:cs="Arial"/>
          <w:color w:val="auto"/>
          <w:sz w:val="21"/>
          <w:szCs w:val="21"/>
        </w:rPr>
        <w:t>A.主管部门</w:t>
      </w:r>
    </w:p>
    <w:p w:rsidR="008C5ACB" w:rsidRPr="008C5ACB" w:rsidRDefault="008C5ACB" w:rsidP="008C5ACB">
      <w:pPr>
        <w:rPr>
          <w:rFonts w:cs="Arial"/>
          <w:color w:val="auto"/>
          <w:sz w:val="21"/>
          <w:szCs w:val="21"/>
        </w:rPr>
      </w:pPr>
      <w:r w:rsidRPr="008C5ACB">
        <w:rPr>
          <w:rFonts w:cs="Arial"/>
          <w:color w:val="auto"/>
          <w:sz w:val="21"/>
          <w:szCs w:val="21"/>
        </w:rPr>
        <w:t>B.上级部门</w:t>
      </w:r>
    </w:p>
    <w:p w:rsidR="008C5ACB" w:rsidRPr="008C5ACB" w:rsidRDefault="008C5ACB" w:rsidP="008C5ACB">
      <w:pPr>
        <w:rPr>
          <w:rFonts w:cs="Arial"/>
          <w:color w:val="auto"/>
          <w:sz w:val="21"/>
          <w:szCs w:val="21"/>
        </w:rPr>
      </w:pPr>
      <w:r w:rsidRPr="008C5ACB">
        <w:rPr>
          <w:rFonts w:cs="Arial"/>
          <w:color w:val="auto"/>
          <w:sz w:val="21"/>
          <w:szCs w:val="21"/>
        </w:rPr>
        <w:t>C.经信部门</w:t>
      </w:r>
    </w:p>
    <w:p w:rsidR="008C5ACB" w:rsidRPr="008C5ACB" w:rsidRDefault="008C5ACB" w:rsidP="008C5ACB">
      <w:pPr>
        <w:rPr>
          <w:rFonts w:cs="Arial"/>
          <w:color w:val="auto"/>
          <w:sz w:val="21"/>
          <w:szCs w:val="21"/>
        </w:rPr>
      </w:pPr>
      <w:r w:rsidRPr="008C5ACB">
        <w:rPr>
          <w:rFonts w:cs="Arial"/>
          <w:color w:val="auto"/>
          <w:sz w:val="21"/>
          <w:szCs w:val="21"/>
        </w:rPr>
        <w:t>D.交通部门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71@拆除杆上导线前,应检查(   ),做好防止倒杆措施,在挖坑前应先绑好拉绳。  </w:t>
      </w:r>
    </w:p>
    <w:p w:rsidR="008C5ACB" w:rsidRPr="008C5ACB" w:rsidRDefault="008C5ACB" w:rsidP="008C5ACB">
      <w:pPr>
        <w:rPr>
          <w:rFonts w:cs="Arial"/>
          <w:color w:val="auto"/>
          <w:sz w:val="21"/>
          <w:szCs w:val="21"/>
        </w:rPr>
      </w:pPr>
      <w:r w:rsidRPr="008C5ACB">
        <w:rPr>
          <w:rFonts w:cs="Arial"/>
          <w:color w:val="auto"/>
          <w:sz w:val="21"/>
          <w:szCs w:val="21"/>
        </w:rPr>
        <w:t>A.卡盘</w:t>
      </w:r>
    </w:p>
    <w:p w:rsidR="008C5ACB" w:rsidRPr="008C5ACB" w:rsidRDefault="008C5ACB" w:rsidP="008C5ACB">
      <w:pPr>
        <w:rPr>
          <w:rFonts w:cs="Arial"/>
          <w:color w:val="auto"/>
          <w:sz w:val="21"/>
          <w:szCs w:val="21"/>
        </w:rPr>
      </w:pPr>
      <w:r w:rsidRPr="008C5ACB">
        <w:rPr>
          <w:rFonts w:cs="Arial"/>
          <w:color w:val="auto"/>
          <w:sz w:val="21"/>
          <w:szCs w:val="21"/>
        </w:rPr>
        <w:t>B.拉线</w:t>
      </w:r>
    </w:p>
    <w:p w:rsidR="008C5ACB" w:rsidRPr="008C5ACB" w:rsidRDefault="008C5ACB" w:rsidP="008C5ACB">
      <w:pPr>
        <w:rPr>
          <w:rFonts w:cs="Arial"/>
          <w:color w:val="auto"/>
          <w:sz w:val="21"/>
          <w:szCs w:val="21"/>
        </w:rPr>
      </w:pPr>
      <w:r w:rsidRPr="008C5ACB">
        <w:rPr>
          <w:rFonts w:cs="Arial"/>
          <w:color w:val="auto"/>
          <w:sz w:val="21"/>
          <w:szCs w:val="21"/>
        </w:rPr>
        <w:t>C.埋深</w:t>
      </w:r>
    </w:p>
    <w:p w:rsidR="008C5ACB" w:rsidRPr="008C5ACB" w:rsidRDefault="008C5ACB" w:rsidP="008C5ACB">
      <w:pPr>
        <w:rPr>
          <w:rFonts w:cs="Arial"/>
          <w:color w:val="auto"/>
          <w:sz w:val="21"/>
          <w:szCs w:val="21"/>
        </w:rPr>
      </w:pPr>
      <w:r w:rsidRPr="008C5ACB">
        <w:rPr>
          <w:rFonts w:cs="Arial"/>
          <w:color w:val="auto"/>
          <w:sz w:val="21"/>
          <w:szCs w:val="21"/>
        </w:rPr>
        <w:t>D.杆根</w:t>
      </w:r>
    </w:p>
    <w:p w:rsid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911048" w:rsidRPr="008C5ACB" w:rsidRDefault="00911048" w:rsidP="008C5ACB">
      <w:pPr>
        <w:rPr>
          <w:rFonts w:cs="Arial"/>
          <w:color w:val="auto"/>
          <w:sz w:val="21"/>
          <w:szCs w:val="21"/>
        </w:rPr>
      </w:pPr>
      <w:r w:rsidRPr="008C5ACB">
        <w:rPr>
          <w:rFonts w:cs="Arial" w:hint="eastAsia"/>
          <w:color w:val="auto"/>
          <w:sz w:val="21"/>
          <w:szCs w:val="21"/>
        </w:rPr>
        <w:t>答题解析：</w:t>
      </w:r>
      <w:r>
        <w:rPr>
          <w:rFonts w:cs="Arial" w:hint="eastAsia"/>
          <w:color w:val="auto"/>
          <w:sz w:val="21"/>
          <w:szCs w:val="21"/>
        </w:rPr>
        <w:tab/>
      </w:r>
    </w:p>
    <w:p w:rsidR="00F256FF" w:rsidRPr="008C5ACB" w:rsidRDefault="00F256FF" w:rsidP="00F256FF">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72@(   )采用突然剪断导线的做法松线。  </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color w:val="auto"/>
          <w:sz w:val="21"/>
          <w:szCs w:val="21"/>
        </w:rPr>
        <w:t>A.原则上不得</w:t>
      </w:r>
    </w:p>
    <w:p w:rsidR="008C5ACB" w:rsidRPr="008C5ACB" w:rsidRDefault="008C5ACB" w:rsidP="008C5ACB">
      <w:pPr>
        <w:rPr>
          <w:rFonts w:cs="Arial"/>
          <w:color w:val="auto"/>
          <w:sz w:val="21"/>
          <w:szCs w:val="21"/>
        </w:rPr>
      </w:pPr>
      <w:r w:rsidRPr="008C5ACB">
        <w:rPr>
          <w:rFonts w:cs="Arial"/>
          <w:color w:val="auto"/>
          <w:sz w:val="21"/>
          <w:szCs w:val="21"/>
        </w:rPr>
        <w:t>B.可以</w:t>
      </w:r>
    </w:p>
    <w:p w:rsidR="008C5ACB" w:rsidRPr="008C5ACB" w:rsidRDefault="008C5ACB" w:rsidP="008C5ACB">
      <w:pPr>
        <w:rPr>
          <w:rFonts w:cs="Arial"/>
          <w:color w:val="auto"/>
          <w:sz w:val="21"/>
          <w:szCs w:val="21"/>
        </w:rPr>
      </w:pPr>
      <w:r w:rsidRPr="008C5ACB">
        <w:rPr>
          <w:rFonts w:cs="Arial"/>
          <w:color w:val="auto"/>
          <w:sz w:val="21"/>
          <w:szCs w:val="21"/>
        </w:rPr>
        <w:t>C.禁止</w:t>
      </w:r>
    </w:p>
    <w:p w:rsidR="008C5ACB" w:rsidRPr="008C5ACB" w:rsidRDefault="008C5ACB" w:rsidP="008C5ACB">
      <w:pPr>
        <w:rPr>
          <w:rFonts w:cs="Arial"/>
          <w:color w:val="auto"/>
          <w:sz w:val="21"/>
          <w:szCs w:val="21"/>
        </w:rPr>
      </w:pPr>
      <w:r w:rsidRPr="008C5ACB">
        <w:rPr>
          <w:rFonts w:cs="Arial"/>
          <w:color w:val="auto"/>
          <w:sz w:val="21"/>
          <w:szCs w:val="21"/>
        </w:rPr>
        <w:t>D.在保障安全前提下可</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73@架空绝缘导线不得视为(   )。  </w:t>
      </w:r>
    </w:p>
    <w:p w:rsidR="008C5ACB" w:rsidRPr="008C5ACB" w:rsidRDefault="008C5ACB" w:rsidP="008C5ACB">
      <w:pPr>
        <w:rPr>
          <w:rFonts w:cs="Arial"/>
          <w:color w:val="auto"/>
          <w:sz w:val="21"/>
          <w:szCs w:val="21"/>
        </w:rPr>
      </w:pPr>
      <w:r w:rsidRPr="008C5ACB">
        <w:rPr>
          <w:rFonts w:cs="Arial"/>
          <w:color w:val="auto"/>
          <w:sz w:val="21"/>
          <w:szCs w:val="21"/>
        </w:rPr>
        <w:t>A.绝缘设备</w:t>
      </w:r>
    </w:p>
    <w:p w:rsidR="008C5ACB" w:rsidRPr="008C5ACB" w:rsidRDefault="008C5ACB" w:rsidP="008C5ACB">
      <w:pPr>
        <w:rPr>
          <w:rFonts w:cs="Arial"/>
          <w:color w:val="auto"/>
          <w:sz w:val="21"/>
          <w:szCs w:val="21"/>
        </w:rPr>
      </w:pPr>
      <w:r w:rsidRPr="008C5ACB">
        <w:rPr>
          <w:rFonts w:cs="Arial"/>
          <w:color w:val="auto"/>
          <w:sz w:val="21"/>
          <w:szCs w:val="21"/>
        </w:rPr>
        <w:t>B.导电设备</w:t>
      </w:r>
    </w:p>
    <w:p w:rsidR="008C5ACB" w:rsidRPr="008C5ACB" w:rsidRDefault="008C5ACB" w:rsidP="008C5ACB">
      <w:pPr>
        <w:rPr>
          <w:rFonts w:cs="Arial"/>
          <w:color w:val="auto"/>
          <w:sz w:val="21"/>
          <w:szCs w:val="21"/>
        </w:rPr>
      </w:pPr>
      <w:r w:rsidRPr="008C5ACB">
        <w:rPr>
          <w:rFonts w:cs="Arial"/>
          <w:color w:val="auto"/>
          <w:sz w:val="21"/>
          <w:szCs w:val="21"/>
        </w:rPr>
        <w:t>C.承力设备</w:t>
      </w:r>
    </w:p>
    <w:p w:rsidR="008C5ACB" w:rsidRPr="008C5ACB" w:rsidRDefault="008C5ACB" w:rsidP="008C5ACB">
      <w:pPr>
        <w:rPr>
          <w:rFonts w:cs="Arial"/>
          <w:color w:val="auto"/>
          <w:sz w:val="21"/>
          <w:szCs w:val="21"/>
        </w:rPr>
      </w:pPr>
      <w:r w:rsidRPr="008C5ACB">
        <w:rPr>
          <w:rFonts w:cs="Arial"/>
          <w:color w:val="auto"/>
          <w:sz w:val="21"/>
          <w:szCs w:val="21"/>
        </w:rPr>
        <w:t>D.载流设备</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【单选题】</w:t>
      </w:r>
    </w:p>
    <w:p w:rsidR="008C5ACB" w:rsidRPr="008C5ACB" w:rsidRDefault="008C5ACB" w:rsidP="008C5ACB">
      <w:pPr>
        <w:rPr>
          <w:rFonts w:cs="Arial"/>
          <w:color w:val="auto"/>
          <w:sz w:val="21"/>
          <w:szCs w:val="21"/>
        </w:rPr>
      </w:pPr>
      <w:r w:rsidRPr="008C5ACB">
        <w:rPr>
          <w:rFonts w:cs="Arial"/>
          <w:color w:val="auto"/>
          <w:sz w:val="21"/>
          <w:szCs w:val="21"/>
        </w:rPr>
        <w:t xml:space="preserve">74@邻近带电导线的工作中,应使用绝缘无极绳索,风力应小于(   ) 级,并设人监护。  </w:t>
      </w:r>
    </w:p>
    <w:p w:rsidR="008C5ACB" w:rsidRPr="008C5ACB" w:rsidRDefault="008C5ACB" w:rsidP="008C5ACB">
      <w:pPr>
        <w:rPr>
          <w:rFonts w:cs="Arial"/>
          <w:color w:val="auto"/>
          <w:sz w:val="21"/>
          <w:szCs w:val="21"/>
        </w:rPr>
      </w:pPr>
      <w:r w:rsidRPr="008C5ACB">
        <w:rPr>
          <w:rFonts w:cs="Arial"/>
          <w:color w:val="auto"/>
          <w:sz w:val="21"/>
          <w:szCs w:val="21"/>
        </w:rPr>
        <w:t>A.4</w:t>
      </w:r>
    </w:p>
    <w:p w:rsidR="008C5ACB" w:rsidRPr="008C5ACB" w:rsidRDefault="008C5ACB" w:rsidP="008C5ACB">
      <w:pPr>
        <w:rPr>
          <w:rFonts w:cs="Arial"/>
          <w:color w:val="auto"/>
          <w:sz w:val="21"/>
          <w:szCs w:val="21"/>
        </w:rPr>
      </w:pPr>
      <w:r w:rsidRPr="008C5ACB">
        <w:rPr>
          <w:rFonts w:cs="Arial"/>
          <w:color w:val="auto"/>
          <w:sz w:val="21"/>
          <w:szCs w:val="21"/>
        </w:rPr>
        <w:t>B.5</w:t>
      </w:r>
    </w:p>
    <w:p w:rsidR="008C5ACB" w:rsidRPr="008C5ACB" w:rsidRDefault="008C5ACB" w:rsidP="008C5ACB">
      <w:pPr>
        <w:rPr>
          <w:rFonts w:cs="Arial"/>
          <w:color w:val="auto"/>
          <w:sz w:val="21"/>
          <w:szCs w:val="21"/>
        </w:rPr>
      </w:pPr>
      <w:r w:rsidRPr="008C5ACB">
        <w:rPr>
          <w:rFonts w:cs="Arial"/>
          <w:color w:val="auto"/>
          <w:sz w:val="21"/>
          <w:szCs w:val="21"/>
        </w:rPr>
        <w:t>C.6</w:t>
      </w:r>
    </w:p>
    <w:p w:rsidR="008C5ACB" w:rsidRPr="008C5ACB" w:rsidRDefault="008C5ACB" w:rsidP="008C5ACB">
      <w:pPr>
        <w:rPr>
          <w:rFonts w:cs="Arial"/>
          <w:color w:val="auto"/>
          <w:sz w:val="21"/>
          <w:szCs w:val="21"/>
        </w:rPr>
      </w:pPr>
      <w:r w:rsidRPr="008C5ACB">
        <w:rPr>
          <w:rFonts w:cs="Arial"/>
          <w:color w:val="auto"/>
          <w:sz w:val="21"/>
          <w:szCs w:val="21"/>
        </w:rPr>
        <w:t>D.7</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75@在带电杆塔上进行测量、防腐、巡视检查、紧杆塔螺栓、清除杆塔上异物等工作,风力应小于(   )级。配电《安规》  </w:t>
      </w:r>
    </w:p>
    <w:p w:rsidR="008C5ACB" w:rsidRPr="008C5ACB" w:rsidRDefault="008C5ACB" w:rsidP="008C5ACB">
      <w:pPr>
        <w:rPr>
          <w:rFonts w:cs="Arial"/>
          <w:color w:val="auto"/>
          <w:sz w:val="21"/>
          <w:szCs w:val="21"/>
        </w:rPr>
      </w:pPr>
      <w:r w:rsidRPr="008C5ACB">
        <w:rPr>
          <w:rFonts w:cs="Arial"/>
          <w:color w:val="auto"/>
          <w:sz w:val="21"/>
          <w:szCs w:val="21"/>
        </w:rPr>
        <w:t>A.6</w:t>
      </w:r>
    </w:p>
    <w:p w:rsidR="008C5ACB" w:rsidRPr="008C5ACB" w:rsidRDefault="008C5ACB" w:rsidP="008C5ACB">
      <w:pPr>
        <w:rPr>
          <w:rFonts w:cs="Arial"/>
          <w:color w:val="auto"/>
          <w:sz w:val="21"/>
          <w:szCs w:val="21"/>
        </w:rPr>
      </w:pPr>
      <w:r w:rsidRPr="008C5ACB">
        <w:rPr>
          <w:rFonts w:cs="Arial"/>
          <w:color w:val="auto"/>
          <w:sz w:val="21"/>
          <w:szCs w:val="21"/>
        </w:rPr>
        <w:t>B.5</w:t>
      </w:r>
    </w:p>
    <w:p w:rsidR="008C5ACB" w:rsidRPr="008C5ACB" w:rsidRDefault="008C5ACB" w:rsidP="008C5ACB">
      <w:pPr>
        <w:rPr>
          <w:rFonts w:cs="Arial"/>
          <w:color w:val="auto"/>
          <w:sz w:val="21"/>
          <w:szCs w:val="21"/>
        </w:rPr>
      </w:pPr>
      <w:r w:rsidRPr="008C5ACB">
        <w:rPr>
          <w:rFonts w:cs="Arial"/>
          <w:color w:val="auto"/>
          <w:sz w:val="21"/>
          <w:szCs w:val="21"/>
        </w:rPr>
        <w:t>C.4</w:t>
      </w:r>
    </w:p>
    <w:p w:rsidR="008C5ACB" w:rsidRPr="008C5ACB" w:rsidRDefault="008C5ACB" w:rsidP="008C5ACB">
      <w:pPr>
        <w:rPr>
          <w:rFonts w:cs="Arial"/>
          <w:color w:val="auto"/>
          <w:sz w:val="21"/>
          <w:szCs w:val="21"/>
        </w:rPr>
      </w:pPr>
      <w:r w:rsidRPr="008C5ACB">
        <w:rPr>
          <w:rFonts w:cs="Arial"/>
          <w:color w:val="auto"/>
          <w:sz w:val="21"/>
          <w:szCs w:val="21"/>
        </w:rPr>
        <w:t>D.3</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77@不宜在跌落式熔断器(   )新装、调换引线,若必须进行,应采用绝缘罩将跌落式熔断器上部隔离,并设专人监护。  </w:t>
      </w:r>
    </w:p>
    <w:p w:rsidR="008C5ACB" w:rsidRPr="008C5ACB" w:rsidRDefault="008C5ACB" w:rsidP="008C5ACB">
      <w:pPr>
        <w:rPr>
          <w:rFonts w:cs="Arial"/>
          <w:color w:val="auto"/>
          <w:sz w:val="21"/>
          <w:szCs w:val="21"/>
        </w:rPr>
      </w:pPr>
      <w:r w:rsidRPr="008C5ACB">
        <w:rPr>
          <w:rFonts w:cs="Arial"/>
          <w:color w:val="auto"/>
          <w:sz w:val="21"/>
          <w:szCs w:val="21"/>
        </w:rPr>
        <w:t>A.上部</w:t>
      </w:r>
    </w:p>
    <w:p w:rsidR="008C5ACB" w:rsidRPr="008C5ACB" w:rsidRDefault="008C5ACB" w:rsidP="008C5ACB">
      <w:pPr>
        <w:rPr>
          <w:rFonts w:cs="Arial"/>
          <w:color w:val="auto"/>
          <w:sz w:val="21"/>
          <w:szCs w:val="21"/>
        </w:rPr>
      </w:pPr>
      <w:r w:rsidRPr="008C5ACB">
        <w:rPr>
          <w:rFonts w:cs="Arial"/>
          <w:color w:val="auto"/>
          <w:sz w:val="21"/>
          <w:szCs w:val="21"/>
        </w:rPr>
        <w:t>B.下部</w:t>
      </w:r>
    </w:p>
    <w:p w:rsidR="008C5ACB" w:rsidRPr="008C5ACB" w:rsidRDefault="008C5ACB" w:rsidP="008C5ACB">
      <w:pPr>
        <w:rPr>
          <w:rFonts w:cs="Arial"/>
          <w:color w:val="auto"/>
          <w:sz w:val="21"/>
          <w:szCs w:val="21"/>
        </w:rPr>
      </w:pPr>
      <w:r w:rsidRPr="008C5ACB">
        <w:rPr>
          <w:rFonts w:cs="Arial"/>
          <w:color w:val="auto"/>
          <w:sz w:val="21"/>
          <w:szCs w:val="21"/>
        </w:rPr>
        <w:t>C.左侧</w:t>
      </w:r>
    </w:p>
    <w:p w:rsidR="008C5ACB" w:rsidRPr="008C5ACB" w:rsidRDefault="008C5ACB" w:rsidP="008C5ACB">
      <w:pPr>
        <w:rPr>
          <w:rFonts w:cs="Arial"/>
          <w:color w:val="auto"/>
          <w:sz w:val="21"/>
          <w:szCs w:val="21"/>
        </w:rPr>
      </w:pPr>
      <w:r w:rsidRPr="008C5ACB">
        <w:rPr>
          <w:rFonts w:cs="Arial"/>
          <w:color w:val="auto"/>
          <w:sz w:val="21"/>
          <w:szCs w:val="21"/>
        </w:rPr>
        <w:t>D.右侧</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78@配电站的变压器室内工作,人体与10kV高压设备带电部分应保持(   ) m安全距离。  </w:t>
      </w:r>
    </w:p>
    <w:p w:rsidR="008C5ACB" w:rsidRPr="008C5ACB" w:rsidRDefault="008C5ACB" w:rsidP="008C5ACB">
      <w:pPr>
        <w:rPr>
          <w:rFonts w:cs="Arial"/>
          <w:color w:val="auto"/>
          <w:sz w:val="21"/>
          <w:szCs w:val="21"/>
        </w:rPr>
      </w:pPr>
      <w:r w:rsidRPr="008C5ACB">
        <w:rPr>
          <w:rFonts w:cs="Arial"/>
          <w:color w:val="auto"/>
          <w:sz w:val="21"/>
          <w:szCs w:val="21"/>
        </w:rPr>
        <w:t>A.0.7</w:t>
      </w:r>
    </w:p>
    <w:p w:rsidR="008C5ACB" w:rsidRPr="008C5ACB" w:rsidRDefault="008C5ACB" w:rsidP="008C5ACB">
      <w:pPr>
        <w:rPr>
          <w:rFonts w:cs="Arial"/>
          <w:color w:val="auto"/>
          <w:sz w:val="21"/>
          <w:szCs w:val="21"/>
        </w:rPr>
      </w:pPr>
      <w:r w:rsidRPr="008C5ACB">
        <w:rPr>
          <w:rFonts w:cs="Arial"/>
          <w:color w:val="auto"/>
          <w:sz w:val="21"/>
          <w:szCs w:val="21"/>
        </w:rPr>
        <w:t>B.1.0</w:t>
      </w:r>
    </w:p>
    <w:p w:rsidR="008C5ACB" w:rsidRPr="008C5ACB" w:rsidRDefault="008C5ACB" w:rsidP="008C5ACB">
      <w:pPr>
        <w:rPr>
          <w:rFonts w:cs="Arial"/>
          <w:color w:val="auto"/>
          <w:sz w:val="21"/>
          <w:szCs w:val="21"/>
        </w:rPr>
      </w:pPr>
      <w:r w:rsidRPr="008C5ACB">
        <w:rPr>
          <w:rFonts w:cs="Arial"/>
          <w:color w:val="auto"/>
          <w:sz w:val="21"/>
          <w:szCs w:val="21"/>
        </w:rPr>
        <w:t>C.1.5</w:t>
      </w:r>
    </w:p>
    <w:p w:rsidR="008C5ACB" w:rsidRPr="008C5ACB" w:rsidRDefault="008C5ACB" w:rsidP="008C5ACB">
      <w:pPr>
        <w:rPr>
          <w:rFonts w:cs="Arial"/>
          <w:color w:val="auto"/>
          <w:sz w:val="21"/>
          <w:szCs w:val="21"/>
        </w:rPr>
      </w:pPr>
      <w:r w:rsidRPr="008C5ACB">
        <w:rPr>
          <w:rFonts w:cs="Arial"/>
          <w:color w:val="auto"/>
          <w:sz w:val="21"/>
          <w:szCs w:val="21"/>
        </w:rPr>
        <w:t>D.3.0</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79@在配电站或高压室内搬动梯子、管子等长物,应(   ),并与带电部分保持足够的安全距离。  </w:t>
      </w:r>
    </w:p>
    <w:p w:rsidR="008C5ACB" w:rsidRPr="008C5ACB" w:rsidRDefault="008C5ACB" w:rsidP="008C5ACB">
      <w:pPr>
        <w:rPr>
          <w:rFonts w:cs="Arial"/>
          <w:color w:val="auto"/>
          <w:sz w:val="21"/>
          <w:szCs w:val="21"/>
        </w:rPr>
      </w:pPr>
      <w:r w:rsidRPr="008C5ACB">
        <w:rPr>
          <w:rFonts w:cs="Arial"/>
          <w:color w:val="auto"/>
          <w:sz w:val="21"/>
          <w:szCs w:val="21"/>
        </w:rPr>
        <w:t>A.放倒,由两人搬运</w:t>
      </w:r>
    </w:p>
    <w:p w:rsidR="008C5ACB" w:rsidRPr="008C5ACB" w:rsidRDefault="008C5ACB" w:rsidP="008C5ACB">
      <w:pPr>
        <w:rPr>
          <w:rFonts w:cs="Arial"/>
          <w:color w:val="auto"/>
          <w:sz w:val="21"/>
          <w:szCs w:val="21"/>
        </w:rPr>
      </w:pPr>
      <w:r w:rsidRPr="008C5ACB">
        <w:rPr>
          <w:rFonts w:cs="Arial"/>
          <w:color w:val="auto"/>
          <w:sz w:val="21"/>
          <w:szCs w:val="21"/>
        </w:rPr>
        <w:t>B.放倒,由一人搬运</w:t>
      </w:r>
    </w:p>
    <w:p w:rsidR="008C5ACB" w:rsidRPr="008C5ACB" w:rsidRDefault="008C5ACB" w:rsidP="008C5ACB">
      <w:pPr>
        <w:rPr>
          <w:rFonts w:cs="Arial"/>
          <w:color w:val="auto"/>
          <w:sz w:val="21"/>
          <w:szCs w:val="21"/>
        </w:rPr>
      </w:pPr>
      <w:r w:rsidRPr="008C5ACB">
        <w:rPr>
          <w:rFonts w:cs="Arial"/>
          <w:color w:val="auto"/>
          <w:sz w:val="21"/>
          <w:szCs w:val="21"/>
        </w:rPr>
        <w:t>C.一人水平搬运</w:t>
      </w:r>
    </w:p>
    <w:p w:rsidR="008C5ACB" w:rsidRPr="008C5ACB" w:rsidRDefault="008C5ACB" w:rsidP="008C5ACB">
      <w:pPr>
        <w:rPr>
          <w:rFonts w:cs="Arial"/>
          <w:color w:val="auto"/>
          <w:sz w:val="21"/>
          <w:szCs w:val="21"/>
        </w:rPr>
      </w:pPr>
      <w:r w:rsidRPr="008C5ACB">
        <w:rPr>
          <w:rFonts w:cs="Arial"/>
          <w:color w:val="auto"/>
          <w:sz w:val="21"/>
          <w:szCs w:val="21"/>
        </w:rPr>
        <w:t>D.两人水平搬运</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80@低压电气工作时,拆开的引线、断开的线头应采取(   )等遮蔽措施。</w:t>
      </w:r>
    </w:p>
    <w:p w:rsidR="008C5ACB" w:rsidRPr="008C5ACB" w:rsidRDefault="008C5ACB" w:rsidP="008C5ACB">
      <w:pPr>
        <w:rPr>
          <w:rFonts w:cs="Arial"/>
          <w:color w:val="auto"/>
          <w:sz w:val="21"/>
          <w:szCs w:val="21"/>
        </w:rPr>
      </w:pPr>
      <w:r w:rsidRPr="008C5ACB">
        <w:rPr>
          <w:rFonts w:cs="Arial"/>
          <w:color w:val="auto"/>
          <w:sz w:val="21"/>
          <w:szCs w:val="21"/>
        </w:rPr>
        <w:lastRenderedPageBreak/>
        <w:t>A.胶带包裹</w:t>
      </w:r>
    </w:p>
    <w:p w:rsidR="008C5ACB" w:rsidRPr="008C5ACB" w:rsidRDefault="008C5ACB" w:rsidP="008C5ACB">
      <w:pPr>
        <w:rPr>
          <w:rFonts w:cs="Arial"/>
          <w:color w:val="auto"/>
          <w:sz w:val="21"/>
          <w:szCs w:val="21"/>
        </w:rPr>
      </w:pPr>
      <w:r w:rsidRPr="008C5ACB">
        <w:rPr>
          <w:rFonts w:cs="Arial"/>
          <w:color w:val="auto"/>
          <w:sz w:val="21"/>
          <w:szCs w:val="21"/>
        </w:rPr>
        <w:t>B.绝缘包裹</w:t>
      </w:r>
    </w:p>
    <w:p w:rsidR="008C5ACB" w:rsidRPr="008C5ACB" w:rsidRDefault="008C5ACB" w:rsidP="008C5ACB">
      <w:pPr>
        <w:rPr>
          <w:rFonts w:cs="Arial"/>
          <w:color w:val="auto"/>
          <w:sz w:val="21"/>
          <w:szCs w:val="21"/>
        </w:rPr>
      </w:pPr>
      <w:r w:rsidRPr="008C5ACB">
        <w:rPr>
          <w:rFonts w:cs="Arial"/>
          <w:color w:val="auto"/>
          <w:sz w:val="21"/>
          <w:szCs w:val="21"/>
        </w:rPr>
        <w:t>C.帆布遮盖</w:t>
      </w:r>
    </w:p>
    <w:p w:rsidR="008C5ACB" w:rsidRPr="008C5ACB" w:rsidRDefault="008C5ACB" w:rsidP="008C5ACB">
      <w:pPr>
        <w:rPr>
          <w:rFonts w:cs="Arial"/>
          <w:color w:val="auto"/>
          <w:sz w:val="21"/>
          <w:szCs w:val="21"/>
        </w:rPr>
      </w:pPr>
      <w:r w:rsidRPr="008C5ACB">
        <w:rPr>
          <w:rFonts w:cs="Arial"/>
          <w:color w:val="auto"/>
          <w:sz w:val="21"/>
          <w:szCs w:val="21"/>
        </w:rPr>
        <w:t>D.剪断包裹</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81@低压装表接电时,(   )。</w:t>
      </w:r>
    </w:p>
    <w:p w:rsidR="008C5ACB" w:rsidRPr="008C5ACB" w:rsidRDefault="008C5ACB" w:rsidP="008C5ACB">
      <w:pPr>
        <w:rPr>
          <w:rFonts w:cs="Arial"/>
          <w:color w:val="auto"/>
          <w:sz w:val="21"/>
          <w:szCs w:val="21"/>
        </w:rPr>
      </w:pPr>
      <w:r w:rsidRPr="008C5ACB">
        <w:rPr>
          <w:rFonts w:cs="Arial"/>
          <w:color w:val="auto"/>
          <w:sz w:val="21"/>
          <w:szCs w:val="21"/>
        </w:rPr>
        <w:t>A.应先安装计量装置后接电</w:t>
      </w:r>
    </w:p>
    <w:p w:rsidR="008C5ACB" w:rsidRPr="008C5ACB" w:rsidRDefault="008C5ACB" w:rsidP="008C5ACB">
      <w:pPr>
        <w:rPr>
          <w:rFonts w:cs="Arial"/>
          <w:color w:val="auto"/>
          <w:sz w:val="21"/>
          <w:szCs w:val="21"/>
        </w:rPr>
      </w:pPr>
      <w:r w:rsidRPr="008C5ACB">
        <w:rPr>
          <w:rFonts w:cs="Arial"/>
          <w:color w:val="auto"/>
          <w:sz w:val="21"/>
          <w:szCs w:val="21"/>
        </w:rPr>
        <w:t>B.应先接电后安装计量装置</w:t>
      </w:r>
    </w:p>
    <w:p w:rsidR="008C5ACB" w:rsidRPr="008C5ACB" w:rsidRDefault="008C5ACB" w:rsidP="008C5ACB">
      <w:pPr>
        <w:rPr>
          <w:rFonts w:cs="Arial"/>
          <w:color w:val="auto"/>
          <w:sz w:val="21"/>
          <w:szCs w:val="21"/>
        </w:rPr>
      </w:pPr>
      <w:r w:rsidRPr="008C5ACB">
        <w:rPr>
          <w:rFonts w:cs="Arial"/>
          <w:color w:val="auto"/>
          <w:sz w:val="21"/>
          <w:szCs w:val="21"/>
        </w:rPr>
        <w:t>C.计量装置安装和接电的顺序无要求</w:t>
      </w:r>
    </w:p>
    <w:p w:rsidR="008C5ACB" w:rsidRPr="008C5ACB" w:rsidRDefault="008C5ACB" w:rsidP="008C5ACB">
      <w:pPr>
        <w:rPr>
          <w:rFonts w:cs="Arial"/>
          <w:color w:val="auto"/>
          <w:sz w:val="21"/>
          <w:szCs w:val="21"/>
        </w:rPr>
      </w:pPr>
      <w:r w:rsidRPr="008C5ACB">
        <w:rPr>
          <w:rFonts w:cs="Arial"/>
          <w:color w:val="auto"/>
          <w:sz w:val="21"/>
          <w:szCs w:val="21"/>
        </w:rPr>
        <w:t>D.计量装置安装和接电应同时进行</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82@电容器柜内工作,应断开电容器的电源、(   )后,方可工作。  </w:t>
      </w:r>
    </w:p>
    <w:p w:rsidR="008C5ACB" w:rsidRPr="008C5ACB" w:rsidRDefault="008C5ACB" w:rsidP="008C5ACB">
      <w:pPr>
        <w:rPr>
          <w:rFonts w:cs="Arial"/>
          <w:color w:val="auto"/>
          <w:sz w:val="21"/>
          <w:szCs w:val="21"/>
        </w:rPr>
      </w:pPr>
      <w:r w:rsidRPr="008C5ACB">
        <w:rPr>
          <w:rFonts w:cs="Arial"/>
          <w:color w:val="auto"/>
          <w:sz w:val="21"/>
          <w:szCs w:val="21"/>
        </w:rPr>
        <w:t>A.逐相充分放电</w:t>
      </w:r>
    </w:p>
    <w:p w:rsidR="008C5ACB" w:rsidRPr="008C5ACB" w:rsidRDefault="008C5ACB" w:rsidP="008C5ACB">
      <w:pPr>
        <w:rPr>
          <w:rFonts w:cs="Arial"/>
          <w:color w:val="auto"/>
          <w:sz w:val="21"/>
          <w:szCs w:val="21"/>
        </w:rPr>
      </w:pPr>
      <w:r w:rsidRPr="008C5ACB">
        <w:rPr>
          <w:rFonts w:cs="Arial"/>
          <w:color w:val="auto"/>
          <w:sz w:val="21"/>
          <w:szCs w:val="21"/>
        </w:rPr>
        <w:t>B.充分放电</w:t>
      </w:r>
    </w:p>
    <w:p w:rsidR="008C5ACB" w:rsidRPr="008C5ACB" w:rsidRDefault="008C5ACB" w:rsidP="008C5ACB">
      <w:pPr>
        <w:rPr>
          <w:rFonts w:cs="Arial"/>
          <w:color w:val="auto"/>
          <w:sz w:val="21"/>
          <w:szCs w:val="21"/>
        </w:rPr>
      </w:pPr>
      <w:r w:rsidRPr="008C5ACB">
        <w:rPr>
          <w:rFonts w:cs="Arial"/>
          <w:color w:val="auto"/>
          <w:sz w:val="21"/>
          <w:szCs w:val="21"/>
        </w:rPr>
        <w:t>C.刀闸拉开</w:t>
      </w:r>
    </w:p>
    <w:p w:rsidR="00796921" w:rsidRDefault="008C5ACB" w:rsidP="008C5ACB">
      <w:pPr>
        <w:rPr>
          <w:rFonts w:cs="Arial" w:hint="eastAsia"/>
          <w:color w:val="auto"/>
          <w:sz w:val="21"/>
          <w:szCs w:val="21"/>
        </w:rPr>
      </w:pPr>
      <w:r w:rsidRPr="008C5ACB">
        <w:rPr>
          <w:rFonts w:cs="Arial"/>
          <w:color w:val="auto"/>
          <w:sz w:val="21"/>
          <w:szCs w:val="21"/>
        </w:rPr>
        <w:t>D.接地</w:t>
      </w:r>
    </w:p>
    <w:p w:rsidR="008C5ACB" w:rsidRPr="008C5ACB" w:rsidRDefault="008C5ACB" w:rsidP="008C5ACB">
      <w:pPr>
        <w:rPr>
          <w:rFonts w:cs="Arial"/>
          <w:color w:val="auto"/>
          <w:sz w:val="21"/>
          <w:szCs w:val="21"/>
        </w:rPr>
      </w:pPr>
      <w:r w:rsidRPr="008C5ACB">
        <w:rPr>
          <w:rFonts w:cs="Arial"/>
          <w:color w:val="auto"/>
          <w:sz w:val="21"/>
          <w:szCs w:val="21"/>
        </w:rPr>
        <w:t>答案：A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83@掘路施工应做好防止(   )的安全措施。  </w:t>
      </w:r>
    </w:p>
    <w:p w:rsidR="008C5ACB" w:rsidRPr="008C5ACB" w:rsidRDefault="008C5ACB" w:rsidP="008C5ACB">
      <w:pPr>
        <w:rPr>
          <w:rFonts w:cs="Arial"/>
          <w:color w:val="auto"/>
          <w:sz w:val="21"/>
          <w:szCs w:val="21"/>
        </w:rPr>
      </w:pPr>
      <w:r w:rsidRPr="008C5ACB">
        <w:rPr>
          <w:rFonts w:cs="Arial"/>
          <w:color w:val="auto"/>
          <w:sz w:val="21"/>
          <w:szCs w:val="21"/>
        </w:rPr>
        <w:t>A.触电</w:t>
      </w:r>
    </w:p>
    <w:p w:rsidR="008C5ACB" w:rsidRPr="008C5ACB" w:rsidRDefault="008C5ACB" w:rsidP="008C5ACB">
      <w:pPr>
        <w:rPr>
          <w:rFonts w:cs="Arial"/>
          <w:color w:val="auto"/>
          <w:sz w:val="21"/>
          <w:szCs w:val="21"/>
        </w:rPr>
      </w:pPr>
      <w:r w:rsidRPr="008C5ACB">
        <w:rPr>
          <w:rFonts w:cs="Arial"/>
          <w:color w:val="auto"/>
          <w:sz w:val="21"/>
          <w:szCs w:val="21"/>
        </w:rPr>
        <w:t>B.交通事故</w:t>
      </w:r>
    </w:p>
    <w:p w:rsidR="008C5ACB" w:rsidRPr="008C5ACB" w:rsidRDefault="008C5ACB" w:rsidP="008C5ACB">
      <w:pPr>
        <w:rPr>
          <w:rFonts w:cs="Arial"/>
          <w:color w:val="auto"/>
          <w:sz w:val="21"/>
          <w:szCs w:val="21"/>
        </w:rPr>
      </w:pPr>
      <w:r w:rsidRPr="008C5ACB">
        <w:rPr>
          <w:rFonts w:cs="Arial"/>
          <w:color w:val="auto"/>
          <w:sz w:val="21"/>
          <w:szCs w:val="21"/>
        </w:rPr>
        <w:t>C.火灾</w:t>
      </w:r>
    </w:p>
    <w:p w:rsidR="008C5ACB" w:rsidRPr="008C5ACB" w:rsidRDefault="008C5ACB" w:rsidP="008C5ACB">
      <w:pPr>
        <w:rPr>
          <w:rFonts w:cs="Arial"/>
          <w:color w:val="auto"/>
          <w:sz w:val="21"/>
          <w:szCs w:val="21"/>
        </w:rPr>
      </w:pPr>
      <w:r w:rsidRPr="008C5ACB">
        <w:rPr>
          <w:rFonts w:cs="Arial"/>
          <w:color w:val="auto"/>
          <w:sz w:val="21"/>
          <w:szCs w:val="21"/>
        </w:rPr>
        <w:t>D.坍塌</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84@掘路施工应做好防止交通事故的安全措施。施工区域应用标准路栏等进行分隔,并有明显标记,夜间施工人员应佩戴(   ),施工地点应加挂警示灯。 </w:t>
      </w:r>
    </w:p>
    <w:p w:rsidR="008C5ACB" w:rsidRPr="008C5ACB" w:rsidRDefault="008C5ACB" w:rsidP="008C5ACB">
      <w:pPr>
        <w:rPr>
          <w:rFonts w:cs="Arial"/>
          <w:color w:val="auto"/>
          <w:sz w:val="21"/>
          <w:szCs w:val="21"/>
        </w:rPr>
      </w:pPr>
      <w:r w:rsidRPr="008C5ACB">
        <w:rPr>
          <w:rFonts w:cs="Arial"/>
          <w:color w:val="auto"/>
          <w:sz w:val="21"/>
          <w:szCs w:val="21"/>
        </w:rPr>
        <w:t>A.照明灯</w:t>
      </w:r>
    </w:p>
    <w:p w:rsidR="008C5ACB" w:rsidRPr="008C5ACB" w:rsidRDefault="008C5ACB" w:rsidP="008C5ACB">
      <w:pPr>
        <w:rPr>
          <w:rFonts w:cs="Arial"/>
          <w:color w:val="auto"/>
          <w:sz w:val="21"/>
          <w:szCs w:val="21"/>
        </w:rPr>
      </w:pPr>
      <w:r w:rsidRPr="008C5ACB">
        <w:rPr>
          <w:rFonts w:cs="Arial"/>
          <w:color w:val="auto"/>
          <w:sz w:val="21"/>
          <w:szCs w:val="21"/>
        </w:rPr>
        <w:t>B.护目眼镜</w:t>
      </w:r>
    </w:p>
    <w:p w:rsidR="008C5ACB" w:rsidRPr="008C5ACB" w:rsidRDefault="008C5ACB" w:rsidP="008C5ACB">
      <w:pPr>
        <w:rPr>
          <w:rFonts w:cs="Arial"/>
          <w:color w:val="auto"/>
          <w:sz w:val="21"/>
          <w:szCs w:val="21"/>
        </w:rPr>
      </w:pPr>
      <w:r w:rsidRPr="008C5ACB">
        <w:rPr>
          <w:rFonts w:cs="Arial"/>
          <w:color w:val="auto"/>
          <w:sz w:val="21"/>
          <w:szCs w:val="21"/>
        </w:rPr>
        <w:t>C.反光标志</w:t>
      </w:r>
    </w:p>
    <w:p w:rsidR="008C5ACB" w:rsidRPr="008C5ACB" w:rsidRDefault="008C5ACB" w:rsidP="008C5ACB">
      <w:pPr>
        <w:rPr>
          <w:rFonts w:cs="Arial"/>
          <w:color w:val="auto"/>
          <w:sz w:val="21"/>
          <w:szCs w:val="21"/>
        </w:rPr>
      </w:pPr>
      <w:r w:rsidRPr="008C5ACB">
        <w:rPr>
          <w:rFonts w:cs="Arial"/>
          <w:color w:val="auto"/>
          <w:sz w:val="21"/>
          <w:szCs w:val="21"/>
        </w:rPr>
        <w:t>D.标志牌</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85@掘路施工应做好防止交通事故的安全措施。施工区域应用标准路栏等进行分隔,并有明显标记,夜间施工人员应佩戴反光标志,施工地点应加挂(   )。  </w:t>
      </w:r>
    </w:p>
    <w:p w:rsidR="008C5ACB" w:rsidRPr="008C5ACB" w:rsidRDefault="008C5ACB" w:rsidP="008C5ACB">
      <w:pPr>
        <w:rPr>
          <w:rFonts w:cs="Arial"/>
          <w:color w:val="auto"/>
          <w:sz w:val="21"/>
          <w:szCs w:val="21"/>
        </w:rPr>
      </w:pPr>
      <w:r w:rsidRPr="008C5ACB">
        <w:rPr>
          <w:rFonts w:cs="Arial"/>
          <w:color w:val="auto"/>
          <w:sz w:val="21"/>
          <w:szCs w:val="21"/>
        </w:rPr>
        <w:t>A.照明灯</w:t>
      </w:r>
    </w:p>
    <w:p w:rsidR="008C5ACB" w:rsidRPr="008C5ACB" w:rsidRDefault="008C5ACB" w:rsidP="008C5ACB">
      <w:pPr>
        <w:rPr>
          <w:rFonts w:cs="Arial"/>
          <w:color w:val="auto"/>
          <w:sz w:val="21"/>
          <w:szCs w:val="21"/>
        </w:rPr>
      </w:pPr>
      <w:r w:rsidRPr="008C5ACB">
        <w:rPr>
          <w:rFonts w:cs="Arial"/>
          <w:color w:val="auto"/>
          <w:sz w:val="21"/>
          <w:szCs w:val="21"/>
        </w:rPr>
        <w:t>B.警示标志</w:t>
      </w:r>
    </w:p>
    <w:p w:rsidR="008C5ACB" w:rsidRPr="008C5ACB" w:rsidRDefault="008C5ACB" w:rsidP="008C5ACB">
      <w:pPr>
        <w:rPr>
          <w:rFonts w:cs="Arial"/>
          <w:color w:val="auto"/>
          <w:sz w:val="21"/>
          <w:szCs w:val="21"/>
        </w:rPr>
      </w:pPr>
      <w:r w:rsidRPr="008C5ACB">
        <w:rPr>
          <w:rFonts w:cs="Arial"/>
          <w:color w:val="auto"/>
          <w:sz w:val="21"/>
          <w:szCs w:val="21"/>
        </w:rPr>
        <w:lastRenderedPageBreak/>
        <w:t>C.警示灯</w:t>
      </w:r>
    </w:p>
    <w:p w:rsidR="008C5ACB" w:rsidRPr="008C5ACB" w:rsidRDefault="008C5ACB" w:rsidP="008C5ACB">
      <w:pPr>
        <w:rPr>
          <w:rFonts w:cs="Arial"/>
          <w:color w:val="auto"/>
          <w:sz w:val="21"/>
          <w:szCs w:val="21"/>
        </w:rPr>
      </w:pPr>
      <w:r w:rsidRPr="008C5ACB">
        <w:rPr>
          <w:rFonts w:cs="Arial"/>
          <w:color w:val="auto"/>
          <w:sz w:val="21"/>
          <w:szCs w:val="21"/>
        </w:rPr>
        <w:t>D.标示牌</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86@为防止损伤运行电缆或其他地下管线设施,在城市道路(   )内不宜使用大型机械开挖沟(槽),硬路面面层破碎可使用小型机械设备,但应加强监护,不得深入土层。  </w:t>
      </w:r>
    </w:p>
    <w:p w:rsidR="008C5ACB" w:rsidRPr="008C5ACB" w:rsidRDefault="008C5ACB" w:rsidP="008C5ACB">
      <w:pPr>
        <w:rPr>
          <w:rFonts w:cs="Arial"/>
          <w:color w:val="auto"/>
          <w:sz w:val="21"/>
          <w:szCs w:val="21"/>
        </w:rPr>
      </w:pPr>
      <w:r w:rsidRPr="008C5ACB">
        <w:rPr>
          <w:rFonts w:cs="Arial"/>
          <w:color w:val="auto"/>
          <w:sz w:val="21"/>
          <w:szCs w:val="21"/>
        </w:rPr>
        <w:t>A.红线范围</w:t>
      </w:r>
    </w:p>
    <w:p w:rsidR="008C5ACB" w:rsidRPr="008C5ACB" w:rsidRDefault="008C5ACB" w:rsidP="008C5ACB">
      <w:pPr>
        <w:rPr>
          <w:rFonts w:cs="Arial"/>
          <w:color w:val="auto"/>
          <w:sz w:val="21"/>
          <w:szCs w:val="21"/>
        </w:rPr>
      </w:pPr>
      <w:r w:rsidRPr="008C5ACB">
        <w:rPr>
          <w:rFonts w:cs="Arial"/>
          <w:color w:val="auto"/>
          <w:sz w:val="21"/>
          <w:szCs w:val="21"/>
        </w:rPr>
        <w:t>B.警示线</w:t>
      </w:r>
    </w:p>
    <w:p w:rsidR="008C5ACB" w:rsidRPr="008C5ACB" w:rsidRDefault="008C5ACB" w:rsidP="008C5ACB">
      <w:pPr>
        <w:rPr>
          <w:rFonts w:cs="Arial"/>
          <w:color w:val="auto"/>
          <w:sz w:val="21"/>
          <w:szCs w:val="21"/>
        </w:rPr>
      </w:pPr>
      <w:r w:rsidRPr="008C5ACB">
        <w:rPr>
          <w:rFonts w:cs="Arial"/>
          <w:color w:val="auto"/>
          <w:sz w:val="21"/>
          <w:szCs w:val="21"/>
        </w:rPr>
        <w:t>C.绿化区</w:t>
      </w:r>
    </w:p>
    <w:p w:rsidR="008C5ACB" w:rsidRPr="008C5ACB" w:rsidRDefault="008C5ACB" w:rsidP="008C5ACB">
      <w:pPr>
        <w:rPr>
          <w:rFonts w:cs="Arial"/>
          <w:color w:val="auto"/>
          <w:sz w:val="21"/>
          <w:szCs w:val="21"/>
        </w:rPr>
      </w:pPr>
      <w:r w:rsidRPr="008C5ACB">
        <w:rPr>
          <w:rFonts w:cs="Arial"/>
          <w:color w:val="auto"/>
          <w:sz w:val="21"/>
          <w:szCs w:val="21"/>
        </w:rPr>
        <w:t>D.两侧区域</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87@为防止损伤运行电缆或其他地下管线设施,在城市道路红线范围内不宜使用(   )开挖沟(槽),硬路面面层破碎可使用小型机械设备,但应加强监护,不得深入土层。  </w:t>
      </w:r>
    </w:p>
    <w:p w:rsidR="008C5ACB" w:rsidRPr="008C5ACB" w:rsidRDefault="008C5ACB" w:rsidP="008C5ACB">
      <w:pPr>
        <w:rPr>
          <w:rFonts w:cs="Arial"/>
          <w:color w:val="auto"/>
          <w:sz w:val="21"/>
          <w:szCs w:val="21"/>
        </w:rPr>
      </w:pPr>
      <w:r w:rsidRPr="008C5ACB">
        <w:rPr>
          <w:rFonts w:cs="Arial"/>
          <w:color w:val="auto"/>
          <w:sz w:val="21"/>
          <w:szCs w:val="21"/>
        </w:rPr>
        <w:t>A.铲车</w:t>
      </w:r>
    </w:p>
    <w:p w:rsidR="008C5ACB" w:rsidRPr="008C5ACB" w:rsidRDefault="008C5ACB" w:rsidP="008C5ACB">
      <w:pPr>
        <w:rPr>
          <w:rFonts w:cs="Arial"/>
          <w:color w:val="auto"/>
          <w:sz w:val="21"/>
          <w:szCs w:val="21"/>
        </w:rPr>
      </w:pPr>
      <w:r w:rsidRPr="008C5ACB">
        <w:rPr>
          <w:rFonts w:cs="Arial"/>
          <w:color w:val="auto"/>
          <w:sz w:val="21"/>
          <w:szCs w:val="21"/>
        </w:rPr>
        <w:t>B.挖掘机</w:t>
      </w:r>
    </w:p>
    <w:p w:rsidR="008C5ACB" w:rsidRPr="008C5ACB" w:rsidRDefault="008C5ACB" w:rsidP="008C5ACB">
      <w:pPr>
        <w:rPr>
          <w:rFonts w:cs="Arial"/>
          <w:color w:val="auto"/>
          <w:sz w:val="21"/>
          <w:szCs w:val="21"/>
        </w:rPr>
      </w:pPr>
      <w:r w:rsidRPr="008C5ACB">
        <w:rPr>
          <w:rFonts w:cs="Arial"/>
          <w:color w:val="auto"/>
          <w:sz w:val="21"/>
          <w:szCs w:val="21"/>
        </w:rPr>
        <w:t>C.重型机械</w:t>
      </w:r>
    </w:p>
    <w:p w:rsidR="008C5ACB" w:rsidRPr="008C5ACB" w:rsidRDefault="008C5ACB" w:rsidP="008C5ACB">
      <w:pPr>
        <w:rPr>
          <w:rFonts w:cs="Arial"/>
          <w:color w:val="auto"/>
          <w:sz w:val="21"/>
          <w:szCs w:val="21"/>
        </w:rPr>
      </w:pPr>
      <w:r w:rsidRPr="008C5ACB">
        <w:rPr>
          <w:rFonts w:cs="Arial"/>
          <w:color w:val="auto"/>
          <w:sz w:val="21"/>
          <w:szCs w:val="21"/>
        </w:rPr>
        <w:t>D.大型机械</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88@沟(槽)开挖时,应将路面铺设材料和泥土(   ),堆置处和沟(槽)之间应保留通道供施工人员正常行走。  </w:t>
      </w:r>
    </w:p>
    <w:p w:rsidR="008C5ACB" w:rsidRPr="008C5ACB" w:rsidRDefault="008C5ACB" w:rsidP="008C5ACB">
      <w:pPr>
        <w:rPr>
          <w:rFonts w:cs="Arial"/>
          <w:color w:val="auto"/>
          <w:sz w:val="21"/>
          <w:szCs w:val="21"/>
        </w:rPr>
      </w:pPr>
      <w:r w:rsidRPr="008C5ACB">
        <w:rPr>
          <w:rFonts w:cs="Arial"/>
          <w:color w:val="auto"/>
          <w:sz w:val="21"/>
          <w:szCs w:val="21"/>
        </w:rPr>
        <w:t>A.分别堆置</w:t>
      </w:r>
    </w:p>
    <w:p w:rsidR="008C5ACB" w:rsidRPr="008C5ACB" w:rsidRDefault="008C5ACB" w:rsidP="008C5ACB">
      <w:pPr>
        <w:rPr>
          <w:rFonts w:cs="Arial"/>
          <w:color w:val="auto"/>
          <w:sz w:val="21"/>
          <w:szCs w:val="21"/>
        </w:rPr>
      </w:pPr>
      <w:r w:rsidRPr="008C5ACB">
        <w:rPr>
          <w:rFonts w:cs="Arial"/>
          <w:color w:val="auto"/>
          <w:sz w:val="21"/>
          <w:szCs w:val="21"/>
        </w:rPr>
        <w:t>B.统一堆置</w:t>
      </w:r>
    </w:p>
    <w:p w:rsidR="008C5ACB" w:rsidRPr="008C5ACB" w:rsidRDefault="008C5ACB" w:rsidP="008C5ACB">
      <w:pPr>
        <w:rPr>
          <w:rFonts w:cs="Arial"/>
          <w:color w:val="auto"/>
          <w:sz w:val="21"/>
          <w:szCs w:val="21"/>
        </w:rPr>
      </w:pPr>
      <w:r w:rsidRPr="008C5ACB">
        <w:rPr>
          <w:rFonts w:cs="Arial"/>
          <w:color w:val="auto"/>
          <w:sz w:val="21"/>
          <w:szCs w:val="21"/>
        </w:rPr>
        <w:t>C.单独堆置</w:t>
      </w:r>
    </w:p>
    <w:p w:rsidR="008C5ACB" w:rsidRPr="008C5ACB" w:rsidRDefault="008C5ACB" w:rsidP="008C5ACB">
      <w:pPr>
        <w:rPr>
          <w:rFonts w:cs="Arial"/>
          <w:color w:val="auto"/>
          <w:sz w:val="21"/>
          <w:szCs w:val="21"/>
        </w:rPr>
      </w:pPr>
      <w:r w:rsidRPr="008C5ACB">
        <w:rPr>
          <w:rFonts w:cs="Arial"/>
          <w:color w:val="auto"/>
          <w:sz w:val="21"/>
          <w:szCs w:val="21"/>
        </w:rPr>
        <w:t>D.依次堆置</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89@电缆井、电缆隧道内工作时,通风设备应(   )。  </w:t>
      </w:r>
    </w:p>
    <w:p w:rsidR="008C5ACB" w:rsidRPr="008C5ACB" w:rsidRDefault="008C5ACB" w:rsidP="008C5ACB">
      <w:pPr>
        <w:rPr>
          <w:rFonts w:cs="Arial"/>
          <w:color w:val="auto"/>
          <w:sz w:val="21"/>
          <w:szCs w:val="21"/>
        </w:rPr>
      </w:pPr>
      <w:r w:rsidRPr="008C5ACB">
        <w:rPr>
          <w:rFonts w:cs="Arial"/>
          <w:color w:val="auto"/>
          <w:sz w:val="21"/>
          <w:szCs w:val="21"/>
        </w:rPr>
        <w:t>A.保持常开</w:t>
      </w:r>
    </w:p>
    <w:p w:rsidR="008C5ACB" w:rsidRPr="008C5ACB" w:rsidRDefault="008C5ACB" w:rsidP="008C5ACB">
      <w:pPr>
        <w:rPr>
          <w:rFonts w:cs="Arial"/>
          <w:color w:val="auto"/>
          <w:sz w:val="21"/>
          <w:szCs w:val="21"/>
        </w:rPr>
      </w:pPr>
      <w:r w:rsidRPr="008C5ACB">
        <w:rPr>
          <w:rFonts w:cs="Arial"/>
          <w:color w:val="auto"/>
          <w:sz w:val="21"/>
          <w:szCs w:val="21"/>
        </w:rPr>
        <w:t>B.间歇性开启</w:t>
      </w:r>
    </w:p>
    <w:p w:rsidR="008C5ACB" w:rsidRPr="008C5ACB" w:rsidRDefault="008C5ACB" w:rsidP="008C5ACB">
      <w:pPr>
        <w:rPr>
          <w:rFonts w:cs="Arial"/>
          <w:color w:val="auto"/>
          <w:sz w:val="21"/>
          <w:szCs w:val="21"/>
        </w:rPr>
      </w:pPr>
      <w:r w:rsidRPr="008C5ACB">
        <w:rPr>
          <w:rFonts w:cs="Arial"/>
          <w:color w:val="auto"/>
          <w:sz w:val="21"/>
          <w:szCs w:val="21"/>
        </w:rPr>
        <w:t>C.时刻准备</w:t>
      </w:r>
    </w:p>
    <w:p w:rsidR="008C5ACB" w:rsidRPr="008C5ACB" w:rsidRDefault="008C5ACB" w:rsidP="008C5ACB">
      <w:pPr>
        <w:rPr>
          <w:rFonts w:cs="Arial"/>
          <w:color w:val="auto"/>
          <w:sz w:val="21"/>
          <w:szCs w:val="21"/>
        </w:rPr>
      </w:pPr>
      <w:r w:rsidRPr="008C5ACB">
        <w:rPr>
          <w:rFonts w:cs="Arial"/>
          <w:color w:val="auto"/>
          <w:sz w:val="21"/>
          <w:szCs w:val="21"/>
        </w:rPr>
        <w:t>D.随时开启</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90@电缆施工作业完成后应(   )穿越过的孔洞。  </w:t>
      </w:r>
    </w:p>
    <w:p w:rsidR="008C5ACB" w:rsidRPr="008C5ACB" w:rsidRDefault="008C5ACB" w:rsidP="008C5ACB">
      <w:pPr>
        <w:rPr>
          <w:rFonts w:cs="Arial"/>
          <w:color w:val="auto"/>
          <w:sz w:val="21"/>
          <w:szCs w:val="21"/>
        </w:rPr>
      </w:pPr>
      <w:r w:rsidRPr="008C5ACB">
        <w:rPr>
          <w:rFonts w:cs="Arial"/>
          <w:color w:val="auto"/>
          <w:sz w:val="21"/>
          <w:szCs w:val="21"/>
        </w:rPr>
        <w:t>A.填埋</w:t>
      </w:r>
    </w:p>
    <w:p w:rsidR="008C5ACB" w:rsidRPr="008C5ACB" w:rsidRDefault="008C5ACB" w:rsidP="008C5ACB">
      <w:pPr>
        <w:rPr>
          <w:rFonts w:cs="Arial"/>
          <w:color w:val="auto"/>
          <w:sz w:val="21"/>
          <w:szCs w:val="21"/>
        </w:rPr>
      </w:pPr>
      <w:r w:rsidRPr="008C5ACB">
        <w:rPr>
          <w:rFonts w:cs="Arial"/>
          <w:color w:val="auto"/>
          <w:sz w:val="21"/>
          <w:szCs w:val="21"/>
        </w:rPr>
        <w:t>B.封堵</w:t>
      </w:r>
    </w:p>
    <w:p w:rsidR="008C5ACB" w:rsidRPr="008C5ACB" w:rsidRDefault="008C5ACB" w:rsidP="008C5ACB">
      <w:pPr>
        <w:rPr>
          <w:rFonts w:cs="Arial"/>
          <w:color w:val="auto"/>
          <w:sz w:val="21"/>
          <w:szCs w:val="21"/>
        </w:rPr>
      </w:pPr>
      <w:r w:rsidRPr="008C5ACB">
        <w:rPr>
          <w:rFonts w:cs="Arial"/>
          <w:color w:val="auto"/>
          <w:sz w:val="21"/>
          <w:szCs w:val="21"/>
        </w:rPr>
        <w:t>C.密封</w:t>
      </w:r>
    </w:p>
    <w:p w:rsidR="008C5ACB" w:rsidRPr="008C5ACB" w:rsidRDefault="008C5ACB" w:rsidP="008C5ACB">
      <w:pPr>
        <w:rPr>
          <w:rFonts w:cs="Arial"/>
          <w:color w:val="auto"/>
          <w:sz w:val="21"/>
          <w:szCs w:val="21"/>
        </w:rPr>
      </w:pPr>
      <w:r w:rsidRPr="008C5ACB">
        <w:rPr>
          <w:rFonts w:cs="Arial"/>
          <w:color w:val="auto"/>
          <w:sz w:val="21"/>
          <w:szCs w:val="21"/>
        </w:rPr>
        <w:lastRenderedPageBreak/>
        <w:t>D.浇筑</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91@电力电缆试验要拆除接地线时,应征得工作许可人的许可(根据调控人员指令装设的接地线,应征得调控人员的许可),方可进行。工作完毕后应立即(   )。  </w:t>
      </w:r>
    </w:p>
    <w:p w:rsidR="008C5ACB" w:rsidRPr="008C5ACB" w:rsidRDefault="008C5ACB" w:rsidP="008C5ACB">
      <w:pPr>
        <w:rPr>
          <w:rFonts w:cs="Arial"/>
          <w:color w:val="auto"/>
          <w:sz w:val="21"/>
          <w:szCs w:val="21"/>
        </w:rPr>
      </w:pPr>
      <w:r w:rsidRPr="008C5ACB">
        <w:rPr>
          <w:rFonts w:cs="Arial"/>
          <w:color w:val="auto"/>
          <w:sz w:val="21"/>
          <w:szCs w:val="21"/>
        </w:rPr>
        <w:t>A.汇报</w:t>
      </w:r>
    </w:p>
    <w:p w:rsidR="008C5ACB" w:rsidRPr="008C5ACB" w:rsidRDefault="008C5ACB" w:rsidP="008C5ACB">
      <w:pPr>
        <w:rPr>
          <w:rFonts w:cs="Arial"/>
          <w:color w:val="auto"/>
          <w:sz w:val="21"/>
          <w:szCs w:val="21"/>
        </w:rPr>
      </w:pPr>
      <w:r w:rsidRPr="008C5ACB">
        <w:rPr>
          <w:rFonts w:cs="Arial"/>
          <w:color w:val="auto"/>
          <w:sz w:val="21"/>
          <w:szCs w:val="21"/>
        </w:rPr>
        <w:t>B.恢复</w:t>
      </w:r>
    </w:p>
    <w:p w:rsidR="008C5ACB" w:rsidRPr="008C5ACB" w:rsidRDefault="008C5ACB" w:rsidP="008C5ACB">
      <w:pPr>
        <w:rPr>
          <w:rFonts w:cs="Arial"/>
          <w:color w:val="auto"/>
          <w:sz w:val="21"/>
          <w:szCs w:val="21"/>
        </w:rPr>
      </w:pPr>
      <w:r w:rsidRPr="008C5ACB">
        <w:rPr>
          <w:rFonts w:cs="Arial"/>
          <w:color w:val="auto"/>
          <w:sz w:val="21"/>
          <w:szCs w:val="21"/>
        </w:rPr>
        <w:t>C.终结工作</w:t>
      </w:r>
    </w:p>
    <w:p w:rsidR="008C5ACB" w:rsidRPr="008C5ACB" w:rsidRDefault="008C5ACB" w:rsidP="008C5ACB">
      <w:pPr>
        <w:rPr>
          <w:rFonts w:cs="Arial"/>
          <w:color w:val="auto"/>
          <w:sz w:val="21"/>
          <w:szCs w:val="21"/>
        </w:rPr>
      </w:pPr>
      <w:r w:rsidRPr="008C5ACB">
        <w:rPr>
          <w:rFonts w:cs="Arial"/>
          <w:color w:val="auto"/>
          <w:sz w:val="21"/>
          <w:szCs w:val="21"/>
        </w:rPr>
        <w:t>D.填写记录</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92@现场使用的机具、安全工器具应经(   )。  </w:t>
      </w:r>
    </w:p>
    <w:p w:rsidR="008C5ACB" w:rsidRPr="008C5ACB" w:rsidRDefault="008C5ACB" w:rsidP="008C5ACB">
      <w:pPr>
        <w:rPr>
          <w:rFonts w:cs="Arial"/>
          <w:color w:val="auto"/>
          <w:sz w:val="21"/>
          <w:szCs w:val="21"/>
        </w:rPr>
      </w:pPr>
      <w:r w:rsidRPr="008C5ACB">
        <w:rPr>
          <w:rFonts w:cs="Arial"/>
          <w:color w:val="auto"/>
          <w:sz w:val="21"/>
          <w:szCs w:val="21"/>
        </w:rPr>
        <w:t>A.厂家认证</w:t>
      </w:r>
    </w:p>
    <w:p w:rsidR="008C5ACB" w:rsidRPr="008C5ACB" w:rsidRDefault="008C5ACB" w:rsidP="008C5ACB">
      <w:pPr>
        <w:rPr>
          <w:rFonts w:cs="Arial"/>
          <w:color w:val="auto"/>
          <w:sz w:val="21"/>
          <w:szCs w:val="21"/>
        </w:rPr>
      </w:pPr>
      <w:r w:rsidRPr="008C5ACB">
        <w:rPr>
          <w:rFonts w:cs="Arial"/>
          <w:color w:val="auto"/>
          <w:sz w:val="21"/>
          <w:szCs w:val="21"/>
        </w:rPr>
        <w:t>B.检验合格</w:t>
      </w:r>
    </w:p>
    <w:p w:rsidR="008C5ACB" w:rsidRPr="008C5ACB" w:rsidRDefault="008C5ACB" w:rsidP="008C5ACB">
      <w:pPr>
        <w:rPr>
          <w:rFonts w:cs="Arial"/>
          <w:color w:val="auto"/>
          <w:sz w:val="21"/>
          <w:szCs w:val="21"/>
        </w:rPr>
      </w:pPr>
      <w:r w:rsidRPr="008C5ACB">
        <w:rPr>
          <w:rFonts w:cs="Arial"/>
          <w:color w:val="auto"/>
          <w:sz w:val="21"/>
          <w:szCs w:val="21"/>
        </w:rPr>
        <w:t>C.领导批准</w:t>
      </w:r>
    </w:p>
    <w:p w:rsidR="008C5ACB" w:rsidRPr="008C5ACB" w:rsidRDefault="008C5ACB" w:rsidP="008C5ACB">
      <w:pPr>
        <w:rPr>
          <w:rFonts w:cs="Arial"/>
          <w:color w:val="auto"/>
          <w:sz w:val="21"/>
          <w:szCs w:val="21"/>
        </w:rPr>
      </w:pPr>
      <w:r w:rsidRPr="008C5ACB">
        <w:rPr>
          <w:rFonts w:cs="Arial"/>
          <w:color w:val="auto"/>
          <w:sz w:val="21"/>
          <w:szCs w:val="21"/>
        </w:rPr>
        <w:t>D.会议讨论</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93@绞磨在作业前应(   ),确认安置稳固、运行正常、制动可靠后方可使用。  </w:t>
      </w:r>
    </w:p>
    <w:p w:rsidR="008C5ACB" w:rsidRPr="008C5ACB" w:rsidRDefault="008C5ACB" w:rsidP="008C5ACB">
      <w:pPr>
        <w:rPr>
          <w:rFonts w:cs="Arial"/>
          <w:color w:val="auto"/>
          <w:sz w:val="21"/>
          <w:szCs w:val="21"/>
        </w:rPr>
      </w:pPr>
      <w:r w:rsidRPr="008C5ACB">
        <w:rPr>
          <w:rFonts w:cs="Arial"/>
          <w:color w:val="auto"/>
          <w:sz w:val="21"/>
          <w:szCs w:val="21"/>
        </w:rPr>
        <w:t>A.检查</w:t>
      </w:r>
    </w:p>
    <w:p w:rsidR="008C5ACB" w:rsidRPr="008C5ACB" w:rsidRDefault="008C5ACB" w:rsidP="008C5ACB">
      <w:pPr>
        <w:rPr>
          <w:rFonts w:cs="Arial"/>
          <w:color w:val="auto"/>
          <w:sz w:val="21"/>
          <w:szCs w:val="21"/>
        </w:rPr>
      </w:pPr>
      <w:r w:rsidRPr="008C5ACB">
        <w:rPr>
          <w:rFonts w:cs="Arial"/>
          <w:color w:val="auto"/>
          <w:sz w:val="21"/>
          <w:szCs w:val="21"/>
        </w:rPr>
        <w:t>B.试车</w:t>
      </w:r>
    </w:p>
    <w:p w:rsidR="008C5ACB" w:rsidRPr="008C5ACB" w:rsidRDefault="008C5ACB" w:rsidP="008C5ACB">
      <w:pPr>
        <w:rPr>
          <w:rFonts w:cs="Arial"/>
          <w:color w:val="auto"/>
          <w:sz w:val="21"/>
          <w:szCs w:val="21"/>
        </w:rPr>
      </w:pPr>
      <w:r w:rsidRPr="008C5ACB">
        <w:rPr>
          <w:rFonts w:cs="Arial"/>
          <w:color w:val="auto"/>
          <w:sz w:val="21"/>
          <w:szCs w:val="21"/>
        </w:rPr>
        <w:t>C.评估</w:t>
      </w:r>
    </w:p>
    <w:p w:rsidR="008C5ACB" w:rsidRPr="008C5ACB" w:rsidRDefault="008C5ACB" w:rsidP="008C5ACB">
      <w:pPr>
        <w:rPr>
          <w:rFonts w:cs="Arial"/>
          <w:color w:val="auto"/>
          <w:sz w:val="21"/>
          <w:szCs w:val="21"/>
        </w:rPr>
      </w:pPr>
      <w:r w:rsidRPr="008C5ACB">
        <w:rPr>
          <w:rFonts w:cs="Arial"/>
          <w:color w:val="auto"/>
          <w:sz w:val="21"/>
          <w:szCs w:val="21"/>
        </w:rPr>
        <w:t>D.检查和试车</w:t>
      </w:r>
      <w:r w:rsidRPr="008C5ACB">
        <w:rPr>
          <w:rFonts w:cs="Arial"/>
          <w:color w:val="auto"/>
          <w:sz w:val="21"/>
          <w:szCs w:val="21"/>
        </w:rPr>
        <w:tab/>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94@独立抱杆至少应有(   ) 根缆风绳。  </w:t>
      </w:r>
    </w:p>
    <w:p w:rsidR="008C5ACB" w:rsidRPr="008C5ACB" w:rsidRDefault="008C5ACB" w:rsidP="008C5ACB">
      <w:pPr>
        <w:rPr>
          <w:rFonts w:cs="Arial"/>
          <w:color w:val="auto"/>
          <w:sz w:val="21"/>
          <w:szCs w:val="21"/>
        </w:rPr>
      </w:pPr>
      <w:r w:rsidRPr="008C5ACB">
        <w:rPr>
          <w:rFonts w:cs="Arial"/>
          <w:color w:val="auto"/>
          <w:sz w:val="21"/>
          <w:szCs w:val="21"/>
        </w:rPr>
        <w:t>A.两</w:t>
      </w:r>
    </w:p>
    <w:p w:rsidR="008C5ACB" w:rsidRPr="008C5ACB" w:rsidRDefault="008C5ACB" w:rsidP="008C5ACB">
      <w:pPr>
        <w:rPr>
          <w:rFonts w:cs="Arial"/>
          <w:color w:val="auto"/>
          <w:sz w:val="21"/>
          <w:szCs w:val="21"/>
        </w:rPr>
      </w:pPr>
      <w:r w:rsidRPr="008C5ACB">
        <w:rPr>
          <w:rFonts w:cs="Arial"/>
          <w:color w:val="auto"/>
          <w:sz w:val="21"/>
          <w:szCs w:val="21"/>
        </w:rPr>
        <w:t>B.三</w:t>
      </w:r>
    </w:p>
    <w:p w:rsidR="008C5ACB" w:rsidRPr="008C5ACB" w:rsidRDefault="008C5ACB" w:rsidP="008C5ACB">
      <w:pPr>
        <w:rPr>
          <w:rFonts w:cs="Arial"/>
          <w:color w:val="auto"/>
          <w:sz w:val="21"/>
          <w:szCs w:val="21"/>
        </w:rPr>
      </w:pPr>
      <w:r w:rsidRPr="008C5ACB">
        <w:rPr>
          <w:rFonts w:cs="Arial"/>
          <w:color w:val="auto"/>
          <w:sz w:val="21"/>
          <w:szCs w:val="21"/>
        </w:rPr>
        <w:t>C.四</w:t>
      </w:r>
    </w:p>
    <w:p w:rsidR="008C5ACB" w:rsidRPr="008C5ACB" w:rsidRDefault="008C5ACB" w:rsidP="008C5ACB">
      <w:pPr>
        <w:rPr>
          <w:rFonts w:cs="Arial"/>
          <w:color w:val="auto"/>
          <w:sz w:val="21"/>
          <w:szCs w:val="21"/>
        </w:rPr>
      </w:pPr>
      <w:r w:rsidRPr="008C5ACB">
        <w:rPr>
          <w:rFonts w:cs="Arial"/>
          <w:color w:val="auto"/>
          <w:sz w:val="21"/>
          <w:szCs w:val="21"/>
        </w:rPr>
        <w:t>D.六</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95@独立抱杆至少应有四根缆风绳,人字抱杆至少应有(   )根缆风绳并有限制腿部开度的控制绳。  </w:t>
      </w:r>
    </w:p>
    <w:p w:rsidR="008C5ACB" w:rsidRPr="008C5ACB" w:rsidRDefault="008C5ACB" w:rsidP="008C5ACB">
      <w:pPr>
        <w:rPr>
          <w:rFonts w:cs="Arial"/>
          <w:color w:val="auto"/>
          <w:sz w:val="21"/>
          <w:szCs w:val="21"/>
        </w:rPr>
      </w:pPr>
      <w:r w:rsidRPr="008C5ACB">
        <w:rPr>
          <w:rFonts w:cs="Arial"/>
          <w:color w:val="auto"/>
          <w:sz w:val="21"/>
          <w:szCs w:val="21"/>
        </w:rPr>
        <w:t>A.两</w:t>
      </w:r>
    </w:p>
    <w:p w:rsidR="008C5ACB" w:rsidRPr="008C5ACB" w:rsidRDefault="008C5ACB" w:rsidP="008C5ACB">
      <w:pPr>
        <w:rPr>
          <w:rFonts w:cs="Arial"/>
          <w:color w:val="auto"/>
          <w:sz w:val="21"/>
          <w:szCs w:val="21"/>
        </w:rPr>
      </w:pPr>
      <w:r w:rsidRPr="008C5ACB">
        <w:rPr>
          <w:rFonts w:cs="Arial"/>
          <w:color w:val="auto"/>
          <w:sz w:val="21"/>
          <w:szCs w:val="21"/>
        </w:rPr>
        <w:t>B.三</w:t>
      </w:r>
    </w:p>
    <w:p w:rsidR="008C5ACB" w:rsidRPr="008C5ACB" w:rsidRDefault="008C5ACB" w:rsidP="008C5ACB">
      <w:pPr>
        <w:rPr>
          <w:rFonts w:cs="Arial"/>
          <w:color w:val="auto"/>
          <w:sz w:val="21"/>
          <w:szCs w:val="21"/>
        </w:rPr>
      </w:pPr>
      <w:r w:rsidRPr="008C5ACB">
        <w:rPr>
          <w:rFonts w:cs="Arial"/>
          <w:color w:val="auto"/>
          <w:sz w:val="21"/>
          <w:szCs w:val="21"/>
        </w:rPr>
        <w:t xml:space="preserve">C.四 </w:t>
      </w:r>
    </w:p>
    <w:p w:rsidR="008C5ACB" w:rsidRPr="008C5ACB" w:rsidRDefault="008C5ACB" w:rsidP="008C5ACB">
      <w:pPr>
        <w:rPr>
          <w:rFonts w:cs="Arial"/>
          <w:color w:val="auto"/>
          <w:sz w:val="21"/>
          <w:szCs w:val="21"/>
        </w:rPr>
      </w:pPr>
      <w:r w:rsidRPr="008C5ACB">
        <w:rPr>
          <w:rFonts w:cs="Arial"/>
          <w:color w:val="auto"/>
          <w:sz w:val="21"/>
          <w:szCs w:val="21"/>
        </w:rPr>
        <w:t>D.六</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96@新插接的钢丝绳套应做(   )允许负荷的抽样试验。 </w:t>
      </w:r>
    </w:p>
    <w:p w:rsidR="008C5ACB" w:rsidRPr="008C5ACB" w:rsidRDefault="008C5ACB" w:rsidP="008C5ACB">
      <w:pPr>
        <w:rPr>
          <w:rFonts w:cs="Arial"/>
          <w:color w:val="auto"/>
          <w:sz w:val="21"/>
          <w:szCs w:val="21"/>
        </w:rPr>
      </w:pPr>
      <w:r w:rsidRPr="008C5ACB">
        <w:rPr>
          <w:rFonts w:cs="Arial"/>
          <w:color w:val="auto"/>
          <w:sz w:val="21"/>
          <w:szCs w:val="21"/>
        </w:rPr>
        <w:t>A.50%</w:t>
      </w:r>
    </w:p>
    <w:p w:rsidR="008C5ACB" w:rsidRPr="008C5ACB" w:rsidRDefault="008C5ACB" w:rsidP="008C5ACB">
      <w:pPr>
        <w:rPr>
          <w:rFonts w:cs="Arial"/>
          <w:color w:val="auto"/>
          <w:sz w:val="21"/>
          <w:szCs w:val="21"/>
        </w:rPr>
      </w:pPr>
      <w:r w:rsidRPr="008C5ACB">
        <w:rPr>
          <w:rFonts w:cs="Arial"/>
          <w:color w:val="auto"/>
          <w:sz w:val="21"/>
          <w:szCs w:val="21"/>
        </w:rPr>
        <w:t>B.100%</w:t>
      </w:r>
    </w:p>
    <w:p w:rsidR="008C5ACB" w:rsidRPr="008C5ACB" w:rsidRDefault="008C5ACB" w:rsidP="008C5ACB">
      <w:pPr>
        <w:rPr>
          <w:rFonts w:cs="Arial"/>
          <w:color w:val="auto"/>
          <w:sz w:val="21"/>
          <w:szCs w:val="21"/>
        </w:rPr>
      </w:pPr>
      <w:r w:rsidRPr="008C5ACB">
        <w:rPr>
          <w:rFonts w:cs="Arial"/>
          <w:color w:val="auto"/>
          <w:sz w:val="21"/>
          <w:szCs w:val="21"/>
        </w:rPr>
        <w:t>C.125%</w:t>
      </w:r>
    </w:p>
    <w:p w:rsidR="008C5ACB" w:rsidRPr="008C5ACB" w:rsidRDefault="008C5ACB" w:rsidP="008C5ACB">
      <w:pPr>
        <w:rPr>
          <w:rFonts w:cs="Arial"/>
          <w:color w:val="auto"/>
          <w:sz w:val="21"/>
          <w:szCs w:val="21"/>
        </w:rPr>
      </w:pPr>
      <w:r w:rsidRPr="008C5ACB">
        <w:rPr>
          <w:rFonts w:cs="Arial"/>
          <w:color w:val="auto"/>
          <w:sz w:val="21"/>
          <w:szCs w:val="21"/>
        </w:rPr>
        <w:t>D.150%</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97@电动工具应做到(   )。  </w:t>
      </w:r>
    </w:p>
    <w:p w:rsidR="008C5ACB" w:rsidRPr="008C5ACB" w:rsidRDefault="008C5ACB" w:rsidP="008C5ACB">
      <w:pPr>
        <w:rPr>
          <w:rFonts w:cs="Arial"/>
          <w:color w:val="auto"/>
          <w:sz w:val="21"/>
          <w:szCs w:val="21"/>
        </w:rPr>
      </w:pPr>
      <w:r w:rsidRPr="008C5ACB">
        <w:rPr>
          <w:rFonts w:cs="Arial"/>
          <w:color w:val="auto"/>
          <w:sz w:val="21"/>
          <w:szCs w:val="21"/>
        </w:rPr>
        <w:t>A.一机一闸</w:t>
      </w:r>
    </w:p>
    <w:p w:rsidR="008C5ACB" w:rsidRPr="008C5ACB" w:rsidRDefault="008C5ACB" w:rsidP="008C5ACB">
      <w:pPr>
        <w:rPr>
          <w:rFonts w:cs="Arial"/>
          <w:color w:val="auto"/>
          <w:sz w:val="21"/>
          <w:szCs w:val="21"/>
        </w:rPr>
      </w:pPr>
      <w:r w:rsidRPr="008C5ACB">
        <w:rPr>
          <w:rFonts w:cs="Arial"/>
          <w:color w:val="auto"/>
          <w:sz w:val="21"/>
          <w:szCs w:val="21"/>
        </w:rPr>
        <w:t>B.一机两闸一保护</w:t>
      </w:r>
    </w:p>
    <w:p w:rsidR="008C5ACB" w:rsidRPr="008C5ACB" w:rsidRDefault="008C5ACB" w:rsidP="008C5ACB">
      <w:pPr>
        <w:rPr>
          <w:rFonts w:cs="Arial"/>
          <w:color w:val="auto"/>
          <w:sz w:val="21"/>
          <w:szCs w:val="21"/>
        </w:rPr>
      </w:pPr>
      <w:r w:rsidRPr="008C5ACB">
        <w:rPr>
          <w:rFonts w:cs="Arial"/>
          <w:color w:val="auto"/>
          <w:sz w:val="21"/>
          <w:szCs w:val="21"/>
        </w:rPr>
        <w:t>C.一机一闸一线路</w:t>
      </w:r>
    </w:p>
    <w:p w:rsidR="008C5ACB" w:rsidRPr="008C5ACB" w:rsidRDefault="008C5ACB" w:rsidP="008C5ACB">
      <w:pPr>
        <w:rPr>
          <w:rFonts w:cs="Arial"/>
          <w:color w:val="auto"/>
          <w:sz w:val="21"/>
          <w:szCs w:val="21"/>
        </w:rPr>
      </w:pPr>
      <w:r w:rsidRPr="008C5ACB">
        <w:rPr>
          <w:rFonts w:cs="Arial"/>
          <w:color w:val="auto"/>
          <w:sz w:val="21"/>
          <w:szCs w:val="21"/>
        </w:rPr>
        <w:t>D.一机一闸一保护</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98@接地线的两端夹具应保证接地线与导体和接地装置都能接触良好、拆装方便,有足够的(   ),并在大短路电流通过时不致松脱。  </w:t>
      </w:r>
    </w:p>
    <w:p w:rsidR="008C5ACB" w:rsidRPr="008C5ACB" w:rsidRDefault="008C5ACB" w:rsidP="008C5ACB">
      <w:pPr>
        <w:rPr>
          <w:rFonts w:cs="Arial"/>
          <w:color w:val="auto"/>
          <w:sz w:val="21"/>
          <w:szCs w:val="21"/>
        </w:rPr>
      </w:pPr>
      <w:r w:rsidRPr="008C5ACB">
        <w:rPr>
          <w:rFonts w:cs="Arial"/>
          <w:color w:val="auto"/>
          <w:sz w:val="21"/>
          <w:szCs w:val="21"/>
        </w:rPr>
        <w:t>A.机械强度</w:t>
      </w:r>
    </w:p>
    <w:p w:rsidR="008C5ACB" w:rsidRPr="008C5ACB" w:rsidRDefault="008C5ACB" w:rsidP="008C5ACB">
      <w:pPr>
        <w:rPr>
          <w:rFonts w:cs="Arial"/>
          <w:color w:val="auto"/>
          <w:sz w:val="21"/>
          <w:szCs w:val="21"/>
        </w:rPr>
      </w:pPr>
      <w:r w:rsidRPr="008C5ACB">
        <w:rPr>
          <w:rFonts w:cs="Arial"/>
          <w:color w:val="auto"/>
          <w:sz w:val="21"/>
          <w:szCs w:val="21"/>
        </w:rPr>
        <w:t>B.耐压强度</w:t>
      </w:r>
    </w:p>
    <w:p w:rsidR="008C5ACB" w:rsidRPr="008C5ACB" w:rsidRDefault="008C5ACB" w:rsidP="008C5ACB">
      <w:pPr>
        <w:rPr>
          <w:rFonts w:cs="Arial"/>
          <w:color w:val="auto"/>
          <w:sz w:val="21"/>
          <w:szCs w:val="21"/>
        </w:rPr>
      </w:pPr>
      <w:r w:rsidRPr="008C5ACB">
        <w:rPr>
          <w:rFonts w:cs="Arial"/>
          <w:color w:val="auto"/>
          <w:sz w:val="21"/>
          <w:szCs w:val="21"/>
        </w:rPr>
        <w:t>C.通流能力</w:t>
      </w:r>
    </w:p>
    <w:p w:rsidR="008C5ACB" w:rsidRPr="008C5ACB" w:rsidRDefault="008C5ACB" w:rsidP="008C5ACB">
      <w:pPr>
        <w:rPr>
          <w:rFonts w:cs="Arial"/>
          <w:color w:val="auto"/>
          <w:sz w:val="21"/>
          <w:szCs w:val="21"/>
        </w:rPr>
      </w:pPr>
      <w:r w:rsidRPr="008C5ACB">
        <w:rPr>
          <w:rFonts w:cs="Arial"/>
          <w:color w:val="auto"/>
          <w:sz w:val="21"/>
          <w:szCs w:val="21"/>
        </w:rPr>
        <w:t>D.拉伸能力</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99@特殊天气使用脚扣和登高板,应采取(   )措施。  </w:t>
      </w:r>
    </w:p>
    <w:p w:rsidR="008C5ACB" w:rsidRPr="008C5ACB" w:rsidRDefault="008C5ACB" w:rsidP="008C5ACB">
      <w:pPr>
        <w:rPr>
          <w:rFonts w:cs="Arial"/>
          <w:color w:val="auto"/>
          <w:sz w:val="21"/>
          <w:szCs w:val="21"/>
        </w:rPr>
      </w:pPr>
      <w:r w:rsidRPr="008C5ACB">
        <w:rPr>
          <w:rFonts w:cs="Arial"/>
          <w:color w:val="auto"/>
          <w:sz w:val="21"/>
          <w:szCs w:val="21"/>
        </w:rPr>
        <w:t>A.绝缘</w:t>
      </w:r>
    </w:p>
    <w:p w:rsidR="008C5ACB" w:rsidRPr="008C5ACB" w:rsidRDefault="008C5ACB" w:rsidP="008C5ACB">
      <w:pPr>
        <w:rPr>
          <w:rFonts w:cs="Arial"/>
          <w:color w:val="auto"/>
          <w:sz w:val="21"/>
          <w:szCs w:val="21"/>
        </w:rPr>
      </w:pPr>
      <w:r w:rsidRPr="008C5ACB">
        <w:rPr>
          <w:rFonts w:cs="Arial"/>
          <w:color w:val="auto"/>
          <w:sz w:val="21"/>
          <w:szCs w:val="21"/>
        </w:rPr>
        <w:t>B.防滑</w:t>
      </w:r>
    </w:p>
    <w:p w:rsidR="008C5ACB" w:rsidRPr="008C5ACB" w:rsidRDefault="008C5ACB" w:rsidP="008C5ACB">
      <w:pPr>
        <w:rPr>
          <w:rFonts w:cs="Arial"/>
          <w:color w:val="auto"/>
          <w:sz w:val="21"/>
          <w:szCs w:val="21"/>
        </w:rPr>
      </w:pPr>
      <w:r w:rsidRPr="008C5ACB">
        <w:rPr>
          <w:rFonts w:cs="Arial"/>
          <w:color w:val="auto"/>
          <w:sz w:val="21"/>
          <w:szCs w:val="21"/>
        </w:rPr>
        <w:t>C.防护</w:t>
      </w:r>
    </w:p>
    <w:p w:rsidR="008C5ACB" w:rsidRPr="008C5ACB" w:rsidRDefault="008C5ACB" w:rsidP="008C5ACB">
      <w:pPr>
        <w:rPr>
          <w:rFonts w:cs="Arial"/>
          <w:color w:val="auto"/>
          <w:sz w:val="21"/>
          <w:szCs w:val="21"/>
        </w:rPr>
      </w:pPr>
      <w:r w:rsidRPr="008C5ACB">
        <w:rPr>
          <w:rFonts w:cs="Arial"/>
          <w:color w:val="auto"/>
          <w:sz w:val="21"/>
          <w:szCs w:val="21"/>
        </w:rPr>
        <w:t>D.防断</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100@安全工器具宜存放在温度为-15℃～+35℃、相对湿度为(   )、干燥通风的安全工器具室内。  </w:t>
      </w:r>
    </w:p>
    <w:p w:rsidR="008C5ACB" w:rsidRPr="008C5ACB" w:rsidRDefault="008C5ACB" w:rsidP="008C5ACB">
      <w:pPr>
        <w:rPr>
          <w:rFonts w:cs="Arial"/>
          <w:color w:val="auto"/>
          <w:sz w:val="21"/>
          <w:szCs w:val="21"/>
        </w:rPr>
      </w:pPr>
      <w:r w:rsidRPr="008C5ACB">
        <w:rPr>
          <w:rFonts w:cs="Arial"/>
          <w:color w:val="auto"/>
          <w:sz w:val="21"/>
          <w:szCs w:val="21"/>
        </w:rPr>
        <w:t>A.80%以下</w:t>
      </w:r>
    </w:p>
    <w:p w:rsidR="008C5ACB" w:rsidRPr="008C5ACB" w:rsidRDefault="008C5ACB" w:rsidP="008C5ACB">
      <w:pPr>
        <w:rPr>
          <w:rFonts w:cs="Arial"/>
          <w:color w:val="auto"/>
          <w:sz w:val="21"/>
          <w:szCs w:val="21"/>
        </w:rPr>
      </w:pPr>
      <w:r w:rsidRPr="008C5ACB">
        <w:rPr>
          <w:rFonts w:cs="Arial"/>
          <w:color w:val="auto"/>
          <w:sz w:val="21"/>
          <w:szCs w:val="21"/>
        </w:rPr>
        <w:t>B.80%以上</w:t>
      </w:r>
    </w:p>
    <w:p w:rsidR="008C5ACB" w:rsidRPr="008C5ACB" w:rsidRDefault="008C5ACB" w:rsidP="008C5ACB">
      <w:pPr>
        <w:rPr>
          <w:rFonts w:cs="Arial"/>
          <w:color w:val="auto"/>
          <w:sz w:val="21"/>
          <w:szCs w:val="21"/>
        </w:rPr>
      </w:pPr>
      <w:r w:rsidRPr="008C5ACB">
        <w:rPr>
          <w:rFonts w:cs="Arial"/>
          <w:color w:val="auto"/>
          <w:sz w:val="21"/>
          <w:szCs w:val="21"/>
        </w:rPr>
        <w:t>C.90%以下</w:t>
      </w:r>
    </w:p>
    <w:p w:rsidR="008C5ACB" w:rsidRPr="008C5ACB" w:rsidRDefault="008C5ACB" w:rsidP="008C5ACB">
      <w:pPr>
        <w:rPr>
          <w:rFonts w:cs="Arial"/>
          <w:color w:val="auto"/>
          <w:sz w:val="21"/>
          <w:szCs w:val="21"/>
        </w:rPr>
      </w:pPr>
      <w:r w:rsidRPr="008C5ACB">
        <w:rPr>
          <w:rFonts w:cs="Arial"/>
          <w:color w:val="auto"/>
          <w:sz w:val="21"/>
          <w:szCs w:val="21"/>
        </w:rPr>
        <w:t>D.70%以下</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lastRenderedPageBreak/>
        <w:t xml:space="preserve">101@安全工器具宜存放在温度为(   )、相对湿度为80%以下、干燥通风的安全工器具室内。  </w:t>
      </w:r>
    </w:p>
    <w:p w:rsidR="008C5ACB" w:rsidRPr="008C5ACB" w:rsidRDefault="008C5ACB" w:rsidP="008C5ACB">
      <w:pPr>
        <w:rPr>
          <w:rFonts w:cs="Arial"/>
          <w:color w:val="auto"/>
          <w:sz w:val="21"/>
          <w:szCs w:val="21"/>
        </w:rPr>
      </w:pPr>
      <w:r w:rsidRPr="008C5ACB">
        <w:rPr>
          <w:rFonts w:cs="Arial"/>
          <w:color w:val="auto"/>
          <w:sz w:val="21"/>
          <w:szCs w:val="21"/>
        </w:rPr>
        <w:t>A.-10～+35℃</w:t>
      </w:r>
    </w:p>
    <w:p w:rsidR="008C5ACB" w:rsidRPr="008C5ACB" w:rsidRDefault="008C5ACB" w:rsidP="008C5ACB">
      <w:pPr>
        <w:rPr>
          <w:rFonts w:cs="Arial"/>
          <w:color w:val="auto"/>
          <w:sz w:val="21"/>
          <w:szCs w:val="21"/>
        </w:rPr>
      </w:pPr>
      <w:r w:rsidRPr="008C5ACB">
        <w:rPr>
          <w:rFonts w:cs="Arial"/>
          <w:color w:val="auto"/>
          <w:sz w:val="21"/>
          <w:szCs w:val="21"/>
        </w:rPr>
        <w:t>B.-10～+30℃</w:t>
      </w:r>
    </w:p>
    <w:p w:rsidR="008C5ACB" w:rsidRPr="008C5ACB" w:rsidRDefault="008C5ACB" w:rsidP="008C5ACB">
      <w:pPr>
        <w:rPr>
          <w:rFonts w:cs="Arial"/>
          <w:color w:val="auto"/>
          <w:sz w:val="21"/>
          <w:szCs w:val="21"/>
        </w:rPr>
      </w:pPr>
      <w:r w:rsidRPr="008C5ACB">
        <w:rPr>
          <w:rFonts w:cs="Arial"/>
          <w:color w:val="auto"/>
          <w:sz w:val="21"/>
          <w:szCs w:val="21"/>
        </w:rPr>
        <w:t>C.-15～+35℃</w:t>
      </w:r>
    </w:p>
    <w:p w:rsidR="008C5ACB" w:rsidRPr="008C5ACB" w:rsidRDefault="008C5ACB" w:rsidP="008C5ACB">
      <w:pPr>
        <w:rPr>
          <w:rFonts w:cs="Arial"/>
          <w:color w:val="auto"/>
          <w:sz w:val="21"/>
          <w:szCs w:val="21"/>
        </w:rPr>
      </w:pPr>
      <w:r w:rsidRPr="008C5ACB">
        <w:rPr>
          <w:rFonts w:cs="Arial"/>
          <w:color w:val="auto"/>
          <w:sz w:val="21"/>
          <w:szCs w:val="21"/>
        </w:rPr>
        <w:t>D.-15～+30℃</w:t>
      </w:r>
      <w:r w:rsidRPr="008C5ACB">
        <w:rPr>
          <w:rFonts w:cs="Arial"/>
          <w:color w:val="auto"/>
          <w:sz w:val="21"/>
          <w:szCs w:val="21"/>
        </w:rPr>
        <w:tab/>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102@在风力(   )级及以上、雨雪天,焊接或切割应采取防风、防雨雪的措施。  </w:t>
      </w:r>
    </w:p>
    <w:p w:rsidR="008C5ACB" w:rsidRPr="008C5ACB" w:rsidRDefault="008C5ACB" w:rsidP="008C5ACB">
      <w:pPr>
        <w:rPr>
          <w:rFonts w:cs="Arial"/>
          <w:color w:val="auto"/>
          <w:sz w:val="21"/>
          <w:szCs w:val="21"/>
        </w:rPr>
      </w:pPr>
      <w:r w:rsidRPr="008C5ACB">
        <w:rPr>
          <w:rFonts w:cs="Arial"/>
          <w:color w:val="auto"/>
          <w:sz w:val="21"/>
          <w:szCs w:val="21"/>
        </w:rPr>
        <w:t>A.4</w:t>
      </w:r>
    </w:p>
    <w:p w:rsidR="008C5ACB" w:rsidRPr="008C5ACB" w:rsidRDefault="008C5ACB" w:rsidP="008C5ACB">
      <w:pPr>
        <w:rPr>
          <w:rFonts w:cs="Arial"/>
          <w:color w:val="auto"/>
          <w:sz w:val="21"/>
          <w:szCs w:val="21"/>
        </w:rPr>
      </w:pPr>
      <w:r w:rsidRPr="008C5ACB">
        <w:rPr>
          <w:rFonts w:cs="Arial"/>
          <w:color w:val="auto"/>
          <w:sz w:val="21"/>
          <w:szCs w:val="21"/>
        </w:rPr>
        <w:t>B.5</w:t>
      </w:r>
    </w:p>
    <w:p w:rsidR="008C5ACB" w:rsidRPr="008C5ACB" w:rsidRDefault="008C5ACB" w:rsidP="008C5ACB">
      <w:pPr>
        <w:rPr>
          <w:rFonts w:cs="Arial"/>
          <w:color w:val="auto"/>
          <w:sz w:val="21"/>
          <w:szCs w:val="21"/>
        </w:rPr>
      </w:pPr>
      <w:r w:rsidRPr="008C5ACB">
        <w:rPr>
          <w:rFonts w:cs="Arial"/>
          <w:color w:val="auto"/>
          <w:sz w:val="21"/>
          <w:szCs w:val="21"/>
        </w:rPr>
        <w:t>C.6</w:t>
      </w:r>
    </w:p>
    <w:p w:rsidR="008C5ACB" w:rsidRPr="008C5ACB" w:rsidRDefault="008C5ACB" w:rsidP="008C5ACB">
      <w:pPr>
        <w:rPr>
          <w:rFonts w:cs="Arial"/>
          <w:color w:val="auto"/>
          <w:sz w:val="21"/>
          <w:szCs w:val="21"/>
        </w:rPr>
      </w:pPr>
      <w:r w:rsidRPr="008C5ACB">
        <w:rPr>
          <w:rFonts w:cs="Arial"/>
          <w:color w:val="auto"/>
          <w:sz w:val="21"/>
          <w:szCs w:val="21"/>
        </w:rPr>
        <w:t>D.7</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103@重大物件的起重、搬运工作应由有经验的专人负责,作业前应进行(   )。  </w:t>
      </w:r>
    </w:p>
    <w:p w:rsidR="008C5ACB" w:rsidRPr="008C5ACB" w:rsidRDefault="008C5ACB" w:rsidP="008C5ACB">
      <w:pPr>
        <w:rPr>
          <w:rFonts w:cs="Arial"/>
          <w:color w:val="auto"/>
          <w:sz w:val="21"/>
          <w:szCs w:val="21"/>
        </w:rPr>
      </w:pPr>
      <w:r w:rsidRPr="008C5ACB">
        <w:rPr>
          <w:rFonts w:cs="Arial"/>
          <w:color w:val="auto"/>
          <w:sz w:val="21"/>
          <w:szCs w:val="21"/>
        </w:rPr>
        <w:t>A.技术交底</w:t>
      </w:r>
    </w:p>
    <w:p w:rsidR="008C5ACB" w:rsidRPr="008C5ACB" w:rsidRDefault="008C5ACB" w:rsidP="008C5ACB">
      <w:pPr>
        <w:rPr>
          <w:rFonts w:cs="Arial"/>
          <w:color w:val="auto"/>
          <w:sz w:val="21"/>
          <w:szCs w:val="21"/>
        </w:rPr>
      </w:pPr>
      <w:r w:rsidRPr="008C5ACB">
        <w:rPr>
          <w:rFonts w:cs="Arial"/>
          <w:color w:val="auto"/>
          <w:sz w:val="21"/>
          <w:szCs w:val="21"/>
        </w:rPr>
        <w:t>B.安全交底</w:t>
      </w:r>
    </w:p>
    <w:p w:rsidR="008C5ACB" w:rsidRPr="008C5ACB" w:rsidRDefault="008C5ACB" w:rsidP="008C5ACB">
      <w:pPr>
        <w:rPr>
          <w:rFonts w:cs="Arial"/>
          <w:color w:val="auto"/>
          <w:sz w:val="21"/>
          <w:szCs w:val="21"/>
        </w:rPr>
      </w:pPr>
      <w:r w:rsidRPr="008C5ACB">
        <w:rPr>
          <w:rFonts w:cs="Arial"/>
          <w:color w:val="auto"/>
          <w:sz w:val="21"/>
          <w:szCs w:val="21"/>
        </w:rPr>
        <w:t>C.安全教育</w:t>
      </w:r>
    </w:p>
    <w:p w:rsidR="008C5ACB" w:rsidRPr="008C5ACB" w:rsidRDefault="008C5ACB" w:rsidP="008C5ACB">
      <w:pPr>
        <w:rPr>
          <w:rFonts w:cs="Arial"/>
          <w:color w:val="auto"/>
          <w:sz w:val="21"/>
          <w:szCs w:val="21"/>
        </w:rPr>
      </w:pPr>
      <w:r w:rsidRPr="008C5ACB">
        <w:rPr>
          <w:rFonts w:cs="Arial"/>
          <w:color w:val="auto"/>
          <w:sz w:val="21"/>
          <w:szCs w:val="21"/>
        </w:rPr>
        <w:t>D.《安规》考试</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104@对在用起重设备,(   )应进行一次常规性检查,并做好记录。  </w:t>
      </w:r>
    </w:p>
    <w:p w:rsidR="008C5ACB" w:rsidRPr="008C5ACB" w:rsidRDefault="008C5ACB" w:rsidP="008C5ACB">
      <w:pPr>
        <w:rPr>
          <w:rFonts w:cs="Arial"/>
          <w:color w:val="auto"/>
          <w:sz w:val="21"/>
          <w:szCs w:val="21"/>
        </w:rPr>
      </w:pPr>
      <w:r w:rsidRPr="008C5ACB">
        <w:rPr>
          <w:rFonts w:cs="Arial"/>
          <w:color w:val="auto"/>
          <w:sz w:val="21"/>
          <w:szCs w:val="21"/>
        </w:rPr>
        <w:t>A.每次使用前</w:t>
      </w:r>
    </w:p>
    <w:p w:rsidR="008C5ACB" w:rsidRPr="008C5ACB" w:rsidRDefault="008C5ACB" w:rsidP="008C5ACB">
      <w:pPr>
        <w:rPr>
          <w:rFonts w:cs="Arial"/>
          <w:color w:val="auto"/>
          <w:sz w:val="21"/>
          <w:szCs w:val="21"/>
        </w:rPr>
      </w:pPr>
      <w:r w:rsidRPr="008C5ACB">
        <w:rPr>
          <w:rFonts w:cs="Arial"/>
          <w:color w:val="auto"/>
          <w:sz w:val="21"/>
          <w:szCs w:val="21"/>
        </w:rPr>
        <w:t>B.每半年</w:t>
      </w:r>
    </w:p>
    <w:p w:rsidR="008C5ACB" w:rsidRPr="008C5ACB" w:rsidRDefault="008C5ACB" w:rsidP="008C5ACB">
      <w:pPr>
        <w:rPr>
          <w:rFonts w:cs="Arial"/>
          <w:color w:val="auto"/>
          <w:sz w:val="21"/>
          <w:szCs w:val="21"/>
        </w:rPr>
      </w:pPr>
      <w:r w:rsidRPr="008C5ACB">
        <w:rPr>
          <w:rFonts w:cs="Arial"/>
          <w:color w:val="auto"/>
          <w:sz w:val="21"/>
          <w:szCs w:val="21"/>
        </w:rPr>
        <w:t>C.每年</w:t>
      </w:r>
    </w:p>
    <w:p w:rsidR="008C5ACB" w:rsidRPr="008C5ACB" w:rsidRDefault="008C5ACB" w:rsidP="008C5ACB">
      <w:pPr>
        <w:rPr>
          <w:rFonts w:cs="Arial"/>
          <w:color w:val="auto"/>
          <w:sz w:val="21"/>
          <w:szCs w:val="21"/>
        </w:rPr>
      </w:pPr>
      <w:r w:rsidRPr="008C5ACB">
        <w:rPr>
          <w:rFonts w:cs="Arial"/>
          <w:color w:val="auto"/>
          <w:sz w:val="21"/>
          <w:szCs w:val="21"/>
        </w:rPr>
        <w:t>D.每两年</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105@当风力达到(   )级以上时,受风面积较大的物体不宜起吊。  </w:t>
      </w:r>
    </w:p>
    <w:p w:rsidR="008C5ACB" w:rsidRPr="008C5ACB" w:rsidRDefault="008C5ACB" w:rsidP="008C5ACB">
      <w:pPr>
        <w:rPr>
          <w:rFonts w:cs="Arial"/>
          <w:color w:val="auto"/>
          <w:sz w:val="21"/>
          <w:szCs w:val="21"/>
        </w:rPr>
      </w:pPr>
      <w:r w:rsidRPr="008C5ACB">
        <w:rPr>
          <w:rFonts w:cs="Arial"/>
          <w:color w:val="auto"/>
          <w:sz w:val="21"/>
          <w:szCs w:val="21"/>
        </w:rPr>
        <w:t>A.4</w:t>
      </w:r>
    </w:p>
    <w:p w:rsidR="008C5ACB" w:rsidRPr="008C5ACB" w:rsidRDefault="008C5ACB" w:rsidP="008C5ACB">
      <w:pPr>
        <w:rPr>
          <w:rFonts w:cs="Arial"/>
          <w:color w:val="auto"/>
          <w:sz w:val="21"/>
          <w:szCs w:val="21"/>
        </w:rPr>
      </w:pPr>
      <w:r w:rsidRPr="008C5ACB">
        <w:rPr>
          <w:rFonts w:cs="Arial"/>
          <w:color w:val="auto"/>
          <w:sz w:val="21"/>
          <w:szCs w:val="21"/>
        </w:rPr>
        <w:t>B.5</w:t>
      </w:r>
    </w:p>
    <w:p w:rsidR="008C5ACB" w:rsidRPr="008C5ACB" w:rsidRDefault="008C5ACB" w:rsidP="008C5ACB">
      <w:pPr>
        <w:rPr>
          <w:rFonts w:cs="Arial"/>
          <w:color w:val="auto"/>
          <w:sz w:val="21"/>
          <w:szCs w:val="21"/>
        </w:rPr>
      </w:pPr>
      <w:r w:rsidRPr="008C5ACB">
        <w:rPr>
          <w:rFonts w:cs="Arial"/>
          <w:color w:val="auto"/>
          <w:sz w:val="21"/>
          <w:szCs w:val="21"/>
        </w:rPr>
        <w:t>C.6</w:t>
      </w:r>
    </w:p>
    <w:p w:rsidR="008C5ACB" w:rsidRPr="008C5ACB" w:rsidRDefault="008C5ACB" w:rsidP="008C5ACB">
      <w:pPr>
        <w:rPr>
          <w:rFonts w:cs="Arial"/>
          <w:color w:val="auto"/>
          <w:sz w:val="21"/>
          <w:szCs w:val="21"/>
        </w:rPr>
      </w:pPr>
      <w:r w:rsidRPr="008C5ACB">
        <w:rPr>
          <w:rFonts w:cs="Arial"/>
          <w:color w:val="auto"/>
          <w:sz w:val="21"/>
          <w:szCs w:val="21"/>
        </w:rPr>
        <w:t>D.7</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106@起吊重物(   ),应再次检查各受力部位,确认无异常情况后方可继续起吊。  </w:t>
      </w:r>
    </w:p>
    <w:p w:rsidR="008C5ACB" w:rsidRPr="008C5ACB" w:rsidRDefault="008C5ACB" w:rsidP="008C5ACB">
      <w:pPr>
        <w:rPr>
          <w:rFonts w:cs="Arial"/>
          <w:color w:val="auto"/>
          <w:sz w:val="21"/>
          <w:szCs w:val="21"/>
        </w:rPr>
      </w:pPr>
      <w:r w:rsidRPr="008C5ACB">
        <w:rPr>
          <w:rFonts w:cs="Arial"/>
          <w:color w:val="auto"/>
          <w:sz w:val="21"/>
          <w:szCs w:val="21"/>
        </w:rPr>
        <w:t>A.离地0.4米后</w:t>
      </w:r>
    </w:p>
    <w:p w:rsidR="008C5ACB" w:rsidRPr="008C5ACB" w:rsidRDefault="008C5ACB" w:rsidP="008C5ACB">
      <w:pPr>
        <w:rPr>
          <w:rFonts w:cs="Arial"/>
          <w:color w:val="auto"/>
          <w:sz w:val="21"/>
          <w:szCs w:val="21"/>
        </w:rPr>
      </w:pPr>
      <w:r w:rsidRPr="008C5ACB">
        <w:rPr>
          <w:rFonts w:cs="Arial"/>
          <w:color w:val="auto"/>
          <w:sz w:val="21"/>
          <w:szCs w:val="21"/>
        </w:rPr>
        <w:t>B.离地0.2米后</w:t>
      </w:r>
    </w:p>
    <w:p w:rsidR="008C5ACB" w:rsidRPr="008C5ACB" w:rsidRDefault="008C5ACB" w:rsidP="008C5ACB">
      <w:pPr>
        <w:rPr>
          <w:rFonts w:cs="Arial"/>
          <w:color w:val="auto"/>
          <w:sz w:val="21"/>
          <w:szCs w:val="21"/>
        </w:rPr>
      </w:pPr>
      <w:r w:rsidRPr="008C5ACB">
        <w:rPr>
          <w:rFonts w:cs="Arial"/>
          <w:color w:val="auto"/>
          <w:sz w:val="21"/>
          <w:szCs w:val="21"/>
        </w:rPr>
        <w:t>C.稍离地面（或支持物）</w:t>
      </w:r>
    </w:p>
    <w:p w:rsidR="008C5ACB" w:rsidRPr="008C5ACB" w:rsidRDefault="008C5ACB" w:rsidP="008C5ACB">
      <w:pPr>
        <w:rPr>
          <w:rFonts w:cs="Arial"/>
          <w:color w:val="auto"/>
          <w:sz w:val="21"/>
          <w:szCs w:val="21"/>
        </w:rPr>
      </w:pPr>
      <w:r w:rsidRPr="008C5ACB">
        <w:rPr>
          <w:rFonts w:cs="Arial"/>
          <w:color w:val="auto"/>
          <w:sz w:val="21"/>
          <w:szCs w:val="21"/>
        </w:rPr>
        <w:lastRenderedPageBreak/>
        <w:t>D.中间过程</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107@起吊重物稍离地面(或支持物),应再次检查(   ),确认无异常情况后方可继续起吊。  </w:t>
      </w:r>
    </w:p>
    <w:p w:rsidR="008C5ACB" w:rsidRPr="008C5ACB" w:rsidRDefault="008C5ACB" w:rsidP="008C5ACB">
      <w:pPr>
        <w:rPr>
          <w:rFonts w:cs="Arial"/>
          <w:color w:val="auto"/>
          <w:sz w:val="21"/>
          <w:szCs w:val="21"/>
        </w:rPr>
      </w:pPr>
      <w:r w:rsidRPr="008C5ACB">
        <w:rPr>
          <w:rFonts w:cs="Arial"/>
          <w:color w:val="auto"/>
          <w:sz w:val="21"/>
          <w:szCs w:val="21"/>
        </w:rPr>
        <w:t>A.各受力部位</w:t>
      </w:r>
    </w:p>
    <w:p w:rsidR="008C5ACB" w:rsidRPr="008C5ACB" w:rsidRDefault="008C5ACB" w:rsidP="008C5ACB">
      <w:pPr>
        <w:rPr>
          <w:rFonts w:cs="Arial"/>
          <w:color w:val="auto"/>
          <w:sz w:val="21"/>
          <w:szCs w:val="21"/>
        </w:rPr>
      </w:pPr>
      <w:r w:rsidRPr="008C5ACB">
        <w:rPr>
          <w:rFonts w:cs="Arial"/>
          <w:color w:val="auto"/>
          <w:sz w:val="21"/>
          <w:szCs w:val="21"/>
        </w:rPr>
        <w:t>B.重心位置</w:t>
      </w:r>
    </w:p>
    <w:p w:rsidR="008C5ACB" w:rsidRPr="008C5ACB" w:rsidRDefault="008C5ACB" w:rsidP="008C5ACB">
      <w:pPr>
        <w:rPr>
          <w:rFonts w:cs="Arial"/>
          <w:color w:val="auto"/>
          <w:sz w:val="21"/>
          <w:szCs w:val="21"/>
        </w:rPr>
      </w:pPr>
      <w:r w:rsidRPr="008C5ACB">
        <w:rPr>
          <w:rFonts w:cs="Arial"/>
          <w:color w:val="auto"/>
          <w:sz w:val="21"/>
          <w:szCs w:val="21"/>
        </w:rPr>
        <w:t>C.是否偏离方向</w:t>
      </w:r>
    </w:p>
    <w:p w:rsidR="008C5ACB" w:rsidRPr="008C5ACB" w:rsidRDefault="008C5ACB" w:rsidP="008C5ACB">
      <w:pPr>
        <w:rPr>
          <w:rFonts w:cs="Arial"/>
          <w:color w:val="auto"/>
          <w:sz w:val="21"/>
          <w:szCs w:val="21"/>
        </w:rPr>
      </w:pPr>
      <w:r w:rsidRPr="008C5ACB">
        <w:rPr>
          <w:rFonts w:cs="Arial"/>
          <w:color w:val="auto"/>
          <w:sz w:val="21"/>
          <w:szCs w:val="21"/>
        </w:rPr>
        <w:t>D.是否安全可靠</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108@起重吊钩应挂在物件的(   )上。  </w:t>
      </w:r>
    </w:p>
    <w:p w:rsidR="008C5ACB" w:rsidRPr="008C5ACB" w:rsidRDefault="008C5ACB" w:rsidP="008C5ACB">
      <w:pPr>
        <w:rPr>
          <w:rFonts w:cs="Arial"/>
          <w:color w:val="auto"/>
          <w:sz w:val="21"/>
          <w:szCs w:val="21"/>
        </w:rPr>
      </w:pPr>
      <w:r w:rsidRPr="008C5ACB">
        <w:rPr>
          <w:rFonts w:cs="Arial"/>
          <w:color w:val="auto"/>
          <w:sz w:val="21"/>
          <w:szCs w:val="21"/>
        </w:rPr>
        <w:t>A.重心线</w:t>
      </w:r>
    </w:p>
    <w:p w:rsidR="008C5ACB" w:rsidRPr="008C5ACB" w:rsidRDefault="008C5ACB" w:rsidP="008C5ACB">
      <w:pPr>
        <w:rPr>
          <w:rFonts w:cs="Arial"/>
          <w:color w:val="auto"/>
          <w:sz w:val="21"/>
          <w:szCs w:val="21"/>
        </w:rPr>
      </w:pPr>
      <w:r w:rsidRPr="008C5ACB">
        <w:rPr>
          <w:rFonts w:cs="Arial"/>
          <w:color w:val="auto"/>
          <w:sz w:val="21"/>
          <w:szCs w:val="21"/>
        </w:rPr>
        <w:t>B.中心线</w:t>
      </w:r>
    </w:p>
    <w:p w:rsidR="008C5ACB" w:rsidRPr="008C5ACB" w:rsidRDefault="008C5ACB" w:rsidP="008C5ACB">
      <w:pPr>
        <w:rPr>
          <w:rFonts w:cs="Arial"/>
          <w:color w:val="auto"/>
          <w:sz w:val="21"/>
          <w:szCs w:val="21"/>
        </w:rPr>
      </w:pPr>
      <w:r w:rsidRPr="008C5ACB">
        <w:rPr>
          <w:rFonts w:cs="Arial"/>
          <w:color w:val="auto"/>
          <w:sz w:val="21"/>
          <w:szCs w:val="21"/>
        </w:rPr>
        <w:t>C.底部构件</w:t>
      </w:r>
    </w:p>
    <w:p w:rsidR="008C5ACB" w:rsidRPr="008C5ACB" w:rsidRDefault="008C5ACB" w:rsidP="008C5ACB">
      <w:pPr>
        <w:rPr>
          <w:rFonts w:cs="Arial"/>
          <w:color w:val="auto"/>
          <w:sz w:val="21"/>
          <w:szCs w:val="21"/>
        </w:rPr>
      </w:pPr>
      <w:r w:rsidRPr="008C5ACB">
        <w:rPr>
          <w:rFonts w:cs="Arial"/>
          <w:color w:val="auto"/>
          <w:sz w:val="21"/>
          <w:szCs w:val="21"/>
        </w:rPr>
        <w:t>D.顶部构件</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109@搬运时若需经过山地陡坡或凹凸不平之处,应预先制定运输方案,采取必要的(   )。  </w:t>
      </w:r>
    </w:p>
    <w:p w:rsidR="008C5ACB" w:rsidRPr="008C5ACB" w:rsidRDefault="008C5ACB" w:rsidP="008C5ACB">
      <w:pPr>
        <w:rPr>
          <w:rFonts w:cs="Arial"/>
          <w:color w:val="auto"/>
          <w:sz w:val="21"/>
          <w:szCs w:val="21"/>
        </w:rPr>
      </w:pPr>
      <w:r w:rsidRPr="008C5ACB">
        <w:rPr>
          <w:rFonts w:cs="Arial"/>
          <w:color w:val="auto"/>
          <w:sz w:val="21"/>
          <w:szCs w:val="21"/>
        </w:rPr>
        <w:t>A.防范措施</w:t>
      </w:r>
    </w:p>
    <w:p w:rsidR="008C5ACB" w:rsidRPr="008C5ACB" w:rsidRDefault="008C5ACB" w:rsidP="008C5ACB">
      <w:pPr>
        <w:rPr>
          <w:rFonts w:cs="Arial"/>
          <w:color w:val="auto"/>
          <w:sz w:val="21"/>
          <w:szCs w:val="21"/>
        </w:rPr>
      </w:pPr>
      <w:r w:rsidRPr="008C5ACB">
        <w:rPr>
          <w:rFonts w:cs="Arial"/>
          <w:color w:val="auto"/>
          <w:sz w:val="21"/>
          <w:szCs w:val="21"/>
        </w:rPr>
        <w:t>B.防滑措施</w:t>
      </w:r>
    </w:p>
    <w:p w:rsidR="008C5ACB" w:rsidRPr="008C5ACB" w:rsidRDefault="008C5ACB" w:rsidP="008C5ACB">
      <w:pPr>
        <w:rPr>
          <w:rFonts w:cs="Arial"/>
          <w:color w:val="auto"/>
          <w:sz w:val="21"/>
          <w:szCs w:val="21"/>
        </w:rPr>
      </w:pPr>
      <w:r w:rsidRPr="008C5ACB">
        <w:rPr>
          <w:rFonts w:cs="Arial"/>
          <w:color w:val="auto"/>
          <w:sz w:val="21"/>
          <w:szCs w:val="21"/>
        </w:rPr>
        <w:t>C.安全措施</w:t>
      </w:r>
    </w:p>
    <w:p w:rsidR="008C5ACB" w:rsidRPr="008C5ACB" w:rsidRDefault="008C5ACB" w:rsidP="008C5ACB">
      <w:pPr>
        <w:rPr>
          <w:rFonts w:cs="Arial"/>
          <w:color w:val="auto"/>
          <w:sz w:val="21"/>
          <w:szCs w:val="21"/>
        </w:rPr>
      </w:pPr>
      <w:r w:rsidRPr="008C5ACB">
        <w:rPr>
          <w:rFonts w:cs="Arial"/>
          <w:color w:val="auto"/>
          <w:sz w:val="21"/>
          <w:szCs w:val="21"/>
        </w:rPr>
        <w:t>D.监护措施</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110@用管子滚动搬运物体,手动调节管子时,应注意防止(   )。  </w:t>
      </w:r>
    </w:p>
    <w:p w:rsidR="008C5ACB" w:rsidRPr="008C5ACB" w:rsidRDefault="008C5ACB" w:rsidP="008C5ACB">
      <w:pPr>
        <w:rPr>
          <w:rFonts w:cs="Arial"/>
          <w:color w:val="auto"/>
          <w:sz w:val="21"/>
          <w:szCs w:val="21"/>
        </w:rPr>
      </w:pPr>
      <w:r w:rsidRPr="008C5ACB">
        <w:rPr>
          <w:rFonts w:cs="Arial"/>
          <w:color w:val="auto"/>
          <w:sz w:val="21"/>
          <w:szCs w:val="21"/>
        </w:rPr>
        <w:t>A.物体滚落</w:t>
      </w:r>
    </w:p>
    <w:p w:rsidR="008C5ACB" w:rsidRPr="008C5ACB" w:rsidRDefault="008C5ACB" w:rsidP="008C5ACB">
      <w:pPr>
        <w:rPr>
          <w:rFonts w:cs="Arial"/>
          <w:color w:val="auto"/>
          <w:sz w:val="21"/>
          <w:szCs w:val="21"/>
        </w:rPr>
      </w:pPr>
      <w:r w:rsidRPr="008C5ACB">
        <w:rPr>
          <w:rFonts w:cs="Arial"/>
          <w:color w:val="auto"/>
          <w:sz w:val="21"/>
          <w:szCs w:val="21"/>
        </w:rPr>
        <w:t>B.压伤手指</w:t>
      </w:r>
    </w:p>
    <w:p w:rsidR="008C5ACB" w:rsidRPr="008C5ACB" w:rsidRDefault="008C5ACB" w:rsidP="008C5ACB">
      <w:pPr>
        <w:rPr>
          <w:rFonts w:cs="Arial"/>
          <w:color w:val="auto"/>
          <w:sz w:val="21"/>
          <w:szCs w:val="21"/>
        </w:rPr>
      </w:pPr>
      <w:r w:rsidRPr="008C5ACB">
        <w:rPr>
          <w:rFonts w:cs="Arial"/>
          <w:color w:val="auto"/>
          <w:sz w:val="21"/>
          <w:szCs w:val="21"/>
        </w:rPr>
        <w:t>C.倾斜滑脱</w:t>
      </w:r>
    </w:p>
    <w:p w:rsidR="008C5ACB" w:rsidRPr="008C5ACB" w:rsidRDefault="008C5ACB" w:rsidP="008C5ACB">
      <w:pPr>
        <w:rPr>
          <w:rFonts w:cs="Arial"/>
          <w:color w:val="auto"/>
          <w:sz w:val="21"/>
          <w:szCs w:val="21"/>
        </w:rPr>
      </w:pPr>
      <w:r w:rsidRPr="008C5ACB">
        <w:rPr>
          <w:rFonts w:cs="Arial"/>
          <w:color w:val="auto"/>
          <w:sz w:val="21"/>
          <w:szCs w:val="21"/>
        </w:rPr>
        <w:t>D.重物下滑</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111@低温或高温环境下的高处作业,应采取(   )措施,作业时间不宜过长。  </w:t>
      </w:r>
    </w:p>
    <w:p w:rsidR="008C5ACB" w:rsidRPr="008C5ACB" w:rsidRDefault="008C5ACB" w:rsidP="008C5ACB">
      <w:pPr>
        <w:rPr>
          <w:rFonts w:cs="Arial"/>
          <w:color w:val="auto"/>
          <w:sz w:val="21"/>
          <w:szCs w:val="21"/>
        </w:rPr>
      </w:pPr>
      <w:r w:rsidRPr="008C5ACB">
        <w:rPr>
          <w:rFonts w:cs="Arial"/>
          <w:color w:val="auto"/>
          <w:sz w:val="21"/>
          <w:szCs w:val="21"/>
        </w:rPr>
        <w:t>A.保暖或防暑降温</w:t>
      </w:r>
    </w:p>
    <w:p w:rsidR="008C5ACB" w:rsidRPr="008C5ACB" w:rsidRDefault="008C5ACB" w:rsidP="008C5ACB">
      <w:pPr>
        <w:rPr>
          <w:rFonts w:cs="Arial"/>
          <w:color w:val="auto"/>
          <w:sz w:val="21"/>
          <w:szCs w:val="21"/>
        </w:rPr>
      </w:pPr>
      <w:r w:rsidRPr="008C5ACB">
        <w:rPr>
          <w:rFonts w:cs="Arial"/>
          <w:color w:val="auto"/>
          <w:sz w:val="21"/>
          <w:szCs w:val="21"/>
        </w:rPr>
        <w:t>B.保暖</w:t>
      </w:r>
    </w:p>
    <w:p w:rsidR="008C5ACB" w:rsidRPr="008C5ACB" w:rsidRDefault="008C5ACB" w:rsidP="008C5ACB">
      <w:pPr>
        <w:rPr>
          <w:rFonts w:cs="Arial"/>
          <w:color w:val="auto"/>
          <w:sz w:val="21"/>
          <w:szCs w:val="21"/>
        </w:rPr>
      </w:pPr>
      <w:r w:rsidRPr="008C5ACB">
        <w:rPr>
          <w:rFonts w:cs="Arial"/>
          <w:color w:val="auto"/>
          <w:sz w:val="21"/>
          <w:szCs w:val="21"/>
        </w:rPr>
        <w:t>C.防暑降温</w:t>
      </w:r>
    </w:p>
    <w:p w:rsidR="008C5ACB" w:rsidRPr="008C5ACB" w:rsidRDefault="008C5ACB" w:rsidP="008C5ACB">
      <w:pPr>
        <w:rPr>
          <w:rFonts w:cs="Arial"/>
          <w:color w:val="auto"/>
          <w:sz w:val="21"/>
          <w:szCs w:val="21"/>
        </w:rPr>
      </w:pPr>
      <w:r w:rsidRPr="008C5ACB">
        <w:rPr>
          <w:rFonts w:cs="Arial"/>
          <w:color w:val="auto"/>
          <w:sz w:val="21"/>
          <w:szCs w:val="21"/>
        </w:rPr>
        <w:t>D.专人监护</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lastRenderedPageBreak/>
        <w:t xml:space="preserve">112@峭壁、陡坡的工作场地或人行道上,冰雪、碎石、泥土应经常清理,靠外面一侧应设(   ) mm高的栏杆。  </w:t>
      </w:r>
    </w:p>
    <w:p w:rsidR="008C5ACB" w:rsidRPr="008C5ACB" w:rsidRDefault="008C5ACB" w:rsidP="008C5ACB">
      <w:pPr>
        <w:rPr>
          <w:rFonts w:cs="Arial"/>
          <w:color w:val="auto"/>
          <w:sz w:val="21"/>
          <w:szCs w:val="21"/>
        </w:rPr>
      </w:pPr>
      <w:r w:rsidRPr="008C5ACB">
        <w:rPr>
          <w:rFonts w:cs="Arial"/>
          <w:color w:val="auto"/>
          <w:sz w:val="21"/>
          <w:szCs w:val="21"/>
        </w:rPr>
        <w:t>A.1050～1100</w:t>
      </w:r>
    </w:p>
    <w:p w:rsidR="008C5ACB" w:rsidRPr="008C5ACB" w:rsidRDefault="008C5ACB" w:rsidP="008C5ACB">
      <w:pPr>
        <w:rPr>
          <w:rFonts w:cs="Arial"/>
          <w:color w:val="auto"/>
          <w:sz w:val="21"/>
          <w:szCs w:val="21"/>
        </w:rPr>
      </w:pPr>
      <w:r w:rsidRPr="008C5ACB">
        <w:rPr>
          <w:rFonts w:cs="Arial"/>
          <w:color w:val="auto"/>
          <w:sz w:val="21"/>
          <w:szCs w:val="21"/>
        </w:rPr>
        <w:t>B.1150～1250</w:t>
      </w:r>
    </w:p>
    <w:p w:rsidR="008C5ACB" w:rsidRPr="008C5ACB" w:rsidRDefault="008C5ACB" w:rsidP="008C5ACB">
      <w:pPr>
        <w:rPr>
          <w:rFonts w:cs="Arial"/>
          <w:color w:val="auto"/>
          <w:sz w:val="21"/>
          <w:szCs w:val="21"/>
        </w:rPr>
      </w:pPr>
      <w:r w:rsidRPr="008C5ACB">
        <w:rPr>
          <w:rFonts w:cs="Arial"/>
          <w:color w:val="auto"/>
          <w:sz w:val="21"/>
          <w:szCs w:val="21"/>
        </w:rPr>
        <w:t>C.1050～1200</w:t>
      </w:r>
    </w:p>
    <w:p w:rsidR="008C5ACB" w:rsidRPr="008C5ACB" w:rsidRDefault="008C5ACB" w:rsidP="008C5ACB">
      <w:pPr>
        <w:rPr>
          <w:rFonts w:cs="Arial"/>
          <w:color w:val="auto"/>
          <w:sz w:val="21"/>
          <w:szCs w:val="21"/>
        </w:rPr>
      </w:pPr>
      <w:r w:rsidRPr="008C5ACB">
        <w:rPr>
          <w:rFonts w:cs="Arial"/>
          <w:color w:val="auto"/>
          <w:sz w:val="21"/>
          <w:szCs w:val="21"/>
        </w:rPr>
        <w:t>D.1150～1200</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113@在电焊作业或其他有火花、熔融源等的场所使用的安全带或安全绳应有(   )。  </w:t>
      </w:r>
    </w:p>
    <w:p w:rsidR="008C5ACB" w:rsidRPr="008C5ACB" w:rsidRDefault="008C5ACB" w:rsidP="008C5ACB">
      <w:pPr>
        <w:rPr>
          <w:rFonts w:cs="Arial"/>
          <w:color w:val="auto"/>
          <w:sz w:val="21"/>
          <w:szCs w:val="21"/>
        </w:rPr>
      </w:pPr>
      <w:r w:rsidRPr="008C5ACB">
        <w:rPr>
          <w:rFonts w:cs="Arial"/>
          <w:color w:val="auto"/>
          <w:sz w:val="21"/>
          <w:szCs w:val="21"/>
        </w:rPr>
        <w:t>A.绝缘护套</w:t>
      </w:r>
    </w:p>
    <w:p w:rsidR="008C5ACB" w:rsidRPr="008C5ACB" w:rsidRDefault="008C5ACB" w:rsidP="008C5ACB">
      <w:pPr>
        <w:rPr>
          <w:rFonts w:cs="Arial"/>
          <w:color w:val="auto"/>
          <w:sz w:val="21"/>
          <w:szCs w:val="21"/>
        </w:rPr>
      </w:pPr>
      <w:r w:rsidRPr="008C5ACB">
        <w:rPr>
          <w:rFonts w:cs="Arial"/>
          <w:color w:val="auto"/>
          <w:sz w:val="21"/>
          <w:szCs w:val="21"/>
        </w:rPr>
        <w:t>B.塑料护套</w:t>
      </w:r>
    </w:p>
    <w:p w:rsidR="008C5ACB" w:rsidRPr="008C5ACB" w:rsidRDefault="008C5ACB" w:rsidP="008C5ACB">
      <w:pPr>
        <w:rPr>
          <w:rFonts w:cs="Arial"/>
          <w:color w:val="auto"/>
          <w:sz w:val="21"/>
          <w:szCs w:val="21"/>
        </w:rPr>
      </w:pPr>
      <w:r w:rsidRPr="008C5ACB">
        <w:rPr>
          <w:rFonts w:cs="Arial"/>
          <w:color w:val="auto"/>
          <w:sz w:val="21"/>
          <w:szCs w:val="21"/>
        </w:rPr>
        <w:t>C.隔热防磨套</w:t>
      </w:r>
    </w:p>
    <w:p w:rsidR="008C5ACB" w:rsidRPr="008C5ACB" w:rsidRDefault="008C5ACB" w:rsidP="008C5ACB">
      <w:pPr>
        <w:rPr>
          <w:rFonts w:cs="Arial"/>
          <w:color w:val="auto"/>
          <w:sz w:val="21"/>
          <w:szCs w:val="21"/>
        </w:rPr>
      </w:pPr>
      <w:r w:rsidRPr="008C5ACB">
        <w:rPr>
          <w:rFonts w:cs="Arial"/>
          <w:color w:val="auto"/>
          <w:sz w:val="21"/>
          <w:szCs w:val="21"/>
        </w:rPr>
        <w:t>D.保护套</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114@保险带、绳使用长度在3m以上的应(   )。  </w:t>
      </w:r>
    </w:p>
    <w:p w:rsidR="008C5ACB" w:rsidRPr="008C5ACB" w:rsidRDefault="008C5ACB" w:rsidP="008C5ACB">
      <w:pPr>
        <w:rPr>
          <w:rFonts w:cs="Arial"/>
          <w:color w:val="auto"/>
          <w:sz w:val="21"/>
          <w:szCs w:val="21"/>
        </w:rPr>
      </w:pPr>
      <w:r w:rsidRPr="008C5ACB">
        <w:rPr>
          <w:rFonts w:cs="Arial"/>
          <w:color w:val="auto"/>
          <w:sz w:val="21"/>
          <w:szCs w:val="21"/>
        </w:rPr>
        <w:t>A.缠绕使用</w:t>
      </w:r>
    </w:p>
    <w:p w:rsidR="008C5ACB" w:rsidRPr="008C5ACB" w:rsidRDefault="008C5ACB" w:rsidP="008C5ACB">
      <w:pPr>
        <w:rPr>
          <w:rFonts w:cs="Arial"/>
          <w:color w:val="auto"/>
          <w:sz w:val="21"/>
          <w:szCs w:val="21"/>
        </w:rPr>
      </w:pPr>
      <w:r w:rsidRPr="008C5ACB">
        <w:rPr>
          <w:rFonts w:cs="Arial"/>
          <w:color w:val="auto"/>
          <w:sz w:val="21"/>
          <w:szCs w:val="21"/>
        </w:rPr>
        <w:t>B.加缓冲器</w:t>
      </w:r>
    </w:p>
    <w:p w:rsidR="008C5ACB" w:rsidRPr="008C5ACB" w:rsidRDefault="008C5ACB" w:rsidP="008C5ACB">
      <w:pPr>
        <w:rPr>
          <w:rFonts w:cs="Arial"/>
          <w:color w:val="auto"/>
          <w:sz w:val="21"/>
          <w:szCs w:val="21"/>
        </w:rPr>
      </w:pPr>
      <w:r w:rsidRPr="008C5ACB">
        <w:rPr>
          <w:rFonts w:cs="Arial"/>
          <w:color w:val="auto"/>
          <w:sz w:val="21"/>
          <w:szCs w:val="21"/>
        </w:rPr>
        <w:t>C.禁止使用</w:t>
      </w:r>
    </w:p>
    <w:p w:rsidR="008C5ACB" w:rsidRPr="008C5ACB" w:rsidRDefault="008C5ACB" w:rsidP="008C5ACB">
      <w:pPr>
        <w:rPr>
          <w:rFonts w:cs="Arial"/>
          <w:color w:val="auto"/>
          <w:sz w:val="21"/>
          <w:szCs w:val="21"/>
        </w:rPr>
      </w:pPr>
      <w:r w:rsidRPr="008C5ACB">
        <w:rPr>
          <w:rFonts w:cs="Arial"/>
          <w:color w:val="auto"/>
          <w:sz w:val="21"/>
          <w:szCs w:val="21"/>
        </w:rPr>
        <w:t>D.采取减少长度的措施</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115@在没有脚手架或者在没有栏杆的脚手架上高处工作,高度超过(   ) m时,应使用安全带,或采取其他可靠的安全措施。  </w:t>
      </w:r>
    </w:p>
    <w:p w:rsidR="008C5ACB" w:rsidRPr="008C5ACB" w:rsidRDefault="008C5ACB" w:rsidP="008C5ACB">
      <w:pPr>
        <w:rPr>
          <w:rFonts w:cs="Arial"/>
          <w:color w:val="auto"/>
          <w:sz w:val="21"/>
          <w:szCs w:val="21"/>
        </w:rPr>
      </w:pPr>
      <w:r w:rsidRPr="008C5ACB">
        <w:rPr>
          <w:rFonts w:cs="Arial"/>
          <w:color w:val="auto"/>
          <w:sz w:val="21"/>
          <w:szCs w:val="21"/>
        </w:rPr>
        <w:t>A.0.5</w:t>
      </w:r>
    </w:p>
    <w:p w:rsidR="008C5ACB" w:rsidRPr="008C5ACB" w:rsidRDefault="008C5ACB" w:rsidP="008C5ACB">
      <w:pPr>
        <w:rPr>
          <w:rFonts w:cs="Arial"/>
          <w:color w:val="auto"/>
          <w:sz w:val="21"/>
          <w:szCs w:val="21"/>
        </w:rPr>
      </w:pPr>
      <w:r w:rsidRPr="008C5ACB">
        <w:rPr>
          <w:rFonts w:cs="Arial"/>
          <w:color w:val="auto"/>
          <w:sz w:val="21"/>
          <w:szCs w:val="21"/>
        </w:rPr>
        <w:t>B.1</w:t>
      </w:r>
    </w:p>
    <w:p w:rsidR="008C5ACB" w:rsidRPr="008C5ACB" w:rsidRDefault="008C5ACB" w:rsidP="008C5ACB">
      <w:pPr>
        <w:rPr>
          <w:rFonts w:cs="Arial"/>
          <w:color w:val="auto"/>
          <w:sz w:val="21"/>
          <w:szCs w:val="21"/>
        </w:rPr>
      </w:pPr>
      <w:r w:rsidRPr="008C5ACB">
        <w:rPr>
          <w:rFonts w:cs="Arial"/>
          <w:color w:val="auto"/>
          <w:sz w:val="21"/>
          <w:szCs w:val="21"/>
        </w:rPr>
        <w:t>C.1.5</w:t>
      </w:r>
    </w:p>
    <w:p w:rsidR="008C5ACB" w:rsidRPr="008C5ACB" w:rsidRDefault="008C5ACB" w:rsidP="008C5ACB">
      <w:pPr>
        <w:rPr>
          <w:rFonts w:cs="Arial"/>
          <w:color w:val="auto"/>
          <w:sz w:val="21"/>
          <w:szCs w:val="21"/>
        </w:rPr>
      </w:pPr>
      <w:r w:rsidRPr="008C5ACB">
        <w:rPr>
          <w:rFonts w:cs="Arial"/>
          <w:color w:val="auto"/>
          <w:sz w:val="21"/>
          <w:szCs w:val="21"/>
        </w:rPr>
        <w:t>D.2</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116@使用单梯工作时,梯与地面的斜角度约为(   )。  </w:t>
      </w:r>
    </w:p>
    <w:p w:rsidR="008C5ACB" w:rsidRPr="008C5ACB" w:rsidRDefault="008C5ACB" w:rsidP="008C5ACB">
      <w:pPr>
        <w:rPr>
          <w:rFonts w:cs="Arial"/>
          <w:color w:val="auto"/>
          <w:sz w:val="21"/>
          <w:szCs w:val="21"/>
        </w:rPr>
      </w:pPr>
      <w:r w:rsidRPr="008C5ACB">
        <w:rPr>
          <w:rFonts w:cs="Arial"/>
          <w:color w:val="auto"/>
          <w:sz w:val="21"/>
          <w:szCs w:val="21"/>
        </w:rPr>
        <w:t>A.60°</w:t>
      </w:r>
    </w:p>
    <w:p w:rsidR="008C5ACB" w:rsidRPr="008C5ACB" w:rsidRDefault="008C5ACB" w:rsidP="008C5ACB">
      <w:pPr>
        <w:rPr>
          <w:rFonts w:cs="Arial"/>
          <w:color w:val="auto"/>
          <w:sz w:val="21"/>
          <w:szCs w:val="21"/>
        </w:rPr>
      </w:pPr>
      <w:r w:rsidRPr="008C5ACB">
        <w:rPr>
          <w:rFonts w:cs="Arial"/>
          <w:color w:val="auto"/>
          <w:sz w:val="21"/>
          <w:szCs w:val="21"/>
        </w:rPr>
        <w:t>B.40°</w:t>
      </w:r>
    </w:p>
    <w:p w:rsidR="008C5ACB" w:rsidRPr="008C5ACB" w:rsidRDefault="008C5ACB" w:rsidP="008C5ACB">
      <w:pPr>
        <w:rPr>
          <w:rFonts w:cs="Arial"/>
          <w:color w:val="auto"/>
          <w:sz w:val="21"/>
          <w:szCs w:val="21"/>
        </w:rPr>
      </w:pPr>
      <w:r w:rsidRPr="008C5ACB">
        <w:rPr>
          <w:rFonts w:cs="Arial"/>
          <w:color w:val="auto"/>
          <w:sz w:val="21"/>
          <w:szCs w:val="21"/>
        </w:rPr>
        <w:t>C.30°</w:t>
      </w:r>
    </w:p>
    <w:p w:rsidR="008C5ACB" w:rsidRPr="008C5ACB" w:rsidRDefault="008C5ACB" w:rsidP="008C5ACB">
      <w:pPr>
        <w:rPr>
          <w:rFonts w:cs="Arial"/>
          <w:color w:val="auto"/>
          <w:sz w:val="21"/>
          <w:szCs w:val="21"/>
        </w:rPr>
      </w:pPr>
      <w:r w:rsidRPr="008C5ACB">
        <w:rPr>
          <w:rFonts w:cs="Arial"/>
          <w:color w:val="auto"/>
          <w:sz w:val="21"/>
          <w:szCs w:val="21"/>
        </w:rPr>
        <w:t>D.45°</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117@紧急救护时,发现伤员意识不清、瞳孔扩大无反应、呼吸、心跳停止时,应立即在现场就地抢救,用(   )支持呼吸和循环,对脑、心重要脏器供氧。  </w:t>
      </w:r>
    </w:p>
    <w:p w:rsidR="008C5ACB" w:rsidRPr="008C5ACB" w:rsidRDefault="008C5ACB" w:rsidP="008C5ACB">
      <w:pPr>
        <w:rPr>
          <w:rFonts w:cs="Arial"/>
          <w:color w:val="auto"/>
          <w:sz w:val="21"/>
          <w:szCs w:val="21"/>
        </w:rPr>
      </w:pPr>
      <w:r w:rsidRPr="008C5ACB">
        <w:rPr>
          <w:rFonts w:cs="Arial"/>
          <w:color w:val="auto"/>
          <w:sz w:val="21"/>
          <w:szCs w:val="21"/>
        </w:rPr>
        <w:lastRenderedPageBreak/>
        <w:t>A.心脏按压法</w:t>
      </w:r>
    </w:p>
    <w:p w:rsidR="008C5ACB" w:rsidRPr="008C5ACB" w:rsidRDefault="008C5ACB" w:rsidP="008C5ACB">
      <w:pPr>
        <w:rPr>
          <w:rFonts w:cs="Arial"/>
          <w:color w:val="auto"/>
          <w:sz w:val="21"/>
          <w:szCs w:val="21"/>
        </w:rPr>
      </w:pPr>
      <w:r w:rsidRPr="008C5ACB">
        <w:rPr>
          <w:rFonts w:cs="Arial"/>
          <w:color w:val="auto"/>
          <w:sz w:val="21"/>
          <w:szCs w:val="21"/>
        </w:rPr>
        <w:t>B.口对口呼吸法</w:t>
      </w:r>
    </w:p>
    <w:p w:rsidR="008C5ACB" w:rsidRPr="008C5ACB" w:rsidRDefault="008C5ACB" w:rsidP="008C5ACB">
      <w:pPr>
        <w:rPr>
          <w:rFonts w:cs="Arial"/>
          <w:color w:val="auto"/>
          <w:sz w:val="21"/>
          <w:szCs w:val="21"/>
        </w:rPr>
      </w:pPr>
      <w:r w:rsidRPr="008C5ACB">
        <w:rPr>
          <w:rFonts w:cs="Arial"/>
          <w:color w:val="auto"/>
          <w:sz w:val="21"/>
          <w:szCs w:val="21"/>
        </w:rPr>
        <w:t>C.口对鼻呼吸法</w:t>
      </w:r>
    </w:p>
    <w:p w:rsidR="008C5ACB" w:rsidRPr="008C5ACB" w:rsidRDefault="008C5ACB" w:rsidP="008C5ACB">
      <w:pPr>
        <w:rPr>
          <w:rFonts w:cs="Arial"/>
          <w:color w:val="auto"/>
          <w:sz w:val="21"/>
          <w:szCs w:val="21"/>
        </w:rPr>
      </w:pPr>
      <w:r w:rsidRPr="008C5ACB">
        <w:rPr>
          <w:rFonts w:cs="Arial"/>
          <w:color w:val="auto"/>
          <w:sz w:val="21"/>
          <w:szCs w:val="21"/>
        </w:rPr>
        <w:t>D.心肺复苏法</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118@触电急救应分秒必争,一经明确心跳、呼吸停止的,立即就地迅速用(   )进行抢救,并坚持不断地进行,同时及早与医疗急救中心(医疗部门)联系,争取医务人员接替救治。  </w:t>
      </w:r>
    </w:p>
    <w:p w:rsidR="008C5ACB" w:rsidRPr="008C5ACB" w:rsidRDefault="008C5ACB" w:rsidP="008C5ACB">
      <w:pPr>
        <w:rPr>
          <w:rFonts w:cs="Arial"/>
          <w:color w:val="auto"/>
          <w:sz w:val="21"/>
          <w:szCs w:val="21"/>
        </w:rPr>
      </w:pPr>
      <w:r w:rsidRPr="008C5ACB">
        <w:rPr>
          <w:rFonts w:cs="Arial"/>
          <w:color w:val="auto"/>
          <w:sz w:val="21"/>
          <w:szCs w:val="21"/>
        </w:rPr>
        <w:t xml:space="preserve">A.心脏按压法 </w:t>
      </w:r>
    </w:p>
    <w:p w:rsidR="008C5ACB" w:rsidRPr="008C5ACB" w:rsidRDefault="008C5ACB" w:rsidP="008C5ACB">
      <w:pPr>
        <w:rPr>
          <w:rFonts w:cs="Arial"/>
          <w:color w:val="auto"/>
          <w:sz w:val="21"/>
          <w:szCs w:val="21"/>
        </w:rPr>
      </w:pPr>
      <w:r w:rsidRPr="008C5ACB">
        <w:rPr>
          <w:rFonts w:cs="Arial"/>
          <w:color w:val="auto"/>
          <w:sz w:val="21"/>
          <w:szCs w:val="21"/>
        </w:rPr>
        <w:t>B.口对口呼吸法</w:t>
      </w:r>
    </w:p>
    <w:p w:rsidR="008C5ACB" w:rsidRPr="008C5ACB" w:rsidRDefault="008C5ACB" w:rsidP="008C5ACB">
      <w:pPr>
        <w:rPr>
          <w:rFonts w:cs="Arial"/>
          <w:color w:val="auto"/>
          <w:sz w:val="21"/>
          <w:szCs w:val="21"/>
        </w:rPr>
      </w:pPr>
      <w:r w:rsidRPr="008C5ACB">
        <w:rPr>
          <w:rFonts w:cs="Arial"/>
          <w:color w:val="auto"/>
          <w:sz w:val="21"/>
          <w:szCs w:val="21"/>
        </w:rPr>
        <w:t xml:space="preserve">C.口对鼻呼吸法 </w:t>
      </w:r>
    </w:p>
    <w:p w:rsidR="008C5ACB" w:rsidRPr="008C5ACB" w:rsidRDefault="008C5ACB" w:rsidP="008C5ACB">
      <w:pPr>
        <w:rPr>
          <w:rFonts w:cs="Arial"/>
          <w:color w:val="auto"/>
          <w:sz w:val="21"/>
          <w:szCs w:val="21"/>
        </w:rPr>
      </w:pPr>
      <w:r w:rsidRPr="008C5ACB">
        <w:rPr>
          <w:rFonts w:cs="Arial"/>
          <w:color w:val="auto"/>
          <w:sz w:val="21"/>
          <w:szCs w:val="21"/>
        </w:rPr>
        <w:t>D.心肺复苏法</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119@触电急救脱离电源,就是要把触电者接触的那一部分带电设备的(   )断路器(开关)、隔离开关(刀闸)或其他断路设备断开；或设法将触电者与带电设备脱离开。  </w:t>
      </w:r>
    </w:p>
    <w:p w:rsidR="008C5ACB" w:rsidRPr="008C5ACB" w:rsidRDefault="008C5ACB" w:rsidP="008C5ACB">
      <w:pPr>
        <w:rPr>
          <w:rFonts w:cs="Arial"/>
          <w:color w:val="auto"/>
          <w:sz w:val="21"/>
          <w:szCs w:val="21"/>
        </w:rPr>
      </w:pPr>
      <w:r w:rsidRPr="008C5ACB">
        <w:rPr>
          <w:rFonts w:cs="Arial"/>
          <w:color w:val="auto"/>
          <w:sz w:val="21"/>
          <w:szCs w:val="21"/>
        </w:rPr>
        <w:t>A.有关</w:t>
      </w:r>
    </w:p>
    <w:p w:rsidR="008C5ACB" w:rsidRPr="008C5ACB" w:rsidRDefault="008C5ACB" w:rsidP="008C5ACB">
      <w:pPr>
        <w:rPr>
          <w:rFonts w:cs="Arial"/>
          <w:color w:val="auto"/>
          <w:sz w:val="21"/>
          <w:szCs w:val="21"/>
        </w:rPr>
      </w:pPr>
      <w:r w:rsidRPr="008C5ACB">
        <w:rPr>
          <w:rFonts w:cs="Arial"/>
          <w:color w:val="auto"/>
          <w:sz w:val="21"/>
          <w:szCs w:val="21"/>
        </w:rPr>
        <w:t>B.所有</w:t>
      </w:r>
    </w:p>
    <w:p w:rsidR="008C5ACB" w:rsidRPr="008C5ACB" w:rsidRDefault="008C5ACB" w:rsidP="008C5ACB">
      <w:pPr>
        <w:rPr>
          <w:rFonts w:cs="Arial"/>
          <w:color w:val="auto"/>
          <w:sz w:val="21"/>
          <w:szCs w:val="21"/>
        </w:rPr>
      </w:pPr>
      <w:r w:rsidRPr="008C5ACB">
        <w:rPr>
          <w:rFonts w:cs="Arial"/>
          <w:color w:val="auto"/>
          <w:sz w:val="21"/>
          <w:szCs w:val="21"/>
        </w:rPr>
        <w:t>C.高压</w:t>
      </w:r>
    </w:p>
    <w:p w:rsidR="008C5ACB" w:rsidRPr="008C5ACB" w:rsidRDefault="008C5ACB" w:rsidP="008C5ACB">
      <w:pPr>
        <w:rPr>
          <w:rFonts w:cs="Arial"/>
          <w:color w:val="auto"/>
          <w:sz w:val="21"/>
          <w:szCs w:val="21"/>
        </w:rPr>
      </w:pPr>
      <w:r w:rsidRPr="008C5ACB">
        <w:rPr>
          <w:rFonts w:cs="Arial"/>
          <w:color w:val="auto"/>
          <w:sz w:val="21"/>
          <w:szCs w:val="21"/>
        </w:rPr>
        <w:t>D.低压</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120@触电伤员脱离电源后,</w:t>
      </w:r>
      <w:r w:rsidR="00F256FF">
        <w:rPr>
          <w:rFonts w:cs="Arial"/>
          <w:color w:val="auto"/>
          <w:sz w:val="21"/>
          <w:szCs w:val="21"/>
        </w:rPr>
        <w:t>对</w:t>
      </w:r>
      <w:r w:rsidRPr="008C5ACB">
        <w:rPr>
          <w:rFonts w:cs="Arial"/>
          <w:color w:val="auto"/>
          <w:sz w:val="21"/>
          <w:szCs w:val="21"/>
        </w:rPr>
        <w:t xml:space="preserve">的抢救体位是(   )。  </w:t>
      </w:r>
    </w:p>
    <w:p w:rsidR="008C5ACB" w:rsidRPr="008C5ACB" w:rsidRDefault="008C5ACB" w:rsidP="008C5ACB">
      <w:pPr>
        <w:rPr>
          <w:rFonts w:cs="Arial"/>
          <w:color w:val="auto"/>
          <w:sz w:val="21"/>
          <w:szCs w:val="21"/>
        </w:rPr>
      </w:pPr>
      <w:r w:rsidRPr="008C5ACB">
        <w:rPr>
          <w:rFonts w:cs="Arial"/>
          <w:color w:val="auto"/>
          <w:sz w:val="21"/>
          <w:szCs w:val="21"/>
        </w:rPr>
        <w:t>A.左侧卧位</w:t>
      </w:r>
    </w:p>
    <w:p w:rsidR="008C5ACB" w:rsidRPr="008C5ACB" w:rsidRDefault="008C5ACB" w:rsidP="008C5ACB">
      <w:pPr>
        <w:rPr>
          <w:rFonts w:cs="Arial"/>
          <w:color w:val="auto"/>
          <w:sz w:val="21"/>
          <w:szCs w:val="21"/>
        </w:rPr>
      </w:pPr>
      <w:r w:rsidRPr="008C5ACB">
        <w:rPr>
          <w:rFonts w:cs="Arial"/>
          <w:color w:val="auto"/>
          <w:sz w:val="21"/>
          <w:szCs w:val="21"/>
        </w:rPr>
        <w:t>B.右侧卧位</w:t>
      </w:r>
    </w:p>
    <w:p w:rsidR="008C5ACB" w:rsidRPr="008C5ACB" w:rsidRDefault="008C5ACB" w:rsidP="008C5ACB">
      <w:pPr>
        <w:rPr>
          <w:rFonts w:cs="Arial"/>
          <w:color w:val="auto"/>
          <w:sz w:val="21"/>
          <w:szCs w:val="21"/>
        </w:rPr>
      </w:pPr>
      <w:r w:rsidRPr="008C5ACB">
        <w:rPr>
          <w:rFonts w:cs="Arial"/>
          <w:color w:val="auto"/>
          <w:sz w:val="21"/>
          <w:szCs w:val="21"/>
        </w:rPr>
        <w:t>C.仰卧位</w:t>
      </w:r>
    </w:p>
    <w:p w:rsidR="008C5ACB" w:rsidRPr="008C5ACB" w:rsidRDefault="008C5ACB" w:rsidP="008C5ACB">
      <w:pPr>
        <w:rPr>
          <w:rFonts w:cs="Arial"/>
          <w:color w:val="auto"/>
          <w:sz w:val="21"/>
          <w:szCs w:val="21"/>
        </w:rPr>
      </w:pPr>
      <w:r w:rsidRPr="008C5ACB">
        <w:rPr>
          <w:rFonts w:cs="Arial"/>
          <w:color w:val="auto"/>
          <w:sz w:val="21"/>
          <w:szCs w:val="21"/>
        </w:rPr>
        <w:t>D.俯卧位</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121@触电急救,胸外心脏按压频率应保持在(   )次/min。  </w:t>
      </w:r>
    </w:p>
    <w:p w:rsidR="008C5ACB" w:rsidRPr="008C5ACB" w:rsidRDefault="008C5ACB" w:rsidP="008C5ACB">
      <w:pPr>
        <w:rPr>
          <w:rFonts w:cs="Arial"/>
          <w:color w:val="auto"/>
          <w:sz w:val="21"/>
          <w:szCs w:val="21"/>
        </w:rPr>
      </w:pPr>
      <w:r w:rsidRPr="008C5ACB">
        <w:rPr>
          <w:rFonts w:cs="Arial"/>
          <w:color w:val="auto"/>
          <w:sz w:val="21"/>
          <w:szCs w:val="21"/>
        </w:rPr>
        <w:t>A.60</w:t>
      </w:r>
    </w:p>
    <w:p w:rsidR="008C5ACB" w:rsidRPr="008C5ACB" w:rsidRDefault="008C5ACB" w:rsidP="008C5ACB">
      <w:pPr>
        <w:rPr>
          <w:rFonts w:cs="Arial"/>
          <w:color w:val="auto"/>
          <w:sz w:val="21"/>
          <w:szCs w:val="21"/>
        </w:rPr>
      </w:pPr>
      <w:r w:rsidRPr="008C5ACB">
        <w:rPr>
          <w:rFonts w:cs="Arial"/>
          <w:color w:val="auto"/>
          <w:sz w:val="21"/>
          <w:szCs w:val="21"/>
        </w:rPr>
        <w:t>B.80</w:t>
      </w:r>
    </w:p>
    <w:p w:rsidR="008C5ACB" w:rsidRPr="008C5ACB" w:rsidRDefault="008C5ACB" w:rsidP="008C5ACB">
      <w:pPr>
        <w:rPr>
          <w:rFonts w:cs="Arial"/>
          <w:color w:val="auto"/>
          <w:sz w:val="21"/>
          <w:szCs w:val="21"/>
        </w:rPr>
      </w:pPr>
      <w:r w:rsidRPr="008C5ACB">
        <w:rPr>
          <w:rFonts w:cs="Arial"/>
          <w:color w:val="auto"/>
          <w:sz w:val="21"/>
          <w:szCs w:val="21"/>
        </w:rPr>
        <w:t>C.100</w:t>
      </w:r>
    </w:p>
    <w:p w:rsidR="008C5ACB" w:rsidRPr="008C5ACB" w:rsidRDefault="008C5ACB" w:rsidP="008C5ACB">
      <w:pPr>
        <w:rPr>
          <w:rFonts w:cs="Arial"/>
          <w:color w:val="auto"/>
          <w:sz w:val="21"/>
          <w:szCs w:val="21"/>
        </w:rPr>
      </w:pPr>
      <w:r w:rsidRPr="008C5ACB">
        <w:rPr>
          <w:rFonts w:cs="Arial"/>
          <w:color w:val="auto"/>
          <w:sz w:val="21"/>
          <w:szCs w:val="21"/>
        </w:rPr>
        <w:t>D.120</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122@需要(   )操作设备的配电带电作业工作票和需要办理工作许可手续的配电第二种工作票,应在工作前一天送达设备运维管理单位。  </w:t>
      </w:r>
    </w:p>
    <w:p w:rsidR="008C5ACB" w:rsidRPr="008C5ACB" w:rsidRDefault="008C5ACB" w:rsidP="008C5ACB">
      <w:pPr>
        <w:rPr>
          <w:rFonts w:cs="Arial"/>
          <w:color w:val="auto"/>
          <w:sz w:val="21"/>
          <w:szCs w:val="21"/>
        </w:rPr>
      </w:pPr>
      <w:r w:rsidRPr="008C5ACB">
        <w:rPr>
          <w:rFonts w:cs="Arial"/>
          <w:color w:val="auto"/>
          <w:sz w:val="21"/>
          <w:szCs w:val="21"/>
        </w:rPr>
        <w:t>A.带电作业人员</w:t>
      </w:r>
    </w:p>
    <w:p w:rsidR="008C5ACB" w:rsidRPr="008C5ACB" w:rsidRDefault="008C5ACB" w:rsidP="008C5ACB">
      <w:pPr>
        <w:rPr>
          <w:rFonts w:cs="Arial"/>
          <w:color w:val="auto"/>
          <w:sz w:val="21"/>
          <w:szCs w:val="21"/>
        </w:rPr>
      </w:pPr>
      <w:r w:rsidRPr="008C5ACB">
        <w:rPr>
          <w:rFonts w:cs="Arial"/>
          <w:color w:val="auto"/>
          <w:sz w:val="21"/>
          <w:szCs w:val="21"/>
        </w:rPr>
        <w:lastRenderedPageBreak/>
        <w:t>B.运维人员</w:t>
      </w:r>
    </w:p>
    <w:p w:rsidR="008C5ACB" w:rsidRPr="008C5ACB" w:rsidRDefault="008C5ACB" w:rsidP="008C5ACB">
      <w:pPr>
        <w:rPr>
          <w:rFonts w:cs="Arial"/>
          <w:color w:val="auto"/>
          <w:sz w:val="21"/>
          <w:szCs w:val="21"/>
        </w:rPr>
      </w:pPr>
      <w:r w:rsidRPr="008C5ACB">
        <w:rPr>
          <w:rFonts w:cs="Arial"/>
          <w:color w:val="auto"/>
          <w:sz w:val="21"/>
          <w:szCs w:val="21"/>
        </w:rPr>
        <w:t>C.监控人员</w:t>
      </w:r>
    </w:p>
    <w:p w:rsidR="008C5ACB" w:rsidRPr="008C5ACB" w:rsidRDefault="008C5ACB" w:rsidP="008C5ACB">
      <w:pPr>
        <w:rPr>
          <w:rFonts w:cs="Arial"/>
          <w:color w:val="auto"/>
          <w:sz w:val="21"/>
          <w:szCs w:val="21"/>
        </w:rPr>
      </w:pPr>
      <w:r w:rsidRPr="008C5ACB">
        <w:rPr>
          <w:rFonts w:cs="Arial"/>
          <w:color w:val="auto"/>
          <w:sz w:val="21"/>
          <w:szCs w:val="21"/>
        </w:rPr>
        <w:t>D.值班调控人员</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123@不需要办理许可手续的配电第二种工作票,由工作负责人向(   )提出申请,得到同意后给予办理。  </w:t>
      </w:r>
    </w:p>
    <w:p w:rsidR="008C5ACB" w:rsidRPr="008C5ACB" w:rsidRDefault="008C5ACB" w:rsidP="008C5ACB">
      <w:pPr>
        <w:rPr>
          <w:rFonts w:cs="Arial"/>
          <w:color w:val="auto"/>
          <w:sz w:val="21"/>
          <w:szCs w:val="21"/>
        </w:rPr>
      </w:pPr>
      <w:r w:rsidRPr="008C5ACB">
        <w:rPr>
          <w:rFonts w:cs="Arial"/>
          <w:color w:val="auto"/>
          <w:sz w:val="21"/>
          <w:szCs w:val="21"/>
        </w:rPr>
        <w:t>A.值班调控人员</w:t>
      </w:r>
    </w:p>
    <w:p w:rsidR="008C5ACB" w:rsidRPr="008C5ACB" w:rsidRDefault="008C5ACB" w:rsidP="008C5ACB">
      <w:pPr>
        <w:rPr>
          <w:rFonts w:cs="Arial"/>
          <w:color w:val="auto"/>
          <w:sz w:val="21"/>
          <w:szCs w:val="21"/>
        </w:rPr>
      </w:pPr>
      <w:r w:rsidRPr="008C5ACB">
        <w:rPr>
          <w:rFonts w:cs="Arial"/>
          <w:color w:val="auto"/>
          <w:sz w:val="21"/>
          <w:szCs w:val="21"/>
        </w:rPr>
        <w:t>B.工作票签发人</w:t>
      </w:r>
    </w:p>
    <w:p w:rsidR="008C5ACB" w:rsidRPr="008C5ACB" w:rsidRDefault="008C5ACB" w:rsidP="008C5ACB">
      <w:pPr>
        <w:rPr>
          <w:rFonts w:cs="Arial"/>
          <w:color w:val="auto"/>
          <w:sz w:val="21"/>
          <w:szCs w:val="21"/>
        </w:rPr>
      </w:pPr>
      <w:r w:rsidRPr="008C5ACB">
        <w:rPr>
          <w:rFonts w:cs="Arial"/>
          <w:color w:val="auto"/>
          <w:sz w:val="21"/>
          <w:szCs w:val="21"/>
        </w:rPr>
        <w:t>C.工作许可人</w:t>
      </w:r>
    </w:p>
    <w:p w:rsidR="008C5ACB" w:rsidRPr="008C5ACB" w:rsidRDefault="008C5ACB" w:rsidP="008C5ACB">
      <w:pPr>
        <w:rPr>
          <w:rFonts w:cs="Arial"/>
          <w:color w:val="auto"/>
          <w:sz w:val="21"/>
          <w:szCs w:val="21"/>
        </w:rPr>
      </w:pPr>
      <w:r w:rsidRPr="008C5ACB">
        <w:rPr>
          <w:rFonts w:cs="Arial"/>
          <w:color w:val="auto"/>
          <w:sz w:val="21"/>
          <w:szCs w:val="21"/>
        </w:rPr>
        <w:t>D.运维人员</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124@工作票只能延期(   )。  </w:t>
      </w:r>
    </w:p>
    <w:p w:rsidR="008C5ACB" w:rsidRPr="008C5ACB" w:rsidRDefault="008C5ACB" w:rsidP="008C5ACB">
      <w:pPr>
        <w:rPr>
          <w:rFonts w:cs="Arial"/>
          <w:color w:val="auto"/>
          <w:sz w:val="21"/>
          <w:szCs w:val="21"/>
        </w:rPr>
      </w:pPr>
      <w:r w:rsidRPr="008C5ACB">
        <w:rPr>
          <w:rFonts w:cs="Arial"/>
          <w:color w:val="auto"/>
          <w:sz w:val="21"/>
          <w:szCs w:val="21"/>
        </w:rPr>
        <w:t>A.一次</w:t>
      </w:r>
    </w:p>
    <w:p w:rsidR="008C5ACB" w:rsidRPr="008C5ACB" w:rsidRDefault="008C5ACB" w:rsidP="008C5ACB">
      <w:pPr>
        <w:rPr>
          <w:rFonts w:cs="Arial"/>
          <w:color w:val="auto"/>
          <w:sz w:val="21"/>
          <w:szCs w:val="21"/>
        </w:rPr>
      </w:pPr>
      <w:r w:rsidRPr="008C5ACB">
        <w:rPr>
          <w:rFonts w:cs="Arial"/>
          <w:color w:val="auto"/>
          <w:sz w:val="21"/>
          <w:szCs w:val="21"/>
        </w:rPr>
        <w:t>B.两次</w:t>
      </w:r>
    </w:p>
    <w:p w:rsidR="008C5ACB" w:rsidRPr="008C5ACB" w:rsidRDefault="008C5ACB" w:rsidP="008C5ACB">
      <w:pPr>
        <w:rPr>
          <w:rFonts w:cs="Arial"/>
          <w:color w:val="auto"/>
          <w:sz w:val="21"/>
          <w:szCs w:val="21"/>
        </w:rPr>
      </w:pPr>
      <w:r w:rsidRPr="008C5ACB">
        <w:rPr>
          <w:rFonts w:cs="Arial"/>
          <w:color w:val="auto"/>
          <w:sz w:val="21"/>
          <w:szCs w:val="21"/>
        </w:rPr>
        <w:t>C.三次</w:t>
      </w:r>
    </w:p>
    <w:p w:rsidR="008C5ACB" w:rsidRPr="008C5ACB" w:rsidRDefault="008C5ACB" w:rsidP="008C5ACB">
      <w:pPr>
        <w:rPr>
          <w:rFonts w:cs="Arial"/>
          <w:color w:val="auto"/>
          <w:sz w:val="21"/>
          <w:szCs w:val="21"/>
        </w:rPr>
      </w:pPr>
      <w:r w:rsidRPr="008C5ACB">
        <w:rPr>
          <w:rFonts w:cs="Arial"/>
          <w:color w:val="auto"/>
          <w:sz w:val="21"/>
          <w:szCs w:val="21"/>
        </w:rPr>
        <w:t>D.四次</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125@(   )不得延期。  </w:t>
      </w:r>
    </w:p>
    <w:p w:rsidR="008C5ACB" w:rsidRPr="008C5ACB" w:rsidRDefault="008C5ACB" w:rsidP="008C5ACB">
      <w:pPr>
        <w:rPr>
          <w:rFonts w:cs="Arial"/>
          <w:color w:val="auto"/>
          <w:sz w:val="21"/>
          <w:szCs w:val="21"/>
        </w:rPr>
      </w:pPr>
      <w:r w:rsidRPr="008C5ACB">
        <w:rPr>
          <w:rFonts w:cs="Arial"/>
          <w:color w:val="auto"/>
          <w:sz w:val="21"/>
          <w:szCs w:val="21"/>
        </w:rPr>
        <w:t>A.配电第一种工作票</w:t>
      </w:r>
    </w:p>
    <w:p w:rsidR="008C5ACB" w:rsidRPr="008C5ACB" w:rsidRDefault="008C5ACB" w:rsidP="008C5ACB">
      <w:pPr>
        <w:rPr>
          <w:rFonts w:cs="Arial"/>
          <w:color w:val="auto"/>
          <w:sz w:val="21"/>
          <w:szCs w:val="21"/>
        </w:rPr>
      </w:pPr>
      <w:r w:rsidRPr="008C5ACB">
        <w:rPr>
          <w:rFonts w:cs="Arial"/>
          <w:color w:val="auto"/>
          <w:sz w:val="21"/>
          <w:szCs w:val="21"/>
        </w:rPr>
        <w:t xml:space="preserve">B. 配电第二种工作票     </w:t>
      </w:r>
    </w:p>
    <w:p w:rsidR="008C5ACB" w:rsidRPr="008C5ACB" w:rsidRDefault="008C5ACB" w:rsidP="008C5ACB">
      <w:pPr>
        <w:rPr>
          <w:rFonts w:cs="Arial"/>
          <w:color w:val="auto"/>
          <w:sz w:val="21"/>
          <w:szCs w:val="21"/>
        </w:rPr>
      </w:pPr>
      <w:r w:rsidRPr="008C5ACB">
        <w:rPr>
          <w:rFonts w:cs="Arial"/>
          <w:color w:val="auto"/>
          <w:sz w:val="21"/>
          <w:szCs w:val="21"/>
        </w:rPr>
        <w:t>C.带电作业工作票</w:t>
      </w:r>
    </w:p>
    <w:p w:rsidR="008C5ACB" w:rsidRPr="008C5ACB" w:rsidRDefault="008C5ACB" w:rsidP="008C5ACB">
      <w:pPr>
        <w:rPr>
          <w:rFonts w:cs="Arial"/>
          <w:color w:val="auto"/>
          <w:sz w:val="21"/>
          <w:szCs w:val="21"/>
        </w:rPr>
      </w:pPr>
      <w:r w:rsidRPr="008C5ACB">
        <w:rPr>
          <w:rFonts w:cs="Arial"/>
          <w:color w:val="auto"/>
          <w:sz w:val="21"/>
          <w:szCs w:val="21"/>
        </w:rPr>
        <w:t>D.低压工作票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126@工作负责人应由有本专业工作经验、熟悉工作范围内的设备情况、熟悉本规程,并经(   )批准的人员担任。  </w:t>
      </w:r>
    </w:p>
    <w:p w:rsidR="008C5ACB" w:rsidRPr="008C5ACB" w:rsidRDefault="008C5ACB" w:rsidP="008C5ACB">
      <w:pPr>
        <w:rPr>
          <w:rFonts w:cs="Arial"/>
          <w:color w:val="auto"/>
          <w:sz w:val="21"/>
          <w:szCs w:val="21"/>
        </w:rPr>
      </w:pPr>
      <w:r w:rsidRPr="008C5ACB">
        <w:rPr>
          <w:rFonts w:cs="Arial"/>
          <w:color w:val="auto"/>
          <w:sz w:val="21"/>
          <w:szCs w:val="21"/>
        </w:rPr>
        <w:t>A.工区（车间）</w:t>
      </w:r>
    </w:p>
    <w:p w:rsidR="008C5ACB" w:rsidRPr="008C5ACB" w:rsidRDefault="008C5ACB" w:rsidP="008C5ACB">
      <w:pPr>
        <w:rPr>
          <w:rFonts w:cs="Arial"/>
          <w:color w:val="auto"/>
          <w:sz w:val="21"/>
          <w:szCs w:val="21"/>
        </w:rPr>
      </w:pPr>
      <w:r w:rsidRPr="008C5ACB">
        <w:rPr>
          <w:rFonts w:cs="Arial"/>
          <w:color w:val="auto"/>
          <w:sz w:val="21"/>
          <w:szCs w:val="21"/>
        </w:rPr>
        <w:t>B.单位</w:t>
      </w:r>
    </w:p>
    <w:p w:rsidR="008C5ACB" w:rsidRPr="008C5ACB" w:rsidRDefault="008C5ACB" w:rsidP="008C5ACB">
      <w:pPr>
        <w:rPr>
          <w:rFonts w:cs="Arial"/>
          <w:color w:val="auto"/>
          <w:sz w:val="21"/>
          <w:szCs w:val="21"/>
        </w:rPr>
      </w:pPr>
      <w:r w:rsidRPr="008C5ACB">
        <w:rPr>
          <w:rFonts w:cs="Arial"/>
          <w:color w:val="auto"/>
          <w:sz w:val="21"/>
          <w:szCs w:val="21"/>
        </w:rPr>
        <w:t>C.上级单位</w:t>
      </w:r>
    </w:p>
    <w:p w:rsidR="008C5ACB" w:rsidRPr="008C5ACB" w:rsidRDefault="008C5ACB" w:rsidP="008C5ACB">
      <w:pPr>
        <w:rPr>
          <w:rFonts w:cs="Arial"/>
          <w:color w:val="auto"/>
          <w:sz w:val="21"/>
          <w:szCs w:val="21"/>
        </w:rPr>
      </w:pPr>
      <w:r w:rsidRPr="008C5ACB">
        <w:rPr>
          <w:rFonts w:cs="Arial"/>
          <w:color w:val="auto"/>
          <w:sz w:val="21"/>
          <w:szCs w:val="21"/>
        </w:rPr>
        <w:t>D.公司</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127@专责监护人应由具有相关专业工作经验,熟悉工作范围内的(   )情况和本规程的人员担任。 </w:t>
      </w:r>
    </w:p>
    <w:p w:rsidR="008C5ACB" w:rsidRPr="008C5ACB" w:rsidRDefault="008C5ACB" w:rsidP="008C5ACB">
      <w:pPr>
        <w:rPr>
          <w:rFonts w:cs="Arial"/>
          <w:color w:val="auto"/>
          <w:sz w:val="21"/>
          <w:szCs w:val="21"/>
        </w:rPr>
      </w:pPr>
      <w:r w:rsidRPr="008C5ACB">
        <w:rPr>
          <w:rFonts w:cs="Arial"/>
          <w:color w:val="auto"/>
          <w:sz w:val="21"/>
          <w:szCs w:val="21"/>
        </w:rPr>
        <w:t>A.设备</w:t>
      </w:r>
    </w:p>
    <w:p w:rsidR="008C5ACB" w:rsidRPr="008C5ACB" w:rsidRDefault="008C5ACB" w:rsidP="008C5ACB">
      <w:pPr>
        <w:rPr>
          <w:rFonts w:cs="Arial"/>
          <w:color w:val="auto"/>
          <w:sz w:val="21"/>
          <w:szCs w:val="21"/>
        </w:rPr>
      </w:pPr>
      <w:r w:rsidRPr="008C5ACB">
        <w:rPr>
          <w:rFonts w:cs="Arial"/>
          <w:color w:val="auto"/>
          <w:sz w:val="21"/>
          <w:szCs w:val="21"/>
        </w:rPr>
        <w:t>B.现场</w:t>
      </w:r>
    </w:p>
    <w:p w:rsidR="008C5ACB" w:rsidRPr="008C5ACB" w:rsidRDefault="008C5ACB" w:rsidP="008C5ACB">
      <w:pPr>
        <w:rPr>
          <w:rFonts w:cs="Arial"/>
          <w:color w:val="auto"/>
          <w:sz w:val="21"/>
          <w:szCs w:val="21"/>
        </w:rPr>
      </w:pPr>
      <w:r w:rsidRPr="008C5ACB">
        <w:rPr>
          <w:rFonts w:cs="Arial"/>
          <w:color w:val="auto"/>
          <w:sz w:val="21"/>
          <w:szCs w:val="21"/>
        </w:rPr>
        <w:lastRenderedPageBreak/>
        <w:t>C.接线</w:t>
      </w:r>
    </w:p>
    <w:p w:rsidR="008C5ACB" w:rsidRPr="008C5ACB" w:rsidRDefault="008C5ACB" w:rsidP="008C5ACB">
      <w:pPr>
        <w:rPr>
          <w:rFonts w:cs="Arial"/>
          <w:color w:val="auto"/>
          <w:sz w:val="21"/>
          <w:szCs w:val="21"/>
        </w:rPr>
      </w:pPr>
      <w:r w:rsidRPr="008C5ACB">
        <w:rPr>
          <w:rFonts w:cs="Arial"/>
          <w:color w:val="auto"/>
          <w:sz w:val="21"/>
          <w:szCs w:val="21"/>
        </w:rPr>
        <w:t>D.运行</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 xml:space="preserve">A </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128@专责监护人的安全责任包含：明确被监护人员和(   )。 </w:t>
      </w:r>
    </w:p>
    <w:p w:rsidR="008C5ACB" w:rsidRPr="008C5ACB" w:rsidRDefault="008C5ACB" w:rsidP="008C5ACB">
      <w:pPr>
        <w:rPr>
          <w:rFonts w:cs="Arial"/>
          <w:color w:val="auto"/>
          <w:sz w:val="21"/>
          <w:szCs w:val="21"/>
        </w:rPr>
      </w:pPr>
      <w:r w:rsidRPr="008C5ACB">
        <w:rPr>
          <w:rFonts w:cs="Arial"/>
          <w:color w:val="auto"/>
          <w:sz w:val="21"/>
          <w:szCs w:val="21"/>
        </w:rPr>
        <w:t>A.许可工作的命令</w:t>
      </w:r>
      <w:r w:rsidR="00F256FF">
        <w:rPr>
          <w:rFonts w:cs="Arial"/>
          <w:color w:val="auto"/>
          <w:sz w:val="21"/>
          <w:szCs w:val="21"/>
        </w:rPr>
        <w:t>对</w:t>
      </w:r>
    </w:p>
    <w:p w:rsidR="008C5ACB" w:rsidRPr="008C5ACB" w:rsidRDefault="008C5ACB" w:rsidP="008C5ACB">
      <w:pPr>
        <w:rPr>
          <w:rFonts w:cs="Arial"/>
          <w:color w:val="auto"/>
          <w:sz w:val="21"/>
          <w:szCs w:val="21"/>
        </w:rPr>
      </w:pPr>
      <w:r w:rsidRPr="008C5ACB">
        <w:rPr>
          <w:rFonts w:cs="Arial"/>
          <w:color w:val="auto"/>
          <w:sz w:val="21"/>
          <w:szCs w:val="21"/>
        </w:rPr>
        <w:t>B.工作必要性</w:t>
      </w:r>
    </w:p>
    <w:p w:rsidR="008C5ACB" w:rsidRPr="008C5ACB" w:rsidRDefault="008C5ACB" w:rsidP="008C5ACB">
      <w:pPr>
        <w:rPr>
          <w:rFonts w:cs="Arial"/>
          <w:color w:val="auto"/>
          <w:sz w:val="21"/>
          <w:szCs w:val="21"/>
        </w:rPr>
      </w:pPr>
      <w:r w:rsidRPr="008C5ACB">
        <w:rPr>
          <w:rFonts w:cs="Arial"/>
          <w:color w:val="auto"/>
          <w:sz w:val="21"/>
          <w:szCs w:val="21"/>
        </w:rPr>
        <w:t>C.监护范围</w:t>
      </w:r>
    </w:p>
    <w:p w:rsidR="008C5ACB" w:rsidRPr="008C5ACB" w:rsidRDefault="008C5ACB" w:rsidP="008C5ACB">
      <w:pPr>
        <w:rPr>
          <w:rFonts w:cs="Arial"/>
          <w:color w:val="auto"/>
          <w:sz w:val="21"/>
          <w:szCs w:val="21"/>
        </w:rPr>
      </w:pPr>
      <w:r w:rsidRPr="008C5ACB">
        <w:rPr>
          <w:rFonts w:cs="Arial"/>
          <w:color w:val="auto"/>
          <w:sz w:val="21"/>
          <w:szCs w:val="21"/>
        </w:rPr>
        <w:t>D.安全注意事项</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129@填用配电第一种工作票的工作,应得到(   )的许可,并由工作负责人确认工作票所列当前工作所需的安全措施全部完成后,方可下令开始工作。 </w:t>
      </w:r>
    </w:p>
    <w:p w:rsidR="008C5ACB" w:rsidRPr="008C5ACB" w:rsidRDefault="008C5ACB" w:rsidP="008C5ACB">
      <w:pPr>
        <w:rPr>
          <w:rFonts w:cs="Arial"/>
          <w:color w:val="auto"/>
          <w:sz w:val="21"/>
          <w:szCs w:val="21"/>
        </w:rPr>
      </w:pPr>
      <w:r w:rsidRPr="008C5ACB">
        <w:rPr>
          <w:rFonts w:cs="Arial"/>
          <w:color w:val="auto"/>
          <w:sz w:val="21"/>
          <w:szCs w:val="21"/>
        </w:rPr>
        <w:t>A.现场工作许可人</w:t>
      </w:r>
    </w:p>
    <w:p w:rsidR="008C5ACB" w:rsidRPr="008C5ACB" w:rsidRDefault="008C5ACB" w:rsidP="008C5ACB">
      <w:pPr>
        <w:rPr>
          <w:rFonts w:cs="Arial"/>
          <w:color w:val="auto"/>
          <w:sz w:val="21"/>
          <w:szCs w:val="21"/>
        </w:rPr>
      </w:pPr>
      <w:r w:rsidRPr="008C5ACB">
        <w:rPr>
          <w:rFonts w:cs="Arial"/>
          <w:color w:val="auto"/>
          <w:sz w:val="21"/>
          <w:szCs w:val="21"/>
        </w:rPr>
        <w:t>B.配电运维人员</w:t>
      </w:r>
    </w:p>
    <w:p w:rsidR="008C5ACB" w:rsidRPr="008C5ACB" w:rsidRDefault="008C5ACB" w:rsidP="008C5ACB">
      <w:pPr>
        <w:rPr>
          <w:rFonts w:cs="Arial"/>
          <w:color w:val="auto"/>
          <w:sz w:val="21"/>
          <w:szCs w:val="21"/>
        </w:rPr>
      </w:pPr>
      <w:r w:rsidRPr="008C5ACB">
        <w:rPr>
          <w:rFonts w:cs="Arial"/>
          <w:color w:val="auto"/>
          <w:sz w:val="21"/>
          <w:szCs w:val="21"/>
        </w:rPr>
        <w:t>C.全部工作许可人</w:t>
      </w:r>
    </w:p>
    <w:p w:rsidR="008C5ACB" w:rsidRPr="008C5ACB" w:rsidRDefault="008C5ACB" w:rsidP="008C5ACB">
      <w:pPr>
        <w:rPr>
          <w:rFonts w:cs="Arial"/>
          <w:color w:val="auto"/>
          <w:sz w:val="21"/>
          <w:szCs w:val="21"/>
        </w:rPr>
      </w:pPr>
      <w:r w:rsidRPr="008C5ACB">
        <w:rPr>
          <w:rFonts w:cs="Arial"/>
          <w:color w:val="auto"/>
          <w:sz w:val="21"/>
          <w:szCs w:val="21"/>
        </w:rPr>
        <w:t>D.值班调控人员</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130@所有许可手续(工作许可人姓名、许可方式、许可时间等)均应记录在(   )上。  </w:t>
      </w:r>
    </w:p>
    <w:p w:rsidR="008C5ACB" w:rsidRPr="008C5ACB" w:rsidRDefault="008C5ACB" w:rsidP="008C5ACB">
      <w:pPr>
        <w:rPr>
          <w:rFonts w:cs="Arial"/>
          <w:color w:val="auto"/>
          <w:sz w:val="21"/>
          <w:szCs w:val="21"/>
        </w:rPr>
      </w:pPr>
      <w:r w:rsidRPr="008C5ACB">
        <w:rPr>
          <w:rFonts w:cs="Arial"/>
          <w:color w:val="auto"/>
          <w:sz w:val="21"/>
          <w:szCs w:val="21"/>
        </w:rPr>
        <w:t>A.工作票</w:t>
      </w:r>
    </w:p>
    <w:p w:rsidR="008C5ACB" w:rsidRPr="008C5ACB" w:rsidRDefault="008C5ACB" w:rsidP="008C5ACB">
      <w:pPr>
        <w:rPr>
          <w:rFonts w:cs="Arial"/>
          <w:color w:val="auto"/>
          <w:sz w:val="21"/>
          <w:szCs w:val="21"/>
        </w:rPr>
      </w:pPr>
      <w:r w:rsidRPr="008C5ACB">
        <w:rPr>
          <w:rFonts w:cs="Arial"/>
          <w:color w:val="auto"/>
          <w:sz w:val="21"/>
          <w:szCs w:val="21"/>
        </w:rPr>
        <w:t>B.值班日志</w:t>
      </w:r>
    </w:p>
    <w:p w:rsidR="008C5ACB" w:rsidRPr="008C5ACB" w:rsidRDefault="008C5ACB" w:rsidP="008C5ACB">
      <w:pPr>
        <w:rPr>
          <w:rFonts w:cs="Arial"/>
          <w:color w:val="auto"/>
          <w:sz w:val="21"/>
          <w:szCs w:val="21"/>
        </w:rPr>
      </w:pPr>
      <w:r w:rsidRPr="008C5ACB">
        <w:rPr>
          <w:rFonts w:cs="Arial"/>
          <w:color w:val="auto"/>
          <w:sz w:val="21"/>
          <w:szCs w:val="21"/>
        </w:rPr>
        <w:t>C.作业指导书</w:t>
      </w:r>
    </w:p>
    <w:p w:rsidR="008C5ACB" w:rsidRPr="008C5ACB" w:rsidRDefault="008C5ACB" w:rsidP="008C5ACB">
      <w:pPr>
        <w:rPr>
          <w:rFonts w:cs="Arial"/>
          <w:color w:val="auto"/>
          <w:sz w:val="21"/>
          <w:szCs w:val="21"/>
        </w:rPr>
      </w:pPr>
      <w:r w:rsidRPr="008C5ACB">
        <w:rPr>
          <w:rFonts w:cs="Arial"/>
          <w:color w:val="auto"/>
          <w:sz w:val="21"/>
          <w:szCs w:val="21"/>
        </w:rPr>
        <w:t>D.记录簿</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131@填用配电第二种工作票的配电线路工作,可不履行(   )手续。  </w:t>
      </w:r>
    </w:p>
    <w:p w:rsidR="008C5ACB" w:rsidRPr="008C5ACB" w:rsidRDefault="008C5ACB" w:rsidP="008C5ACB">
      <w:pPr>
        <w:rPr>
          <w:rFonts w:cs="Arial"/>
          <w:color w:val="auto"/>
          <w:sz w:val="21"/>
          <w:szCs w:val="21"/>
        </w:rPr>
      </w:pPr>
      <w:r w:rsidRPr="008C5ACB">
        <w:rPr>
          <w:rFonts w:cs="Arial"/>
          <w:color w:val="auto"/>
          <w:sz w:val="21"/>
          <w:szCs w:val="21"/>
        </w:rPr>
        <w:t>A.工作票</w:t>
      </w:r>
    </w:p>
    <w:p w:rsidR="008C5ACB" w:rsidRPr="008C5ACB" w:rsidRDefault="008C5ACB" w:rsidP="008C5ACB">
      <w:pPr>
        <w:rPr>
          <w:rFonts w:cs="Arial"/>
          <w:color w:val="auto"/>
          <w:sz w:val="21"/>
          <w:szCs w:val="21"/>
        </w:rPr>
      </w:pPr>
      <w:r w:rsidRPr="008C5ACB">
        <w:rPr>
          <w:rFonts w:cs="Arial"/>
          <w:color w:val="auto"/>
          <w:sz w:val="21"/>
          <w:szCs w:val="21"/>
        </w:rPr>
        <w:t>B.工作许可</w:t>
      </w:r>
    </w:p>
    <w:p w:rsidR="008C5ACB" w:rsidRPr="008C5ACB" w:rsidRDefault="008C5ACB" w:rsidP="008C5ACB">
      <w:pPr>
        <w:rPr>
          <w:rFonts w:cs="Arial"/>
          <w:color w:val="auto"/>
          <w:sz w:val="21"/>
          <w:szCs w:val="21"/>
        </w:rPr>
      </w:pPr>
      <w:r w:rsidRPr="008C5ACB">
        <w:rPr>
          <w:rFonts w:cs="Arial"/>
          <w:color w:val="auto"/>
          <w:sz w:val="21"/>
          <w:szCs w:val="21"/>
        </w:rPr>
        <w:t>C.工作监护</w:t>
      </w:r>
    </w:p>
    <w:p w:rsidR="008C5ACB" w:rsidRPr="008C5ACB" w:rsidRDefault="008C5ACB" w:rsidP="008C5ACB">
      <w:pPr>
        <w:rPr>
          <w:rFonts w:cs="Arial"/>
          <w:color w:val="auto"/>
          <w:sz w:val="21"/>
          <w:szCs w:val="21"/>
        </w:rPr>
      </w:pPr>
      <w:r w:rsidRPr="008C5ACB">
        <w:rPr>
          <w:rFonts w:cs="Arial"/>
          <w:color w:val="auto"/>
          <w:sz w:val="21"/>
          <w:szCs w:val="21"/>
        </w:rPr>
        <w:t>D.工作交接</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132@填用配电(   )工作票的配电线路工作,可不履行工作许可手续。  </w:t>
      </w:r>
    </w:p>
    <w:p w:rsidR="008C5ACB" w:rsidRPr="008C5ACB" w:rsidRDefault="008C5ACB" w:rsidP="008C5ACB">
      <w:pPr>
        <w:rPr>
          <w:rFonts w:cs="Arial"/>
          <w:color w:val="auto"/>
          <w:sz w:val="21"/>
          <w:szCs w:val="21"/>
        </w:rPr>
      </w:pPr>
      <w:r w:rsidRPr="008C5ACB">
        <w:rPr>
          <w:rFonts w:cs="Arial"/>
          <w:color w:val="auto"/>
          <w:sz w:val="21"/>
          <w:szCs w:val="21"/>
        </w:rPr>
        <w:t>A.第一种</w:t>
      </w:r>
    </w:p>
    <w:p w:rsidR="008C5ACB" w:rsidRPr="008C5ACB" w:rsidRDefault="008C5ACB" w:rsidP="008C5ACB">
      <w:pPr>
        <w:rPr>
          <w:rFonts w:cs="Arial"/>
          <w:color w:val="auto"/>
          <w:sz w:val="21"/>
          <w:szCs w:val="21"/>
        </w:rPr>
      </w:pPr>
      <w:r w:rsidRPr="008C5ACB">
        <w:rPr>
          <w:rFonts w:cs="Arial"/>
          <w:color w:val="auto"/>
          <w:sz w:val="21"/>
          <w:szCs w:val="21"/>
        </w:rPr>
        <w:t>B.第二种</w:t>
      </w:r>
    </w:p>
    <w:p w:rsidR="008C5ACB" w:rsidRPr="008C5ACB" w:rsidRDefault="008C5ACB" w:rsidP="008C5ACB">
      <w:pPr>
        <w:rPr>
          <w:rFonts w:cs="Arial"/>
          <w:color w:val="auto"/>
          <w:sz w:val="21"/>
          <w:szCs w:val="21"/>
        </w:rPr>
      </w:pPr>
      <w:r w:rsidRPr="008C5ACB">
        <w:rPr>
          <w:rFonts w:cs="Arial"/>
          <w:color w:val="auto"/>
          <w:sz w:val="21"/>
          <w:szCs w:val="21"/>
        </w:rPr>
        <w:t>C.低压</w:t>
      </w:r>
    </w:p>
    <w:p w:rsidR="008C5ACB" w:rsidRPr="008C5ACB" w:rsidRDefault="008C5ACB" w:rsidP="008C5ACB">
      <w:pPr>
        <w:rPr>
          <w:rFonts w:cs="Arial"/>
          <w:color w:val="auto"/>
          <w:sz w:val="21"/>
          <w:szCs w:val="21"/>
        </w:rPr>
      </w:pPr>
      <w:r w:rsidRPr="008C5ACB">
        <w:rPr>
          <w:rFonts w:cs="Arial"/>
          <w:color w:val="auto"/>
          <w:sz w:val="21"/>
          <w:szCs w:val="21"/>
        </w:rPr>
        <w:t>D.带电作业</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133@禁止(   )停、送电。  </w:t>
      </w:r>
    </w:p>
    <w:p w:rsidR="008C5ACB" w:rsidRPr="008C5ACB" w:rsidRDefault="008C5ACB" w:rsidP="008C5ACB">
      <w:pPr>
        <w:rPr>
          <w:rFonts w:cs="Arial"/>
          <w:color w:val="auto"/>
          <w:sz w:val="21"/>
          <w:szCs w:val="21"/>
        </w:rPr>
      </w:pPr>
      <w:r w:rsidRPr="008C5ACB">
        <w:rPr>
          <w:rFonts w:cs="Arial"/>
          <w:color w:val="auto"/>
          <w:sz w:val="21"/>
          <w:szCs w:val="21"/>
        </w:rPr>
        <w:t>A.同时</w:t>
      </w:r>
    </w:p>
    <w:p w:rsidR="008C5ACB" w:rsidRPr="008C5ACB" w:rsidRDefault="008C5ACB" w:rsidP="008C5ACB">
      <w:pPr>
        <w:rPr>
          <w:rFonts w:cs="Arial"/>
          <w:color w:val="auto"/>
          <w:sz w:val="21"/>
          <w:szCs w:val="21"/>
        </w:rPr>
      </w:pPr>
      <w:r w:rsidRPr="008C5ACB">
        <w:rPr>
          <w:rFonts w:cs="Arial"/>
          <w:color w:val="auto"/>
          <w:sz w:val="21"/>
          <w:szCs w:val="21"/>
        </w:rPr>
        <w:t>B.约时</w:t>
      </w:r>
    </w:p>
    <w:p w:rsidR="008C5ACB" w:rsidRPr="008C5ACB" w:rsidRDefault="008C5ACB" w:rsidP="008C5ACB">
      <w:pPr>
        <w:rPr>
          <w:rFonts w:cs="Arial"/>
          <w:color w:val="auto"/>
          <w:sz w:val="21"/>
          <w:szCs w:val="21"/>
        </w:rPr>
      </w:pPr>
      <w:r w:rsidRPr="008C5ACB">
        <w:rPr>
          <w:rFonts w:cs="Arial"/>
          <w:color w:val="auto"/>
          <w:sz w:val="21"/>
          <w:szCs w:val="21"/>
        </w:rPr>
        <w:t>C.分时</w:t>
      </w:r>
    </w:p>
    <w:p w:rsidR="008C5ACB" w:rsidRPr="008C5ACB" w:rsidRDefault="008C5ACB" w:rsidP="008C5ACB">
      <w:pPr>
        <w:rPr>
          <w:rFonts w:cs="Arial"/>
          <w:color w:val="auto"/>
          <w:sz w:val="21"/>
          <w:szCs w:val="21"/>
        </w:rPr>
      </w:pPr>
      <w:r w:rsidRPr="008C5ACB">
        <w:rPr>
          <w:rFonts w:cs="Arial"/>
          <w:color w:val="auto"/>
          <w:sz w:val="21"/>
          <w:szCs w:val="21"/>
        </w:rPr>
        <w:t>D.按时</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134@专责监护人临时离开时,应通知(   )停止工作或离开工作现场,待专责监护人回来后方可恢复工作。  </w:t>
      </w:r>
    </w:p>
    <w:p w:rsidR="008C5ACB" w:rsidRPr="008C5ACB" w:rsidRDefault="008C5ACB" w:rsidP="008C5ACB">
      <w:pPr>
        <w:rPr>
          <w:rFonts w:cs="Arial"/>
          <w:color w:val="auto"/>
          <w:sz w:val="21"/>
          <w:szCs w:val="21"/>
        </w:rPr>
      </w:pPr>
      <w:r w:rsidRPr="008C5ACB">
        <w:rPr>
          <w:rFonts w:cs="Arial"/>
          <w:color w:val="auto"/>
          <w:sz w:val="21"/>
          <w:szCs w:val="21"/>
        </w:rPr>
        <w:t>A.工作班成员</w:t>
      </w:r>
    </w:p>
    <w:p w:rsidR="008C5ACB" w:rsidRPr="008C5ACB" w:rsidRDefault="008C5ACB" w:rsidP="008C5ACB">
      <w:pPr>
        <w:rPr>
          <w:rFonts w:cs="Arial"/>
          <w:color w:val="auto"/>
          <w:sz w:val="21"/>
          <w:szCs w:val="21"/>
        </w:rPr>
      </w:pPr>
      <w:r w:rsidRPr="008C5ACB">
        <w:rPr>
          <w:rFonts w:cs="Arial"/>
          <w:color w:val="auto"/>
          <w:sz w:val="21"/>
          <w:szCs w:val="21"/>
        </w:rPr>
        <w:t>B.作业人员</w:t>
      </w:r>
    </w:p>
    <w:p w:rsidR="008C5ACB" w:rsidRPr="008C5ACB" w:rsidRDefault="008C5ACB" w:rsidP="008C5ACB">
      <w:pPr>
        <w:rPr>
          <w:rFonts w:cs="Arial"/>
          <w:color w:val="auto"/>
          <w:sz w:val="21"/>
          <w:szCs w:val="21"/>
        </w:rPr>
      </w:pPr>
      <w:r w:rsidRPr="008C5ACB">
        <w:rPr>
          <w:rFonts w:cs="Arial"/>
          <w:color w:val="auto"/>
          <w:sz w:val="21"/>
          <w:szCs w:val="21"/>
        </w:rPr>
        <w:t>C.小组负责人</w:t>
      </w:r>
    </w:p>
    <w:p w:rsidR="008C5ACB" w:rsidRPr="008C5ACB" w:rsidRDefault="008C5ACB" w:rsidP="008C5ACB">
      <w:pPr>
        <w:rPr>
          <w:rFonts w:cs="Arial"/>
          <w:color w:val="auto"/>
          <w:sz w:val="21"/>
          <w:szCs w:val="21"/>
        </w:rPr>
      </w:pPr>
      <w:r w:rsidRPr="008C5ACB">
        <w:rPr>
          <w:rFonts w:cs="Arial"/>
          <w:color w:val="auto"/>
          <w:sz w:val="21"/>
          <w:szCs w:val="21"/>
        </w:rPr>
        <w:t>D.被监护人员</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135@专责监护人需长时间离开工作现场时,应由(   )变更专责监护人,履行变更手续,并告知全体被监护人员。  </w:t>
      </w:r>
    </w:p>
    <w:p w:rsidR="008C5ACB" w:rsidRPr="008C5ACB" w:rsidRDefault="008C5ACB" w:rsidP="008C5ACB">
      <w:pPr>
        <w:rPr>
          <w:rFonts w:cs="Arial"/>
          <w:color w:val="auto"/>
          <w:sz w:val="21"/>
          <w:szCs w:val="21"/>
        </w:rPr>
      </w:pPr>
      <w:r w:rsidRPr="008C5ACB">
        <w:rPr>
          <w:rFonts w:cs="Arial"/>
          <w:color w:val="auto"/>
          <w:sz w:val="21"/>
          <w:szCs w:val="21"/>
        </w:rPr>
        <w:t>A.工作票签发人</w:t>
      </w:r>
    </w:p>
    <w:p w:rsidR="008C5ACB" w:rsidRPr="008C5ACB" w:rsidRDefault="008C5ACB" w:rsidP="008C5ACB">
      <w:pPr>
        <w:rPr>
          <w:rFonts w:cs="Arial"/>
          <w:color w:val="auto"/>
          <w:sz w:val="21"/>
          <w:szCs w:val="21"/>
        </w:rPr>
      </w:pPr>
      <w:r w:rsidRPr="008C5ACB">
        <w:rPr>
          <w:rFonts w:cs="Arial"/>
          <w:color w:val="auto"/>
          <w:sz w:val="21"/>
          <w:szCs w:val="21"/>
        </w:rPr>
        <w:t>B.工作许可人</w:t>
      </w:r>
    </w:p>
    <w:p w:rsidR="008C5ACB" w:rsidRPr="008C5ACB" w:rsidRDefault="008C5ACB" w:rsidP="008C5ACB">
      <w:pPr>
        <w:rPr>
          <w:rFonts w:cs="Arial"/>
          <w:color w:val="auto"/>
          <w:sz w:val="21"/>
          <w:szCs w:val="21"/>
        </w:rPr>
      </w:pPr>
      <w:r w:rsidRPr="008C5ACB">
        <w:rPr>
          <w:rFonts w:cs="Arial"/>
          <w:color w:val="auto"/>
          <w:sz w:val="21"/>
          <w:szCs w:val="21"/>
        </w:rPr>
        <w:t>C.工作负责人</w:t>
      </w:r>
    </w:p>
    <w:p w:rsidR="008C5ACB" w:rsidRPr="008C5ACB" w:rsidRDefault="008C5ACB" w:rsidP="008C5ACB">
      <w:pPr>
        <w:rPr>
          <w:rFonts w:cs="Arial"/>
          <w:color w:val="auto"/>
          <w:sz w:val="21"/>
          <w:szCs w:val="21"/>
        </w:rPr>
      </w:pPr>
      <w:r w:rsidRPr="008C5ACB">
        <w:rPr>
          <w:rFonts w:cs="Arial"/>
          <w:color w:val="auto"/>
          <w:sz w:val="21"/>
          <w:szCs w:val="21"/>
        </w:rPr>
        <w:t>D.工作票签发人与工作负责人</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136@工作期间,工作负责人若需暂时离开工作现场,应指定能胜任的人员临时代替,离开前应将工作现场交待清楚,并告知(   )。  </w:t>
      </w:r>
    </w:p>
    <w:p w:rsidR="008C5ACB" w:rsidRPr="008C5ACB" w:rsidRDefault="008C5ACB" w:rsidP="008C5ACB">
      <w:pPr>
        <w:rPr>
          <w:rFonts w:cs="Arial"/>
          <w:color w:val="auto"/>
          <w:sz w:val="21"/>
          <w:szCs w:val="21"/>
        </w:rPr>
      </w:pPr>
      <w:r w:rsidRPr="008C5ACB">
        <w:rPr>
          <w:rFonts w:cs="Arial"/>
          <w:color w:val="auto"/>
          <w:sz w:val="21"/>
          <w:szCs w:val="21"/>
        </w:rPr>
        <w:t>A.被监护人员</w:t>
      </w:r>
    </w:p>
    <w:p w:rsidR="008C5ACB" w:rsidRPr="008C5ACB" w:rsidRDefault="008C5ACB" w:rsidP="008C5ACB">
      <w:pPr>
        <w:rPr>
          <w:rFonts w:cs="Arial"/>
          <w:color w:val="auto"/>
          <w:sz w:val="21"/>
          <w:szCs w:val="21"/>
        </w:rPr>
      </w:pPr>
      <w:r w:rsidRPr="008C5ACB">
        <w:rPr>
          <w:rFonts w:cs="Arial"/>
          <w:color w:val="auto"/>
          <w:sz w:val="21"/>
          <w:szCs w:val="21"/>
        </w:rPr>
        <w:t>B. 部分工作班成员</w:t>
      </w:r>
    </w:p>
    <w:p w:rsidR="008C5ACB" w:rsidRPr="008C5ACB" w:rsidRDefault="008C5ACB" w:rsidP="008C5ACB">
      <w:pPr>
        <w:rPr>
          <w:rFonts w:cs="Arial"/>
          <w:color w:val="auto"/>
          <w:sz w:val="21"/>
          <w:szCs w:val="21"/>
        </w:rPr>
      </w:pPr>
      <w:r w:rsidRPr="008C5ACB">
        <w:rPr>
          <w:rFonts w:cs="Arial"/>
          <w:color w:val="auto"/>
          <w:sz w:val="21"/>
          <w:szCs w:val="21"/>
        </w:rPr>
        <w:t>C.全体工作班成员</w:t>
      </w:r>
    </w:p>
    <w:p w:rsidR="008C5ACB" w:rsidRPr="008C5ACB" w:rsidRDefault="008C5ACB" w:rsidP="008C5ACB">
      <w:pPr>
        <w:rPr>
          <w:rFonts w:cs="Arial"/>
          <w:color w:val="auto"/>
          <w:sz w:val="21"/>
          <w:szCs w:val="21"/>
        </w:rPr>
      </w:pPr>
      <w:r w:rsidRPr="008C5ACB">
        <w:rPr>
          <w:rFonts w:cs="Arial"/>
          <w:color w:val="auto"/>
          <w:sz w:val="21"/>
          <w:szCs w:val="21"/>
        </w:rPr>
        <w:t>D.专责监护人</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137@工作班成员的变更,应经(   )的同意,并在工作票上做好变更记录。  </w:t>
      </w:r>
    </w:p>
    <w:p w:rsidR="008C5ACB" w:rsidRPr="008C5ACB" w:rsidRDefault="008C5ACB" w:rsidP="008C5ACB">
      <w:pPr>
        <w:rPr>
          <w:rFonts w:cs="Arial"/>
          <w:color w:val="auto"/>
          <w:sz w:val="21"/>
          <w:szCs w:val="21"/>
        </w:rPr>
      </w:pPr>
      <w:r w:rsidRPr="008C5ACB">
        <w:rPr>
          <w:rFonts w:cs="Arial"/>
          <w:color w:val="auto"/>
          <w:sz w:val="21"/>
          <w:szCs w:val="21"/>
        </w:rPr>
        <w:t>A.工作票签发人</w:t>
      </w:r>
    </w:p>
    <w:p w:rsidR="008C5ACB" w:rsidRPr="008C5ACB" w:rsidRDefault="008C5ACB" w:rsidP="008C5ACB">
      <w:pPr>
        <w:rPr>
          <w:rFonts w:cs="Arial"/>
          <w:color w:val="auto"/>
          <w:sz w:val="21"/>
          <w:szCs w:val="21"/>
        </w:rPr>
      </w:pPr>
      <w:r w:rsidRPr="008C5ACB">
        <w:rPr>
          <w:rFonts w:cs="Arial"/>
          <w:color w:val="auto"/>
          <w:sz w:val="21"/>
          <w:szCs w:val="21"/>
        </w:rPr>
        <w:t>B.工作许可人</w:t>
      </w:r>
    </w:p>
    <w:p w:rsidR="008C5ACB" w:rsidRPr="008C5ACB" w:rsidRDefault="008C5ACB" w:rsidP="008C5ACB">
      <w:pPr>
        <w:rPr>
          <w:rFonts w:cs="Arial"/>
          <w:color w:val="auto"/>
          <w:sz w:val="21"/>
          <w:szCs w:val="21"/>
        </w:rPr>
      </w:pPr>
      <w:r w:rsidRPr="008C5ACB">
        <w:rPr>
          <w:rFonts w:cs="Arial"/>
          <w:color w:val="auto"/>
          <w:sz w:val="21"/>
          <w:szCs w:val="21"/>
        </w:rPr>
        <w:t>C.工作负责人</w:t>
      </w:r>
    </w:p>
    <w:p w:rsidR="008C5ACB" w:rsidRPr="008C5ACB" w:rsidRDefault="008C5ACB" w:rsidP="008C5ACB">
      <w:pPr>
        <w:rPr>
          <w:rFonts w:cs="Arial"/>
          <w:color w:val="auto"/>
          <w:sz w:val="21"/>
          <w:szCs w:val="21"/>
        </w:rPr>
      </w:pPr>
      <w:r w:rsidRPr="008C5ACB">
        <w:rPr>
          <w:rFonts w:cs="Arial"/>
          <w:color w:val="auto"/>
          <w:sz w:val="21"/>
          <w:szCs w:val="21"/>
        </w:rPr>
        <w:t>D.工作票签发人与工作许可人</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【单选题】</w:t>
      </w:r>
    </w:p>
    <w:p w:rsidR="008C5ACB" w:rsidRPr="008C5ACB" w:rsidRDefault="008C5ACB" w:rsidP="008C5ACB">
      <w:pPr>
        <w:rPr>
          <w:rFonts w:cs="Arial"/>
          <w:color w:val="auto"/>
          <w:sz w:val="21"/>
          <w:szCs w:val="21"/>
        </w:rPr>
      </w:pPr>
      <w:r w:rsidRPr="008C5ACB">
        <w:rPr>
          <w:rFonts w:cs="Arial"/>
          <w:color w:val="auto"/>
          <w:sz w:val="21"/>
          <w:szCs w:val="21"/>
        </w:rPr>
        <w:t xml:space="preserve">138@工作完工后,应清扫整理现场,工作负责人(包括小组负责人)应检查(   )的状况。  </w:t>
      </w:r>
    </w:p>
    <w:p w:rsidR="008C5ACB" w:rsidRPr="008C5ACB" w:rsidRDefault="008C5ACB" w:rsidP="008C5ACB">
      <w:pPr>
        <w:rPr>
          <w:rFonts w:cs="Arial"/>
          <w:color w:val="auto"/>
          <w:sz w:val="21"/>
          <w:szCs w:val="21"/>
        </w:rPr>
      </w:pPr>
      <w:r w:rsidRPr="008C5ACB">
        <w:rPr>
          <w:rFonts w:cs="Arial"/>
          <w:color w:val="auto"/>
          <w:sz w:val="21"/>
          <w:szCs w:val="21"/>
        </w:rPr>
        <w:t>A.停电地段</w:t>
      </w:r>
    </w:p>
    <w:p w:rsidR="008C5ACB" w:rsidRPr="008C5ACB" w:rsidRDefault="008C5ACB" w:rsidP="008C5ACB">
      <w:pPr>
        <w:rPr>
          <w:rFonts w:cs="Arial"/>
          <w:color w:val="auto"/>
          <w:sz w:val="21"/>
          <w:szCs w:val="21"/>
        </w:rPr>
      </w:pPr>
      <w:r w:rsidRPr="008C5ACB">
        <w:rPr>
          <w:rFonts w:cs="Arial"/>
          <w:color w:val="auto"/>
          <w:sz w:val="21"/>
          <w:szCs w:val="21"/>
        </w:rPr>
        <w:t>B.检修地段</w:t>
      </w:r>
    </w:p>
    <w:p w:rsidR="008C5ACB" w:rsidRPr="008C5ACB" w:rsidRDefault="008C5ACB" w:rsidP="008C5ACB">
      <w:pPr>
        <w:rPr>
          <w:rFonts w:cs="Arial"/>
          <w:color w:val="auto"/>
          <w:sz w:val="21"/>
          <w:szCs w:val="21"/>
        </w:rPr>
      </w:pPr>
      <w:r w:rsidRPr="008C5ACB">
        <w:rPr>
          <w:rFonts w:cs="Arial"/>
          <w:color w:val="auto"/>
          <w:sz w:val="21"/>
          <w:szCs w:val="21"/>
        </w:rPr>
        <w:t>C.工作地段</w:t>
      </w:r>
    </w:p>
    <w:p w:rsidR="008C5ACB" w:rsidRPr="008C5ACB" w:rsidRDefault="008C5ACB" w:rsidP="008C5ACB">
      <w:pPr>
        <w:rPr>
          <w:rFonts w:cs="Arial"/>
          <w:color w:val="auto"/>
          <w:sz w:val="21"/>
          <w:szCs w:val="21"/>
        </w:rPr>
      </w:pPr>
      <w:r w:rsidRPr="008C5ACB">
        <w:rPr>
          <w:rFonts w:cs="Arial"/>
          <w:color w:val="auto"/>
          <w:sz w:val="21"/>
          <w:szCs w:val="21"/>
        </w:rPr>
        <w:t>D.杆塔上</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139@装设柱上开关(包括柱上断路器、柱上负荷开关)的配电线路停电,应(   )。送电操作顺序与此相反。 </w:t>
      </w:r>
    </w:p>
    <w:p w:rsidR="008C5ACB" w:rsidRPr="008C5ACB" w:rsidRDefault="008C5ACB" w:rsidP="008C5ACB">
      <w:pPr>
        <w:rPr>
          <w:rFonts w:cs="Arial"/>
          <w:color w:val="auto"/>
          <w:sz w:val="21"/>
          <w:szCs w:val="21"/>
        </w:rPr>
      </w:pPr>
      <w:r w:rsidRPr="008C5ACB">
        <w:rPr>
          <w:rFonts w:cs="Arial"/>
          <w:color w:val="auto"/>
          <w:sz w:val="21"/>
          <w:szCs w:val="21"/>
        </w:rPr>
        <w:t>A.先断开柱上开关,后拉开隔离开关（刀闸）</w:t>
      </w:r>
    </w:p>
    <w:p w:rsidR="008C5ACB" w:rsidRPr="008C5ACB" w:rsidRDefault="008C5ACB" w:rsidP="008C5ACB">
      <w:pPr>
        <w:rPr>
          <w:rFonts w:cs="Arial"/>
          <w:color w:val="auto"/>
          <w:sz w:val="21"/>
          <w:szCs w:val="21"/>
        </w:rPr>
      </w:pPr>
      <w:r w:rsidRPr="008C5ACB">
        <w:rPr>
          <w:rFonts w:cs="Arial"/>
          <w:color w:val="auto"/>
          <w:sz w:val="21"/>
          <w:szCs w:val="21"/>
        </w:rPr>
        <w:t>B.先拉开隔离开关（刀闸）,后断开柱上开关</w:t>
      </w:r>
    </w:p>
    <w:p w:rsidR="008C5ACB" w:rsidRPr="008C5ACB" w:rsidRDefault="008C5ACB" w:rsidP="008C5ACB">
      <w:pPr>
        <w:rPr>
          <w:rFonts w:cs="Arial"/>
          <w:color w:val="auto"/>
          <w:sz w:val="21"/>
          <w:szCs w:val="21"/>
        </w:rPr>
      </w:pPr>
      <w:r w:rsidRPr="008C5ACB">
        <w:rPr>
          <w:rFonts w:cs="Arial"/>
          <w:color w:val="auto"/>
          <w:sz w:val="21"/>
          <w:szCs w:val="21"/>
        </w:rPr>
        <w:t>C.先停主线开关,后停支线柱上开关</w:t>
      </w:r>
    </w:p>
    <w:p w:rsidR="008C5ACB" w:rsidRPr="008C5ACB" w:rsidRDefault="008C5ACB" w:rsidP="008C5ACB">
      <w:pPr>
        <w:rPr>
          <w:rFonts w:cs="Arial"/>
          <w:color w:val="auto"/>
          <w:sz w:val="21"/>
          <w:szCs w:val="21"/>
        </w:rPr>
      </w:pPr>
      <w:r w:rsidRPr="008C5ACB">
        <w:rPr>
          <w:rFonts w:cs="Arial"/>
          <w:color w:val="auto"/>
          <w:sz w:val="21"/>
          <w:szCs w:val="21"/>
        </w:rPr>
        <w:t>D. 先停支线柱上开关,后停主线开关</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140@配电变压器停电,应(   )。送电操作顺序与此相反  </w:t>
      </w:r>
    </w:p>
    <w:p w:rsidR="008C5ACB" w:rsidRPr="008C5ACB" w:rsidRDefault="008C5ACB" w:rsidP="008C5ACB">
      <w:pPr>
        <w:rPr>
          <w:rFonts w:cs="Arial"/>
          <w:color w:val="auto"/>
          <w:sz w:val="21"/>
          <w:szCs w:val="21"/>
        </w:rPr>
      </w:pPr>
      <w:r w:rsidRPr="008C5ACB">
        <w:rPr>
          <w:rFonts w:cs="Arial"/>
          <w:color w:val="auto"/>
          <w:sz w:val="21"/>
          <w:szCs w:val="21"/>
        </w:rPr>
        <w:t>A.先拉开高压侧熔断器,后拉开低压侧开关（刀闸）</w:t>
      </w:r>
    </w:p>
    <w:p w:rsidR="008C5ACB" w:rsidRPr="008C5ACB" w:rsidRDefault="008C5ACB" w:rsidP="008C5ACB">
      <w:pPr>
        <w:rPr>
          <w:rFonts w:cs="Arial"/>
          <w:color w:val="auto"/>
          <w:sz w:val="21"/>
          <w:szCs w:val="21"/>
        </w:rPr>
      </w:pPr>
      <w:r w:rsidRPr="008C5ACB">
        <w:rPr>
          <w:rFonts w:cs="Arial"/>
          <w:color w:val="auto"/>
          <w:sz w:val="21"/>
          <w:szCs w:val="21"/>
        </w:rPr>
        <w:t>B.先拉开低压侧开关（刀闸）,后拉开高压侧熔断器</w:t>
      </w:r>
    </w:p>
    <w:p w:rsidR="008C5ACB" w:rsidRPr="008C5ACB" w:rsidRDefault="008C5ACB" w:rsidP="008C5ACB">
      <w:pPr>
        <w:rPr>
          <w:rFonts w:cs="Arial"/>
          <w:color w:val="auto"/>
          <w:sz w:val="21"/>
          <w:szCs w:val="21"/>
        </w:rPr>
      </w:pPr>
      <w:r w:rsidRPr="008C5ACB">
        <w:rPr>
          <w:rFonts w:cs="Arial"/>
          <w:color w:val="auto"/>
          <w:sz w:val="21"/>
          <w:szCs w:val="21"/>
        </w:rPr>
        <w:t>C.先拉开低压侧分路开关,后拉开低压侧总开关</w:t>
      </w:r>
    </w:p>
    <w:p w:rsidR="008C5ACB" w:rsidRPr="008C5ACB" w:rsidRDefault="008C5ACB" w:rsidP="008C5ACB">
      <w:pPr>
        <w:rPr>
          <w:rFonts w:cs="Arial"/>
          <w:color w:val="auto"/>
          <w:sz w:val="21"/>
          <w:szCs w:val="21"/>
        </w:rPr>
      </w:pPr>
      <w:r w:rsidRPr="008C5ACB">
        <w:rPr>
          <w:rFonts w:cs="Arial"/>
          <w:color w:val="auto"/>
          <w:sz w:val="21"/>
          <w:szCs w:val="21"/>
        </w:rPr>
        <w:t>D.先拉开低压侧总开关,后拉开低压侧分路开关</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141@摘挂跌落式熔断器的熔管,应使用(   ),并派人监护。 </w:t>
      </w:r>
    </w:p>
    <w:p w:rsidR="008C5ACB" w:rsidRPr="008C5ACB" w:rsidRDefault="008C5ACB" w:rsidP="008C5ACB">
      <w:pPr>
        <w:rPr>
          <w:rFonts w:cs="Arial"/>
          <w:color w:val="auto"/>
          <w:sz w:val="21"/>
          <w:szCs w:val="21"/>
        </w:rPr>
      </w:pPr>
      <w:r w:rsidRPr="008C5ACB">
        <w:rPr>
          <w:rFonts w:cs="Arial"/>
          <w:color w:val="auto"/>
          <w:sz w:val="21"/>
          <w:szCs w:val="21"/>
        </w:rPr>
        <w:t>A.绝缘棒</w:t>
      </w:r>
    </w:p>
    <w:p w:rsidR="008C5ACB" w:rsidRPr="008C5ACB" w:rsidRDefault="008C5ACB" w:rsidP="008C5ACB">
      <w:pPr>
        <w:rPr>
          <w:rFonts w:cs="Arial"/>
          <w:color w:val="auto"/>
          <w:sz w:val="21"/>
          <w:szCs w:val="21"/>
        </w:rPr>
      </w:pPr>
      <w:r w:rsidRPr="008C5ACB">
        <w:rPr>
          <w:rFonts w:cs="Arial"/>
          <w:color w:val="auto"/>
          <w:sz w:val="21"/>
          <w:szCs w:val="21"/>
        </w:rPr>
        <w:t>B.验电器</w:t>
      </w:r>
    </w:p>
    <w:p w:rsidR="008C5ACB" w:rsidRPr="008C5ACB" w:rsidRDefault="008C5ACB" w:rsidP="008C5ACB">
      <w:pPr>
        <w:rPr>
          <w:rFonts w:cs="Arial"/>
          <w:color w:val="auto"/>
          <w:sz w:val="21"/>
          <w:szCs w:val="21"/>
        </w:rPr>
      </w:pPr>
      <w:r w:rsidRPr="008C5ACB">
        <w:rPr>
          <w:rFonts w:cs="Arial"/>
          <w:color w:val="auto"/>
          <w:sz w:val="21"/>
          <w:szCs w:val="21"/>
        </w:rPr>
        <w:t>C.操作杆</w:t>
      </w:r>
    </w:p>
    <w:p w:rsidR="008C5ACB" w:rsidRPr="008C5ACB" w:rsidRDefault="008C5ACB" w:rsidP="008C5ACB">
      <w:pPr>
        <w:rPr>
          <w:rFonts w:cs="Arial"/>
          <w:color w:val="auto"/>
          <w:sz w:val="21"/>
          <w:szCs w:val="21"/>
        </w:rPr>
      </w:pPr>
      <w:r w:rsidRPr="008C5ACB">
        <w:rPr>
          <w:rFonts w:cs="Arial"/>
          <w:color w:val="auto"/>
          <w:sz w:val="21"/>
          <w:szCs w:val="21"/>
        </w:rPr>
        <w:t>D.专用工具</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142@砍剪靠近带电线路的树木,(   )应在工作开始前,向全体作业人员说明电力线路有电。 </w:t>
      </w:r>
    </w:p>
    <w:p w:rsidR="008C5ACB" w:rsidRPr="008C5ACB" w:rsidRDefault="008C5ACB" w:rsidP="008C5ACB">
      <w:pPr>
        <w:rPr>
          <w:rFonts w:cs="Arial"/>
          <w:color w:val="auto"/>
          <w:sz w:val="21"/>
          <w:szCs w:val="21"/>
        </w:rPr>
      </w:pPr>
      <w:r w:rsidRPr="008C5ACB">
        <w:rPr>
          <w:rFonts w:cs="Arial"/>
          <w:color w:val="auto"/>
          <w:sz w:val="21"/>
          <w:szCs w:val="21"/>
        </w:rPr>
        <w:t>A.工作负责人</w:t>
      </w:r>
    </w:p>
    <w:p w:rsidR="008C5ACB" w:rsidRPr="008C5ACB" w:rsidRDefault="008C5ACB" w:rsidP="008C5ACB">
      <w:pPr>
        <w:rPr>
          <w:rFonts w:cs="Arial"/>
          <w:color w:val="auto"/>
          <w:sz w:val="21"/>
          <w:szCs w:val="21"/>
        </w:rPr>
      </w:pPr>
      <w:r w:rsidRPr="008C5ACB">
        <w:rPr>
          <w:rFonts w:cs="Arial"/>
          <w:color w:val="auto"/>
          <w:sz w:val="21"/>
          <w:szCs w:val="21"/>
        </w:rPr>
        <w:t>B.工作许可人</w:t>
      </w:r>
    </w:p>
    <w:p w:rsidR="008C5ACB" w:rsidRPr="008C5ACB" w:rsidRDefault="008C5ACB" w:rsidP="008C5ACB">
      <w:pPr>
        <w:rPr>
          <w:rFonts w:cs="Arial"/>
          <w:color w:val="auto"/>
          <w:sz w:val="21"/>
          <w:szCs w:val="21"/>
        </w:rPr>
      </w:pPr>
      <w:r w:rsidRPr="008C5ACB">
        <w:rPr>
          <w:rFonts w:cs="Arial"/>
          <w:color w:val="auto"/>
          <w:sz w:val="21"/>
          <w:szCs w:val="21"/>
        </w:rPr>
        <w:t>C.工作票签发人</w:t>
      </w:r>
    </w:p>
    <w:p w:rsidR="008C5ACB" w:rsidRPr="008C5ACB" w:rsidRDefault="008C5ACB" w:rsidP="008C5ACB">
      <w:pPr>
        <w:rPr>
          <w:rFonts w:cs="Arial"/>
          <w:color w:val="auto"/>
          <w:sz w:val="21"/>
          <w:szCs w:val="21"/>
        </w:rPr>
      </w:pPr>
      <w:r w:rsidRPr="008C5ACB">
        <w:rPr>
          <w:rFonts w:cs="Arial"/>
          <w:color w:val="auto"/>
          <w:sz w:val="21"/>
          <w:szCs w:val="21"/>
        </w:rPr>
        <w:t>D.专业室领导</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143@砍剪靠近带电线路的树木,工作负责人应在工作开始前,向全体作业人员说明电力线路有电；人员、树木、绳索应与导线保持10kV(   )m的安全距离。  </w:t>
      </w:r>
    </w:p>
    <w:p w:rsidR="008C5ACB" w:rsidRPr="008C5ACB" w:rsidRDefault="008C5ACB" w:rsidP="008C5ACB">
      <w:pPr>
        <w:rPr>
          <w:rFonts w:cs="Arial"/>
          <w:color w:val="auto"/>
          <w:sz w:val="21"/>
          <w:szCs w:val="21"/>
        </w:rPr>
      </w:pPr>
      <w:r w:rsidRPr="008C5ACB">
        <w:rPr>
          <w:rFonts w:cs="Arial"/>
          <w:color w:val="auto"/>
          <w:sz w:val="21"/>
          <w:szCs w:val="21"/>
        </w:rPr>
        <w:lastRenderedPageBreak/>
        <w:t>A.0.7</w:t>
      </w:r>
    </w:p>
    <w:p w:rsidR="008C5ACB" w:rsidRPr="008C5ACB" w:rsidRDefault="008C5ACB" w:rsidP="008C5ACB">
      <w:pPr>
        <w:rPr>
          <w:rFonts w:cs="Arial"/>
          <w:color w:val="auto"/>
          <w:sz w:val="21"/>
          <w:szCs w:val="21"/>
        </w:rPr>
      </w:pPr>
      <w:r w:rsidRPr="008C5ACB">
        <w:rPr>
          <w:rFonts w:cs="Arial"/>
          <w:color w:val="auto"/>
          <w:sz w:val="21"/>
          <w:szCs w:val="21"/>
        </w:rPr>
        <w:t>B.1.0</w:t>
      </w:r>
    </w:p>
    <w:p w:rsidR="008C5ACB" w:rsidRPr="008C5ACB" w:rsidRDefault="008C5ACB" w:rsidP="008C5ACB">
      <w:pPr>
        <w:rPr>
          <w:rFonts w:cs="Arial"/>
          <w:color w:val="auto"/>
          <w:sz w:val="21"/>
          <w:szCs w:val="21"/>
        </w:rPr>
      </w:pPr>
      <w:r w:rsidRPr="008C5ACB">
        <w:rPr>
          <w:rFonts w:cs="Arial"/>
          <w:color w:val="auto"/>
          <w:sz w:val="21"/>
          <w:szCs w:val="21"/>
        </w:rPr>
        <w:t>C.1.5</w:t>
      </w:r>
    </w:p>
    <w:p w:rsidR="008C5ACB" w:rsidRPr="008C5ACB" w:rsidRDefault="008C5ACB" w:rsidP="008C5ACB">
      <w:pPr>
        <w:rPr>
          <w:rFonts w:cs="Arial"/>
          <w:color w:val="auto"/>
          <w:sz w:val="21"/>
          <w:szCs w:val="21"/>
        </w:rPr>
      </w:pPr>
      <w:r w:rsidRPr="008C5ACB">
        <w:rPr>
          <w:rFonts w:cs="Arial"/>
          <w:color w:val="auto"/>
          <w:sz w:val="21"/>
          <w:szCs w:val="21"/>
        </w:rPr>
        <w:t>D.3.0</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144@为防止树木(树枝)倒落在线路上,应使用绝缘绳索将其拉向与线路(   )的方向,绳索应有足够的长度和强度,以免拉绳的人员被倒落的树木砸伤。  </w:t>
      </w:r>
    </w:p>
    <w:p w:rsidR="008C5ACB" w:rsidRPr="008C5ACB" w:rsidRDefault="008C5ACB" w:rsidP="008C5ACB">
      <w:pPr>
        <w:rPr>
          <w:rFonts w:cs="Arial"/>
          <w:color w:val="auto"/>
          <w:sz w:val="21"/>
          <w:szCs w:val="21"/>
        </w:rPr>
      </w:pPr>
      <w:r w:rsidRPr="008C5ACB">
        <w:rPr>
          <w:rFonts w:cs="Arial"/>
          <w:color w:val="auto"/>
          <w:sz w:val="21"/>
          <w:szCs w:val="21"/>
        </w:rPr>
        <w:t>A.相反</w:t>
      </w:r>
    </w:p>
    <w:p w:rsidR="008C5ACB" w:rsidRPr="008C5ACB" w:rsidRDefault="008C5ACB" w:rsidP="008C5ACB">
      <w:pPr>
        <w:rPr>
          <w:rFonts w:cs="Arial"/>
          <w:color w:val="auto"/>
          <w:sz w:val="21"/>
          <w:szCs w:val="21"/>
        </w:rPr>
      </w:pPr>
      <w:r w:rsidRPr="008C5ACB">
        <w:rPr>
          <w:rFonts w:cs="Arial"/>
          <w:color w:val="auto"/>
          <w:sz w:val="21"/>
          <w:szCs w:val="21"/>
        </w:rPr>
        <w:t>B.60°</w:t>
      </w:r>
    </w:p>
    <w:p w:rsidR="008C5ACB" w:rsidRPr="008C5ACB" w:rsidRDefault="008C5ACB" w:rsidP="008C5ACB">
      <w:pPr>
        <w:rPr>
          <w:rFonts w:cs="Arial"/>
          <w:color w:val="auto"/>
          <w:sz w:val="21"/>
          <w:szCs w:val="21"/>
        </w:rPr>
      </w:pPr>
      <w:r w:rsidRPr="008C5ACB">
        <w:rPr>
          <w:rFonts w:cs="Arial"/>
          <w:color w:val="auto"/>
          <w:sz w:val="21"/>
          <w:szCs w:val="21"/>
        </w:rPr>
        <w:t>C.90°</w:t>
      </w:r>
    </w:p>
    <w:p w:rsidR="008C5ACB" w:rsidRPr="008C5ACB" w:rsidRDefault="008C5ACB" w:rsidP="008C5ACB">
      <w:pPr>
        <w:rPr>
          <w:rFonts w:cs="Arial"/>
          <w:color w:val="auto"/>
          <w:sz w:val="21"/>
          <w:szCs w:val="21"/>
        </w:rPr>
      </w:pPr>
      <w:r w:rsidRPr="008C5ACB">
        <w:rPr>
          <w:rFonts w:cs="Arial"/>
          <w:color w:val="auto"/>
          <w:sz w:val="21"/>
          <w:szCs w:val="21"/>
        </w:rPr>
        <w:t>D.相同</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A</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145@上树时,应使用安全带,安全带不得系在待砍剪树枝的(   )附近或以上。不得攀抓脆弱和枯死的树枝；不得攀登已经锯过或砍过的未断树木。  </w:t>
      </w:r>
    </w:p>
    <w:p w:rsidR="008C5ACB" w:rsidRPr="008C5ACB" w:rsidRDefault="008C5ACB" w:rsidP="008C5ACB">
      <w:pPr>
        <w:rPr>
          <w:rFonts w:cs="Arial"/>
          <w:color w:val="auto"/>
          <w:sz w:val="21"/>
          <w:szCs w:val="21"/>
        </w:rPr>
      </w:pPr>
      <w:r w:rsidRPr="008C5ACB">
        <w:rPr>
          <w:rFonts w:cs="Arial"/>
          <w:color w:val="auto"/>
          <w:sz w:val="21"/>
          <w:szCs w:val="21"/>
        </w:rPr>
        <w:t>A.茎部</w:t>
      </w:r>
    </w:p>
    <w:p w:rsidR="008C5ACB" w:rsidRPr="008C5ACB" w:rsidRDefault="008C5ACB" w:rsidP="008C5ACB">
      <w:pPr>
        <w:rPr>
          <w:rFonts w:cs="Arial"/>
          <w:color w:val="auto"/>
          <w:sz w:val="21"/>
          <w:szCs w:val="21"/>
        </w:rPr>
      </w:pPr>
      <w:r w:rsidRPr="008C5ACB">
        <w:rPr>
          <w:rFonts w:cs="Arial"/>
          <w:color w:val="auto"/>
          <w:sz w:val="21"/>
          <w:szCs w:val="21"/>
        </w:rPr>
        <w:t>B.断口</w:t>
      </w:r>
    </w:p>
    <w:p w:rsidR="008C5ACB" w:rsidRPr="008C5ACB" w:rsidRDefault="008C5ACB" w:rsidP="008C5ACB">
      <w:pPr>
        <w:rPr>
          <w:rFonts w:cs="Arial"/>
          <w:color w:val="auto"/>
          <w:sz w:val="21"/>
          <w:szCs w:val="21"/>
        </w:rPr>
      </w:pPr>
      <w:r w:rsidRPr="008C5ACB">
        <w:rPr>
          <w:rFonts w:cs="Arial"/>
          <w:color w:val="auto"/>
          <w:sz w:val="21"/>
          <w:szCs w:val="21"/>
        </w:rPr>
        <w:t>C.枝丫</w:t>
      </w:r>
    </w:p>
    <w:p w:rsidR="008C5ACB" w:rsidRPr="008C5ACB" w:rsidRDefault="008C5ACB" w:rsidP="008C5ACB">
      <w:pPr>
        <w:rPr>
          <w:rFonts w:cs="Arial"/>
          <w:color w:val="auto"/>
          <w:sz w:val="21"/>
          <w:szCs w:val="21"/>
        </w:rPr>
      </w:pPr>
      <w:r w:rsidRPr="008C5ACB">
        <w:rPr>
          <w:rFonts w:cs="Arial"/>
          <w:color w:val="auto"/>
          <w:sz w:val="21"/>
          <w:szCs w:val="21"/>
        </w:rPr>
        <w:t>D.根部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146@使用油锯和电锯的作业,应由(   )的人员操作。使用时,应先检查所能锯到的范围内有无铁钉等金属物件,以防金属物体飞出伤人。  </w:t>
      </w:r>
    </w:p>
    <w:p w:rsidR="008C5ACB" w:rsidRPr="008C5ACB" w:rsidRDefault="008C5ACB" w:rsidP="008C5ACB">
      <w:pPr>
        <w:rPr>
          <w:rFonts w:cs="Arial"/>
          <w:color w:val="auto"/>
          <w:sz w:val="21"/>
          <w:szCs w:val="21"/>
        </w:rPr>
      </w:pPr>
      <w:r w:rsidRPr="008C5ACB">
        <w:rPr>
          <w:rFonts w:cs="Arial"/>
          <w:color w:val="auto"/>
          <w:sz w:val="21"/>
          <w:szCs w:val="21"/>
        </w:rPr>
        <w:t>A.熟悉工作组人员</w:t>
      </w:r>
    </w:p>
    <w:p w:rsidR="008C5ACB" w:rsidRPr="008C5ACB" w:rsidRDefault="008C5ACB" w:rsidP="008C5ACB">
      <w:pPr>
        <w:rPr>
          <w:rFonts w:cs="Arial"/>
          <w:color w:val="auto"/>
          <w:sz w:val="21"/>
          <w:szCs w:val="21"/>
        </w:rPr>
      </w:pPr>
      <w:r w:rsidRPr="008C5ACB">
        <w:rPr>
          <w:rFonts w:cs="Arial"/>
          <w:color w:val="auto"/>
          <w:sz w:val="21"/>
          <w:szCs w:val="21"/>
        </w:rPr>
        <w:t xml:space="preserve">B.熟悉操作方法    </w:t>
      </w:r>
    </w:p>
    <w:p w:rsidR="008C5ACB" w:rsidRPr="008C5ACB" w:rsidRDefault="008C5ACB" w:rsidP="008C5ACB">
      <w:pPr>
        <w:rPr>
          <w:rFonts w:cs="Arial"/>
          <w:color w:val="auto"/>
          <w:sz w:val="21"/>
          <w:szCs w:val="21"/>
        </w:rPr>
      </w:pPr>
      <w:r w:rsidRPr="008C5ACB">
        <w:rPr>
          <w:rFonts w:cs="Arial"/>
          <w:color w:val="auto"/>
          <w:sz w:val="21"/>
          <w:szCs w:val="21"/>
        </w:rPr>
        <w:t>C.熟悉机械性能</w:t>
      </w:r>
    </w:p>
    <w:p w:rsidR="008C5ACB" w:rsidRPr="008C5ACB" w:rsidRDefault="008C5ACB" w:rsidP="008C5ACB">
      <w:pPr>
        <w:rPr>
          <w:rFonts w:cs="Arial"/>
          <w:color w:val="auto"/>
          <w:sz w:val="21"/>
          <w:szCs w:val="21"/>
        </w:rPr>
      </w:pPr>
      <w:r w:rsidRPr="008C5ACB">
        <w:rPr>
          <w:rFonts w:cs="Arial"/>
          <w:color w:val="auto"/>
          <w:sz w:val="21"/>
          <w:szCs w:val="21"/>
        </w:rPr>
        <w:t>D.熟悉机械性能和操作方法</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147@立、撤杆塔时,禁止基坑内有人。除指挥人及指定人员外,其他人员应在杆塔高度的(   )倍距离以外。</w:t>
      </w:r>
    </w:p>
    <w:p w:rsidR="008C5ACB" w:rsidRPr="008C5ACB" w:rsidRDefault="008C5ACB" w:rsidP="008C5ACB">
      <w:pPr>
        <w:rPr>
          <w:rFonts w:cs="Arial"/>
          <w:color w:val="auto"/>
          <w:sz w:val="21"/>
          <w:szCs w:val="21"/>
        </w:rPr>
      </w:pPr>
      <w:r w:rsidRPr="008C5ACB">
        <w:rPr>
          <w:rFonts w:cs="Arial"/>
          <w:color w:val="auto"/>
          <w:sz w:val="21"/>
          <w:szCs w:val="21"/>
        </w:rPr>
        <w:t>A.1.1</w:t>
      </w:r>
    </w:p>
    <w:p w:rsidR="008C5ACB" w:rsidRPr="008C5ACB" w:rsidRDefault="008C5ACB" w:rsidP="008C5ACB">
      <w:pPr>
        <w:rPr>
          <w:rFonts w:cs="Arial"/>
          <w:color w:val="auto"/>
          <w:sz w:val="21"/>
          <w:szCs w:val="21"/>
        </w:rPr>
      </w:pPr>
      <w:r w:rsidRPr="008C5ACB">
        <w:rPr>
          <w:rFonts w:cs="Arial"/>
          <w:color w:val="auto"/>
          <w:sz w:val="21"/>
          <w:szCs w:val="21"/>
        </w:rPr>
        <w:t>B.1.2</w:t>
      </w:r>
    </w:p>
    <w:p w:rsidR="008C5ACB" w:rsidRPr="008C5ACB" w:rsidRDefault="008C5ACB" w:rsidP="008C5ACB">
      <w:pPr>
        <w:rPr>
          <w:rFonts w:cs="Arial"/>
          <w:color w:val="auto"/>
          <w:sz w:val="21"/>
          <w:szCs w:val="21"/>
        </w:rPr>
      </w:pPr>
      <w:r w:rsidRPr="008C5ACB">
        <w:rPr>
          <w:rFonts w:cs="Arial"/>
          <w:color w:val="auto"/>
          <w:sz w:val="21"/>
          <w:szCs w:val="21"/>
        </w:rPr>
        <w:t>C.1.3</w:t>
      </w:r>
    </w:p>
    <w:p w:rsidR="008C5ACB" w:rsidRPr="008C5ACB" w:rsidRDefault="00911048" w:rsidP="008C5ACB">
      <w:pPr>
        <w:rPr>
          <w:rFonts w:cs="Arial"/>
          <w:color w:val="auto"/>
          <w:sz w:val="21"/>
          <w:szCs w:val="21"/>
        </w:rPr>
      </w:pPr>
      <w:r>
        <w:rPr>
          <w:rFonts w:cs="Arial"/>
          <w:color w:val="auto"/>
          <w:sz w:val="21"/>
          <w:szCs w:val="21"/>
        </w:rPr>
        <w:t>D.</w:t>
      </w:r>
      <w:r w:rsidR="008C5ACB" w:rsidRPr="008C5ACB">
        <w:rPr>
          <w:rFonts w:cs="Arial"/>
          <w:color w:val="auto"/>
          <w:sz w:val="21"/>
          <w:szCs w:val="21"/>
        </w:rPr>
        <w:t>1.4</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148@使用临时拉线时,一个锚桩上的临时拉线不得超过(   )。  </w:t>
      </w:r>
    </w:p>
    <w:p w:rsidR="008C5ACB" w:rsidRPr="008C5ACB" w:rsidRDefault="008C5ACB" w:rsidP="008C5ACB">
      <w:pPr>
        <w:rPr>
          <w:rFonts w:cs="Arial"/>
          <w:color w:val="auto"/>
          <w:sz w:val="21"/>
          <w:szCs w:val="21"/>
        </w:rPr>
      </w:pPr>
      <w:r w:rsidRPr="008C5ACB">
        <w:rPr>
          <w:rFonts w:cs="Arial"/>
          <w:color w:val="auto"/>
          <w:sz w:val="21"/>
          <w:szCs w:val="21"/>
        </w:rPr>
        <w:lastRenderedPageBreak/>
        <w:t>A.一根</w:t>
      </w:r>
    </w:p>
    <w:p w:rsidR="008C5ACB" w:rsidRPr="008C5ACB" w:rsidRDefault="008C5ACB" w:rsidP="008C5ACB">
      <w:pPr>
        <w:rPr>
          <w:rFonts w:cs="Arial"/>
          <w:color w:val="auto"/>
          <w:sz w:val="21"/>
          <w:szCs w:val="21"/>
        </w:rPr>
      </w:pPr>
      <w:r w:rsidRPr="008C5ACB">
        <w:rPr>
          <w:rFonts w:cs="Arial"/>
          <w:color w:val="auto"/>
          <w:sz w:val="21"/>
          <w:szCs w:val="21"/>
        </w:rPr>
        <w:t>B.两根</w:t>
      </w:r>
    </w:p>
    <w:p w:rsidR="008C5ACB" w:rsidRPr="008C5ACB" w:rsidRDefault="008C5ACB" w:rsidP="008C5ACB">
      <w:pPr>
        <w:rPr>
          <w:rFonts w:cs="Arial"/>
          <w:color w:val="auto"/>
          <w:sz w:val="21"/>
          <w:szCs w:val="21"/>
        </w:rPr>
      </w:pPr>
      <w:r w:rsidRPr="008C5ACB">
        <w:rPr>
          <w:rFonts w:cs="Arial"/>
          <w:color w:val="auto"/>
          <w:sz w:val="21"/>
          <w:szCs w:val="21"/>
        </w:rPr>
        <w:t>C.三根</w:t>
      </w:r>
    </w:p>
    <w:p w:rsidR="008C5ACB" w:rsidRPr="008C5ACB" w:rsidRDefault="008C5ACB" w:rsidP="008C5ACB">
      <w:pPr>
        <w:rPr>
          <w:rFonts w:cs="Arial"/>
          <w:color w:val="auto"/>
          <w:sz w:val="21"/>
          <w:szCs w:val="21"/>
        </w:rPr>
      </w:pPr>
      <w:r w:rsidRPr="008C5ACB">
        <w:rPr>
          <w:rFonts w:cs="Arial"/>
          <w:color w:val="auto"/>
          <w:sz w:val="21"/>
          <w:szCs w:val="21"/>
        </w:rPr>
        <w:t>D.四根</w:t>
      </w:r>
    </w:p>
    <w:p w:rsidR="008C5ACB" w:rsidRDefault="008C5ACB" w:rsidP="008C5ACB">
      <w:pPr>
        <w:rPr>
          <w:rFonts w:cs="Arial" w:hint="eastAsia"/>
          <w:color w:val="auto"/>
          <w:sz w:val="21"/>
          <w:szCs w:val="21"/>
        </w:rPr>
      </w:pPr>
      <w:r w:rsidRPr="008C5ACB">
        <w:rPr>
          <w:rFonts w:cs="Arial" w:hint="eastAsia"/>
          <w:color w:val="auto"/>
          <w:sz w:val="21"/>
          <w:szCs w:val="21"/>
        </w:rPr>
        <w:t>答案：</w:t>
      </w:r>
      <w:r w:rsidRPr="008C5ACB">
        <w:rPr>
          <w:rFonts w:cs="Arial"/>
          <w:color w:val="auto"/>
          <w:sz w:val="21"/>
          <w:szCs w:val="21"/>
        </w:rPr>
        <w:t>B</w:t>
      </w:r>
    </w:p>
    <w:p w:rsidR="00796921" w:rsidRDefault="00796921" w:rsidP="008C5ACB">
      <w:pPr>
        <w:rPr>
          <w:rFonts w:cs="Arial"/>
          <w:color w:val="auto"/>
          <w:sz w:val="21"/>
          <w:szCs w:val="21"/>
        </w:rPr>
      </w:pPr>
      <w:r w:rsidRPr="008C5ACB">
        <w:rPr>
          <w:rFonts w:cs="Arial" w:hint="eastAsia"/>
          <w:color w:val="auto"/>
          <w:sz w:val="21"/>
          <w:szCs w:val="21"/>
        </w:rPr>
        <w:t>答题解析：</w:t>
      </w:r>
      <w:bookmarkStart w:id="0" w:name="_GoBack"/>
      <w:bookmarkEnd w:id="0"/>
    </w:p>
    <w:p w:rsidR="00F256FF" w:rsidRPr="008C5ACB" w:rsidRDefault="00F256FF"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149@利用已有杆塔立、撤杆,应检查杆塔(   )及拉线和杆塔的强度,必要时应增设临时拉线或采取其他补强措施。  </w:t>
      </w:r>
    </w:p>
    <w:p w:rsidR="008C5ACB" w:rsidRPr="008C5ACB" w:rsidRDefault="008C5ACB" w:rsidP="008C5ACB">
      <w:pPr>
        <w:rPr>
          <w:rFonts w:cs="Arial"/>
          <w:color w:val="auto"/>
          <w:sz w:val="21"/>
          <w:szCs w:val="21"/>
        </w:rPr>
      </w:pPr>
      <w:r w:rsidRPr="008C5ACB">
        <w:rPr>
          <w:rFonts w:cs="Arial"/>
          <w:color w:val="auto"/>
          <w:sz w:val="21"/>
          <w:szCs w:val="21"/>
        </w:rPr>
        <w:t>A.基础</w:t>
      </w:r>
    </w:p>
    <w:p w:rsidR="008C5ACB" w:rsidRPr="008C5ACB" w:rsidRDefault="008C5ACB" w:rsidP="008C5ACB">
      <w:pPr>
        <w:rPr>
          <w:rFonts w:cs="Arial"/>
          <w:color w:val="auto"/>
          <w:sz w:val="21"/>
          <w:szCs w:val="21"/>
        </w:rPr>
      </w:pPr>
      <w:r w:rsidRPr="008C5ACB">
        <w:rPr>
          <w:rFonts w:cs="Arial"/>
          <w:color w:val="auto"/>
          <w:sz w:val="21"/>
          <w:szCs w:val="21"/>
        </w:rPr>
        <w:t>B.根部</w:t>
      </w:r>
    </w:p>
    <w:p w:rsidR="008C5ACB" w:rsidRPr="008C5ACB" w:rsidRDefault="008C5ACB" w:rsidP="008C5ACB">
      <w:pPr>
        <w:rPr>
          <w:rFonts w:cs="Arial"/>
          <w:color w:val="auto"/>
          <w:sz w:val="21"/>
          <w:szCs w:val="21"/>
        </w:rPr>
      </w:pPr>
      <w:r w:rsidRPr="008C5ACB">
        <w:rPr>
          <w:rFonts w:cs="Arial"/>
          <w:color w:val="auto"/>
          <w:sz w:val="21"/>
          <w:szCs w:val="21"/>
        </w:rPr>
        <w:t xml:space="preserve">C.中部 </w:t>
      </w:r>
    </w:p>
    <w:p w:rsidR="008C5ACB" w:rsidRPr="008C5ACB" w:rsidRDefault="008C5ACB" w:rsidP="008C5ACB">
      <w:pPr>
        <w:rPr>
          <w:rFonts w:cs="Arial"/>
          <w:color w:val="auto"/>
          <w:sz w:val="21"/>
          <w:szCs w:val="21"/>
        </w:rPr>
      </w:pPr>
      <w:r w:rsidRPr="008C5ACB">
        <w:rPr>
          <w:rFonts w:cs="Arial"/>
          <w:color w:val="auto"/>
          <w:sz w:val="21"/>
          <w:szCs w:val="21"/>
        </w:rPr>
        <w:t>D.上部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150@使用吊车立、撤杆塔,钢丝绳套应挂在电杆的(   )以防止电杆突然倾倒。  </w:t>
      </w:r>
    </w:p>
    <w:p w:rsidR="008C5ACB" w:rsidRPr="008C5ACB" w:rsidRDefault="008C5ACB" w:rsidP="008C5ACB">
      <w:pPr>
        <w:rPr>
          <w:rFonts w:cs="Arial"/>
          <w:color w:val="auto"/>
          <w:sz w:val="21"/>
          <w:szCs w:val="21"/>
        </w:rPr>
      </w:pPr>
      <w:r w:rsidRPr="008C5ACB">
        <w:rPr>
          <w:rFonts w:cs="Arial"/>
          <w:color w:val="auto"/>
          <w:sz w:val="21"/>
          <w:szCs w:val="21"/>
        </w:rPr>
        <w:t>A.中间位置</w:t>
      </w:r>
    </w:p>
    <w:p w:rsidR="008C5ACB" w:rsidRPr="008C5ACB" w:rsidRDefault="008C5ACB" w:rsidP="008C5ACB">
      <w:pPr>
        <w:rPr>
          <w:rFonts w:cs="Arial"/>
          <w:color w:val="auto"/>
          <w:sz w:val="21"/>
          <w:szCs w:val="21"/>
        </w:rPr>
      </w:pPr>
      <w:r w:rsidRPr="008C5ACB">
        <w:rPr>
          <w:rFonts w:cs="Arial"/>
          <w:color w:val="auto"/>
          <w:sz w:val="21"/>
          <w:szCs w:val="21"/>
        </w:rPr>
        <w:t>B.根部</w:t>
      </w:r>
    </w:p>
    <w:p w:rsidR="008C5ACB" w:rsidRPr="008C5ACB" w:rsidRDefault="008C5ACB" w:rsidP="008C5ACB">
      <w:pPr>
        <w:rPr>
          <w:rFonts w:cs="Arial"/>
          <w:color w:val="auto"/>
          <w:sz w:val="21"/>
          <w:szCs w:val="21"/>
        </w:rPr>
      </w:pPr>
      <w:r w:rsidRPr="008C5ACB">
        <w:rPr>
          <w:rFonts w:cs="Arial"/>
          <w:color w:val="auto"/>
          <w:sz w:val="21"/>
          <w:szCs w:val="21"/>
        </w:rPr>
        <w:t>C.上部</w:t>
      </w:r>
    </w:p>
    <w:p w:rsidR="008C5ACB" w:rsidRPr="008C5ACB" w:rsidRDefault="008C5ACB" w:rsidP="008C5ACB">
      <w:pPr>
        <w:rPr>
          <w:rFonts w:cs="Arial"/>
          <w:color w:val="auto"/>
          <w:sz w:val="21"/>
          <w:szCs w:val="21"/>
        </w:rPr>
      </w:pPr>
      <w:r w:rsidRPr="008C5ACB">
        <w:rPr>
          <w:rFonts w:cs="Arial"/>
          <w:color w:val="auto"/>
          <w:sz w:val="21"/>
          <w:szCs w:val="21"/>
        </w:rPr>
        <w:t>D.适当位置</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151@使用倒落式抱杆立、撤杆时,主牵引绳、尾绳、杆塔中心及抱杆顶应在一条直线上,抱杆下部应固定牢固,抱杆顶部应设临时拉线,并由(   )均匀调节控制。  </w:t>
      </w:r>
    </w:p>
    <w:p w:rsidR="008C5ACB" w:rsidRPr="008C5ACB" w:rsidRDefault="008C5ACB" w:rsidP="008C5ACB">
      <w:pPr>
        <w:rPr>
          <w:rFonts w:cs="Arial"/>
          <w:color w:val="auto"/>
          <w:sz w:val="21"/>
          <w:szCs w:val="21"/>
        </w:rPr>
      </w:pPr>
      <w:r w:rsidRPr="008C5ACB">
        <w:rPr>
          <w:rFonts w:cs="Arial"/>
          <w:color w:val="auto"/>
          <w:sz w:val="21"/>
          <w:szCs w:val="21"/>
        </w:rPr>
        <w:t>A.安全监护人</w:t>
      </w:r>
    </w:p>
    <w:p w:rsidR="008C5ACB" w:rsidRPr="008C5ACB" w:rsidRDefault="008C5ACB" w:rsidP="008C5ACB">
      <w:pPr>
        <w:rPr>
          <w:rFonts w:cs="Arial"/>
          <w:color w:val="auto"/>
          <w:sz w:val="21"/>
          <w:szCs w:val="21"/>
        </w:rPr>
      </w:pPr>
      <w:r w:rsidRPr="008C5ACB">
        <w:rPr>
          <w:rFonts w:cs="Arial"/>
          <w:color w:val="auto"/>
          <w:sz w:val="21"/>
          <w:szCs w:val="21"/>
        </w:rPr>
        <w:t>B.技术人员</w:t>
      </w:r>
    </w:p>
    <w:p w:rsidR="008C5ACB" w:rsidRPr="008C5ACB" w:rsidRDefault="008C5ACB" w:rsidP="008C5ACB">
      <w:pPr>
        <w:rPr>
          <w:rFonts w:cs="Arial"/>
          <w:color w:val="auto"/>
          <w:sz w:val="21"/>
          <w:szCs w:val="21"/>
        </w:rPr>
      </w:pPr>
      <w:r w:rsidRPr="008C5ACB">
        <w:rPr>
          <w:rFonts w:cs="Arial"/>
          <w:color w:val="auto"/>
          <w:sz w:val="21"/>
          <w:szCs w:val="21"/>
        </w:rPr>
        <w:t>C.工作负责人</w:t>
      </w:r>
    </w:p>
    <w:p w:rsidR="008C5ACB" w:rsidRPr="008C5ACB" w:rsidRDefault="008C5ACB" w:rsidP="008C5ACB">
      <w:pPr>
        <w:rPr>
          <w:rFonts w:cs="Arial"/>
          <w:color w:val="auto"/>
          <w:sz w:val="21"/>
          <w:szCs w:val="21"/>
        </w:rPr>
      </w:pPr>
      <w:r w:rsidRPr="008C5ACB">
        <w:rPr>
          <w:rFonts w:cs="Arial"/>
          <w:color w:val="auto"/>
          <w:sz w:val="21"/>
          <w:szCs w:val="21"/>
        </w:rPr>
        <w:t>D.有经验的人员</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【单选题】</w:t>
      </w:r>
    </w:p>
    <w:p w:rsidR="008C5ACB" w:rsidRPr="008C5ACB" w:rsidRDefault="008C5ACB" w:rsidP="008C5ACB">
      <w:pPr>
        <w:rPr>
          <w:rFonts w:cs="Arial"/>
          <w:color w:val="auto"/>
          <w:sz w:val="21"/>
          <w:szCs w:val="21"/>
        </w:rPr>
      </w:pPr>
      <w:r w:rsidRPr="008C5ACB">
        <w:rPr>
          <w:rFonts w:cs="Arial"/>
          <w:color w:val="auto"/>
          <w:sz w:val="21"/>
          <w:szCs w:val="21"/>
        </w:rPr>
        <w:t xml:space="preserve">152@在带电线路、设备附近立、撤杆塔,杆塔、拉线、临时拉线、起重设备、起重绳索应与带电线路、设备保持表6-1所规定的安全距离,且应有防止(   )接近带电导线的措施。  </w:t>
      </w:r>
    </w:p>
    <w:p w:rsidR="008C5ACB" w:rsidRPr="008C5ACB" w:rsidRDefault="008C5ACB" w:rsidP="008C5ACB">
      <w:pPr>
        <w:rPr>
          <w:rFonts w:cs="Arial"/>
          <w:color w:val="auto"/>
          <w:sz w:val="21"/>
          <w:szCs w:val="21"/>
        </w:rPr>
      </w:pPr>
      <w:r w:rsidRPr="008C5ACB">
        <w:rPr>
          <w:rFonts w:cs="Arial"/>
          <w:color w:val="auto"/>
          <w:sz w:val="21"/>
          <w:szCs w:val="21"/>
        </w:rPr>
        <w:t>A.立杆过程中拉线跳动和杆塔倾斜</w:t>
      </w:r>
    </w:p>
    <w:p w:rsidR="008C5ACB" w:rsidRPr="008C5ACB" w:rsidRDefault="008C5ACB" w:rsidP="008C5ACB">
      <w:pPr>
        <w:rPr>
          <w:rFonts w:cs="Arial"/>
          <w:color w:val="auto"/>
          <w:sz w:val="21"/>
          <w:szCs w:val="21"/>
        </w:rPr>
      </w:pPr>
      <w:r w:rsidRPr="008C5ACB">
        <w:rPr>
          <w:rFonts w:cs="Arial"/>
          <w:color w:val="auto"/>
          <w:sz w:val="21"/>
          <w:szCs w:val="21"/>
        </w:rPr>
        <w:t xml:space="preserve">B.立、撤杆过程中拉线跳动和杆塔倾斜    </w:t>
      </w:r>
    </w:p>
    <w:p w:rsidR="008C5ACB" w:rsidRPr="008C5ACB" w:rsidRDefault="008C5ACB" w:rsidP="008C5ACB">
      <w:pPr>
        <w:rPr>
          <w:rFonts w:cs="Arial"/>
          <w:color w:val="auto"/>
          <w:sz w:val="21"/>
          <w:szCs w:val="21"/>
        </w:rPr>
      </w:pPr>
      <w:r w:rsidRPr="008C5ACB">
        <w:rPr>
          <w:rFonts w:cs="Arial"/>
          <w:color w:val="auto"/>
          <w:sz w:val="21"/>
          <w:szCs w:val="21"/>
        </w:rPr>
        <w:t>C.立、撤杆过程中拉线跳动</w:t>
      </w:r>
    </w:p>
    <w:p w:rsidR="008C5ACB" w:rsidRPr="008C5ACB" w:rsidRDefault="008C5ACB" w:rsidP="008C5ACB">
      <w:pPr>
        <w:rPr>
          <w:rFonts w:cs="Arial"/>
          <w:color w:val="auto"/>
          <w:sz w:val="21"/>
          <w:szCs w:val="21"/>
        </w:rPr>
      </w:pPr>
      <w:r w:rsidRPr="008C5ACB">
        <w:rPr>
          <w:rFonts w:cs="Arial"/>
          <w:color w:val="auto"/>
          <w:sz w:val="21"/>
          <w:szCs w:val="21"/>
        </w:rPr>
        <w:t>D.撤杆过程中拉线杆塔倾斜</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1@为加强配电作业现场管理,规范各类工作人员的行为,保证(   )安全,依据国家有关法律、法规,结合配电作业实际,制定本规程。  </w:t>
      </w:r>
    </w:p>
    <w:p w:rsidR="008C5ACB" w:rsidRPr="008C5ACB" w:rsidRDefault="008C5ACB" w:rsidP="008C5ACB">
      <w:pPr>
        <w:rPr>
          <w:rFonts w:cs="Arial"/>
          <w:color w:val="auto"/>
          <w:sz w:val="21"/>
          <w:szCs w:val="21"/>
        </w:rPr>
      </w:pPr>
      <w:r w:rsidRPr="008C5ACB">
        <w:rPr>
          <w:rFonts w:cs="Arial"/>
          <w:color w:val="auto"/>
          <w:sz w:val="21"/>
          <w:szCs w:val="21"/>
        </w:rPr>
        <w:lastRenderedPageBreak/>
        <w:t>A.人身</w:t>
      </w:r>
    </w:p>
    <w:p w:rsidR="008C5ACB" w:rsidRPr="008C5ACB" w:rsidRDefault="008C5ACB" w:rsidP="008C5ACB">
      <w:pPr>
        <w:rPr>
          <w:rFonts w:cs="Arial"/>
          <w:color w:val="auto"/>
          <w:sz w:val="21"/>
          <w:szCs w:val="21"/>
        </w:rPr>
      </w:pPr>
      <w:r w:rsidRPr="008C5ACB">
        <w:rPr>
          <w:rFonts w:cs="Arial"/>
          <w:color w:val="auto"/>
          <w:sz w:val="21"/>
          <w:szCs w:val="21"/>
        </w:rPr>
        <w:t>B.电网</w:t>
      </w:r>
    </w:p>
    <w:p w:rsidR="008C5ACB" w:rsidRPr="008C5ACB" w:rsidRDefault="008C5ACB" w:rsidP="008C5ACB">
      <w:pPr>
        <w:rPr>
          <w:rFonts w:cs="Arial"/>
          <w:color w:val="auto"/>
          <w:sz w:val="21"/>
          <w:szCs w:val="21"/>
        </w:rPr>
      </w:pPr>
      <w:r w:rsidRPr="008C5ACB">
        <w:rPr>
          <w:rFonts w:cs="Arial"/>
          <w:color w:val="auto"/>
          <w:sz w:val="21"/>
          <w:szCs w:val="21"/>
        </w:rPr>
        <w:t>C.设备</w:t>
      </w:r>
    </w:p>
    <w:p w:rsidR="008C5ACB" w:rsidRPr="008C5ACB" w:rsidRDefault="008C5ACB" w:rsidP="008C5ACB">
      <w:pPr>
        <w:rPr>
          <w:rFonts w:cs="Arial"/>
          <w:color w:val="auto"/>
          <w:sz w:val="21"/>
          <w:szCs w:val="21"/>
        </w:rPr>
      </w:pPr>
      <w:r w:rsidRPr="008C5ACB">
        <w:rPr>
          <w:rFonts w:cs="Arial"/>
          <w:color w:val="auto"/>
          <w:sz w:val="21"/>
          <w:szCs w:val="21"/>
        </w:rPr>
        <w:t>D.设施</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2@作业人员有权拒绝(   )。  </w:t>
      </w:r>
    </w:p>
    <w:p w:rsidR="008C5ACB" w:rsidRPr="008C5ACB" w:rsidRDefault="008C5ACB" w:rsidP="008C5ACB">
      <w:pPr>
        <w:rPr>
          <w:rFonts w:cs="Arial"/>
          <w:color w:val="auto"/>
          <w:sz w:val="21"/>
          <w:szCs w:val="21"/>
        </w:rPr>
      </w:pPr>
      <w:r w:rsidRPr="008C5ACB">
        <w:rPr>
          <w:rFonts w:cs="Arial"/>
          <w:color w:val="auto"/>
          <w:sz w:val="21"/>
          <w:szCs w:val="21"/>
        </w:rPr>
        <w:t>A.强令冒险作业</w:t>
      </w:r>
    </w:p>
    <w:p w:rsidR="008C5ACB" w:rsidRPr="008C5ACB" w:rsidRDefault="008C5ACB" w:rsidP="008C5ACB">
      <w:pPr>
        <w:rPr>
          <w:rFonts w:cs="Arial"/>
          <w:color w:val="auto"/>
          <w:sz w:val="21"/>
          <w:szCs w:val="21"/>
        </w:rPr>
      </w:pPr>
      <w:r w:rsidRPr="008C5ACB">
        <w:rPr>
          <w:rFonts w:cs="Arial"/>
          <w:color w:val="auto"/>
          <w:sz w:val="21"/>
          <w:szCs w:val="21"/>
        </w:rPr>
        <w:t>B.标准化作业</w:t>
      </w:r>
    </w:p>
    <w:p w:rsidR="008C5ACB" w:rsidRPr="008C5ACB" w:rsidRDefault="008C5ACB" w:rsidP="008C5ACB">
      <w:pPr>
        <w:rPr>
          <w:rFonts w:cs="Arial"/>
          <w:color w:val="auto"/>
          <w:sz w:val="21"/>
          <w:szCs w:val="21"/>
        </w:rPr>
      </w:pPr>
      <w:r w:rsidRPr="008C5ACB">
        <w:rPr>
          <w:rFonts w:cs="Arial"/>
          <w:color w:val="auto"/>
          <w:sz w:val="21"/>
          <w:szCs w:val="21"/>
        </w:rPr>
        <w:t>C.规范作业</w:t>
      </w:r>
    </w:p>
    <w:p w:rsidR="008C5ACB" w:rsidRPr="008C5ACB" w:rsidRDefault="008C5ACB" w:rsidP="008C5ACB">
      <w:pPr>
        <w:rPr>
          <w:rFonts w:cs="Arial"/>
          <w:color w:val="auto"/>
          <w:sz w:val="21"/>
          <w:szCs w:val="21"/>
        </w:rPr>
      </w:pPr>
      <w:r w:rsidRPr="008C5ACB">
        <w:rPr>
          <w:rFonts w:cs="Arial"/>
          <w:color w:val="auto"/>
          <w:sz w:val="21"/>
          <w:szCs w:val="21"/>
        </w:rPr>
        <w:t>D.违章指挥</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3@在试验和推广(   )的同时,应制定相应的安全措施,经本单位批准后执行。  </w:t>
      </w:r>
    </w:p>
    <w:p w:rsidR="008C5ACB" w:rsidRPr="008C5ACB" w:rsidRDefault="008C5ACB" w:rsidP="008C5ACB">
      <w:pPr>
        <w:rPr>
          <w:rFonts w:cs="Arial"/>
          <w:color w:val="auto"/>
          <w:sz w:val="21"/>
          <w:szCs w:val="21"/>
        </w:rPr>
      </w:pPr>
      <w:r w:rsidRPr="008C5ACB">
        <w:rPr>
          <w:rFonts w:cs="Arial"/>
          <w:color w:val="auto"/>
          <w:sz w:val="21"/>
          <w:szCs w:val="21"/>
        </w:rPr>
        <w:t>A.新技术</w:t>
      </w:r>
    </w:p>
    <w:p w:rsidR="008C5ACB" w:rsidRPr="008C5ACB" w:rsidRDefault="008C5ACB" w:rsidP="008C5ACB">
      <w:pPr>
        <w:rPr>
          <w:rFonts w:cs="Arial"/>
          <w:color w:val="auto"/>
          <w:sz w:val="21"/>
          <w:szCs w:val="21"/>
        </w:rPr>
      </w:pPr>
      <w:r w:rsidRPr="008C5ACB">
        <w:rPr>
          <w:rFonts w:cs="Arial"/>
          <w:color w:val="auto"/>
          <w:sz w:val="21"/>
          <w:szCs w:val="21"/>
        </w:rPr>
        <w:t>B.新工艺</w:t>
      </w:r>
    </w:p>
    <w:p w:rsidR="008C5ACB" w:rsidRPr="008C5ACB" w:rsidRDefault="008C5ACB" w:rsidP="008C5ACB">
      <w:pPr>
        <w:rPr>
          <w:rFonts w:cs="Arial"/>
          <w:color w:val="auto"/>
          <w:sz w:val="21"/>
          <w:szCs w:val="21"/>
        </w:rPr>
      </w:pPr>
      <w:r w:rsidRPr="008C5ACB">
        <w:rPr>
          <w:rFonts w:cs="Arial"/>
          <w:color w:val="auto"/>
          <w:sz w:val="21"/>
          <w:szCs w:val="21"/>
        </w:rPr>
        <w:t>C.新设备</w:t>
      </w:r>
    </w:p>
    <w:p w:rsidR="008C5ACB" w:rsidRPr="008C5ACB" w:rsidRDefault="008C5ACB" w:rsidP="008C5ACB">
      <w:pPr>
        <w:rPr>
          <w:rFonts w:cs="Arial"/>
          <w:color w:val="auto"/>
          <w:sz w:val="21"/>
          <w:szCs w:val="21"/>
        </w:rPr>
      </w:pPr>
      <w:r w:rsidRPr="008C5ACB">
        <w:rPr>
          <w:rFonts w:cs="Arial"/>
          <w:color w:val="auto"/>
          <w:sz w:val="21"/>
          <w:szCs w:val="21"/>
        </w:rPr>
        <w:t>D.新材料</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4@运用中的配电线路和设备,系指(   )的配电线路和设备。  </w:t>
      </w:r>
    </w:p>
    <w:p w:rsidR="008C5ACB" w:rsidRPr="008C5ACB" w:rsidRDefault="008C5ACB" w:rsidP="008C5ACB">
      <w:pPr>
        <w:rPr>
          <w:rFonts w:cs="Arial"/>
          <w:color w:val="auto"/>
          <w:sz w:val="21"/>
          <w:szCs w:val="21"/>
        </w:rPr>
      </w:pPr>
      <w:r w:rsidRPr="008C5ACB">
        <w:rPr>
          <w:rFonts w:cs="Arial"/>
          <w:color w:val="auto"/>
          <w:sz w:val="21"/>
          <w:szCs w:val="21"/>
        </w:rPr>
        <w:t>A.全部带有电压</w:t>
      </w:r>
    </w:p>
    <w:p w:rsidR="008C5ACB" w:rsidRPr="008C5ACB" w:rsidRDefault="008C5ACB" w:rsidP="008C5ACB">
      <w:pPr>
        <w:rPr>
          <w:rFonts w:cs="Arial"/>
          <w:color w:val="auto"/>
          <w:sz w:val="21"/>
          <w:szCs w:val="21"/>
        </w:rPr>
      </w:pPr>
      <w:r w:rsidRPr="008C5ACB">
        <w:rPr>
          <w:rFonts w:cs="Arial"/>
          <w:color w:val="auto"/>
          <w:sz w:val="21"/>
          <w:szCs w:val="21"/>
        </w:rPr>
        <w:t>B.一部分带有电压</w:t>
      </w:r>
    </w:p>
    <w:p w:rsidR="008C5ACB" w:rsidRPr="008C5ACB" w:rsidRDefault="008C5ACB" w:rsidP="008C5ACB">
      <w:pPr>
        <w:rPr>
          <w:rFonts w:cs="Arial"/>
          <w:color w:val="auto"/>
          <w:sz w:val="21"/>
          <w:szCs w:val="21"/>
        </w:rPr>
      </w:pPr>
      <w:r w:rsidRPr="008C5ACB">
        <w:rPr>
          <w:rFonts w:cs="Arial"/>
          <w:color w:val="auto"/>
          <w:sz w:val="21"/>
          <w:szCs w:val="21"/>
        </w:rPr>
        <w:t>C.一经操作即带有电压</w:t>
      </w:r>
    </w:p>
    <w:p w:rsidR="008C5ACB" w:rsidRPr="008C5ACB" w:rsidRDefault="008C5ACB" w:rsidP="008C5ACB">
      <w:pPr>
        <w:rPr>
          <w:rFonts w:cs="Arial"/>
          <w:color w:val="auto"/>
          <w:sz w:val="21"/>
          <w:szCs w:val="21"/>
        </w:rPr>
      </w:pPr>
      <w:r w:rsidRPr="008C5ACB">
        <w:rPr>
          <w:rFonts w:cs="Arial"/>
          <w:color w:val="auto"/>
          <w:sz w:val="21"/>
          <w:szCs w:val="21"/>
        </w:rPr>
        <w:t>D.已安装完毕</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5@本规程适用于国家电网公司系统各单位所管理的运用中的(   )及相关场所。  </w:t>
      </w:r>
    </w:p>
    <w:p w:rsidR="008C5ACB" w:rsidRPr="008C5ACB" w:rsidRDefault="008C5ACB" w:rsidP="008C5ACB">
      <w:pPr>
        <w:rPr>
          <w:rFonts w:cs="Arial"/>
          <w:color w:val="auto"/>
          <w:sz w:val="21"/>
          <w:szCs w:val="21"/>
        </w:rPr>
      </w:pPr>
      <w:r w:rsidRPr="008C5ACB">
        <w:rPr>
          <w:rFonts w:cs="Arial"/>
          <w:color w:val="auto"/>
          <w:sz w:val="21"/>
          <w:szCs w:val="21"/>
        </w:rPr>
        <w:t>A.配电线路、设备</w:t>
      </w:r>
    </w:p>
    <w:p w:rsidR="008C5ACB" w:rsidRPr="008C5ACB" w:rsidRDefault="008C5ACB" w:rsidP="008C5ACB">
      <w:pPr>
        <w:rPr>
          <w:rFonts w:cs="Arial"/>
          <w:color w:val="auto"/>
          <w:sz w:val="21"/>
          <w:szCs w:val="21"/>
        </w:rPr>
      </w:pPr>
      <w:r w:rsidRPr="008C5ACB">
        <w:rPr>
          <w:rFonts w:cs="Arial"/>
          <w:color w:val="auto"/>
          <w:sz w:val="21"/>
          <w:szCs w:val="21"/>
        </w:rPr>
        <w:t>B.变电站内配电设备</w:t>
      </w:r>
    </w:p>
    <w:p w:rsidR="008C5ACB" w:rsidRPr="008C5ACB" w:rsidRDefault="008C5ACB" w:rsidP="008C5ACB">
      <w:pPr>
        <w:rPr>
          <w:rFonts w:cs="Arial"/>
          <w:color w:val="auto"/>
          <w:sz w:val="21"/>
          <w:szCs w:val="21"/>
        </w:rPr>
      </w:pPr>
      <w:r w:rsidRPr="008C5ACB">
        <w:rPr>
          <w:rFonts w:cs="Arial"/>
          <w:color w:val="auto"/>
          <w:sz w:val="21"/>
          <w:szCs w:val="21"/>
        </w:rPr>
        <w:t>C.用户配电设备</w:t>
      </w:r>
    </w:p>
    <w:p w:rsidR="008C5ACB" w:rsidRPr="008C5ACB" w:rsidRDefault="008C5ACB" w:rsidP="008C5ACB">
      <w:pPr>
        <w:rPr>
          <w:rFonts w:cs="Arial"/>
          <w:color w:val="auto"/>
          <w:sz w:val="21"/>
          <w:szCs w:val="21"/>
        </w:rPr>
      </w:pPr>
      <w:r w:rsidRPr="008C5ACB">
        <w:rPr>
          <w:rFonts w:cs="Arial"/>
          <w:color w:val="auto"/>
          <w:sz w:val="21"/>
          <w:szCs w:val="21"/>
        </w:rPr>
        <w:t>D.发电厂内低压配电设备</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6@作业人员应(   ),经考试合格上岗。</w:t>
      </w:r>
    </w:p>
    <w:p w:rsidR="008C5ACB" w:rsidRPr="008C5ACB" w:rsidRDefault="008C5ACB" w:rsidP="008C5ACB">
      <w:pPr>
        <w:rPr>
          <w:rFonts w:cs="Arial"/>
          <w:color w:val="auto"/>
          <w:sz w:val="21"/>
          <w:szCs w:val="21"/>
        </w:rPr>
      </w:pPr>
      <w:r w:rsidRPr="008C5ACB">
        <w:rPr>
          <w:rFonts w:cs="Arial"/>
          <w:color w:val="auto"/>
          <w:sz w:val="21"/>
          <w:szCs w:val="21"/>
        </w:rPr>
        <w:t>A.接受相应的安全生产知识教育和岗位技能培训</w:t>
      </w:r>
    </w:p>
    <w:p w:rsidR="008C5ACB" w:rsidRPr="008C5ACB" w:rsidRDefault="008C5ACB" w:rsidP="008C5ACB">
      <w:pPr>
        <w:rPr>
          <w:rFonts w:cs="Arial"/>
          <w:color w:val="auto"/>
          <w:sz w:val="21"/>
          <w:szCs w:val="21"/>
        </w:rPr>
      </w:pPr>
      <w:r w:rsidRPr="008C5ACB">
        <w:rPr>
          <w:rFonts w:cs="Arial"/>
          <w:color w:val="auto"/>
          <w:sz w:val="21"/>
          <w:szCs w:val="21"/>
        </w:rPr>
        <w:t>B.掌握配电作业必备的电气知识</w:t>
      </w:r>
    </w:p>
    <w:p w:rsidR="008C5ACB" w:rsidRPr="008C5ACB" w:rsidRDefault="008C5ACB" w:rsidP="008C5ACB">
      <w:pPr>
        <w:rPr>
          <w:rFonts w:cs="Arial"/>
          <w:color w:val="auto"/>
          <w:sz w:val="21"/>
          <w:szCs w:val="21"/>
        </w:rPr>
      </w:pPr>
      <w:r w:rsidRPr="008C5ACB">
        <w:rPr>
          <w:rFonts w:cs="Arial"/>
          <w:color w:val="auto"/>
          <w:sz w:val="21"/>
          <w:szCs w:val="21"/>
        </w:rPr>
        <w:t>C.掌握配电作业必备的业务技能</w:t>
      </w:r>
    </w:p>
    <w:p w:rsidR="008C5ACB" w:rsidRPr="008C5ACB" w:rsidRDefault="008C5ACB" w:rsidP="008C5ACB">
      <w:pPr>
        <w:rPr>
          <w:rFonts w:cs="Arial"/>
          <w:color w:val="auto"/>
          <w:sz w:val="21"/>
          <w:szCs w:val="21"/>
        </w:rPr>
      </w:pPr>
      <w:r w:rsidRPr="008C5ACB">
        <w:rPr>
          <w:rFonts w:cs="Arial"/>
          <w:color w:val="auto"/>
          <w:sz w:val="21"/>
          <w:szCs w:val="21"/>
        </w:rPr>
        <w:t>D.并按工作性质,熟悉本规程的相关部分</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7@配电设备的排列布置应在其前后或两侧留有(   )的通道。  </w:t>
      </w:r>
    </w:p>
    <w:p w:rsidR="008C5ACB" w:rsidRPr="008C5ACB" w:rsidRDefault="008C5ACB" w:rsidP="008C5ACB">
      <w:pPr>
        <w:rPr>
          <w:rFonts w:cs="Arial"/>
          <w:color w:val="auto"/>
          <w:sz w:val="21"/>
          <w:szCs w:val="21"/>
        </w:rPr>
      </w:pPr>
      <w:r w:rsidRPr="008C5ACB">
        <w:rPr>
          <w:rFonts w:cs="Arial"/>
          <w:color w:val="auto"/>
          <w:sz w:val="21"/>
          <w:szCs w:val="21"/>
        </w:rPr>
        <w:t>A.巡检</w:t>
      </w:r>
    </w:p>
    <w:p w:rsidR="008C5ACB" w:rsidRPr="008C5ACB" w:rsidRDefault="008C5ACB" w:rsidP="008C5ACB">
      <w:pPr>
        <w:rPr>
          <w:rFonts w:cs="Arial"/>
          <w:color w:val="auto"/>
          <w:sz w:val="21"/>
          <w:szCs w:val="21"/>
        </w:rPr>
      </w:pPr>
      <w:r w:rsidRPr="008C5ACB">
        <w:rPr>
          <w:rFonts w:cs="Arial"/>
          <w:color w:val="auto"/>
          <w:sz w:val="21"/>
          <w:szCs w:val="21"/>
        </w:rPr>
        <w:t>B.操作</w:t>
      </w:r>
    </w:p>
    <w:p w:rsidR="008C5ACB" w:rsidRPr="008C5ACB" w:rsidRDefault="008C5ACB" w:rsidP="008C5ACB">
      <w:pPr>
        <w:rPr>
          <w:rFonts w:cs="Arial"/>
          <w:color w:val="auto"/>
          <w:sz w:val="21"/>
          <w:szCs w:val="21"/>
        </w:rPr>
      </w:pPr>
      <w:r w:rsidRPr="008C5ACB">
        <w:rPr>
          <w:rFonts w:cs="Arial"/>
          <w:color w:val="auto"/>
          <w:sz w:val="21"/>
          <w:szCs w:val="21"/>
        </w:rPr>
        <w:t>C.逃生</w:t>
      </w:r>
    </w:p>
    <w:p w:rsidR="008C5ACB" w:rsidRPr="008C5ACB" w:rsidRDefault="008C5ACB" w:rsidP="008C5ACB">
      <w:pPr>
        <w:rPr>
          <w:rFonts w:cs="Arial"/>
          <w:color w:val="auto"/>
          <w:sz w:val="21"/>
          <w:szCs w:val="21"/>
        </w:rPr>
      </w:pPr>
      <w:r w:rsidRPr="008C5ACB">
        <w:rPr>
          <w:rFonts w:cs="Arial"/>
          <w:color w:val="auto"/>
          <w:sz w:val="21"/>
          <w:szCs w:val="21"/>
        </w:rPr>
        <w:t>D.运输</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8@检修作业,若需将盖板取下,应(   )。  </w:t>
      </w:r>
    </w:p>
    <w:p w:rsidR="008C5ACB" w:rsidRPr="008C5ACB" w:rsidRDefault="008C5ACB" w:rsidP="008C5ACB">
      <w:pPr>
        <w:rPr>
          <w:rFonts w:cs="Arial"/>
          <w:color w:val="auto"/>
          <w:sz w:val="21"/>
          <w:szCs w:val="21"/>
        </w:rPr>
      </w:pPr>
      <w:r w:rsidRPr="008C5ACB">
        <w:rPr>
          <w:rFonts w:cs="Arial"/>
          <w:color w:val="auto"/>
          <w:sz w:val="21"/>
          <w:szCs w:val="21"/>
        </w:rPr>
        <w:t>A.设临时围栏</w:t>
      </w:r>
    </w:p>
    <w:p w:rsidR="008C5ACB" w:rsidRPr="008C5ACB" w:rsidRDefault="008C5ACB" w:rsidP="008C5ACB">
      <w:pPr>
        <w:rPr>
          <w:rFonts w:cs="Arial"/>
          <w:color w:val="auto"/>
          <w:sz w:val="21"/>
          <w:szCs w:val="21"/>
        </w:rPr>
      </w:pPr>
      <w:r w:rsidRPr="008C5ACB">
        <w:rPr>
          <w:rFonts w:cs="Arial"/>
          <w:color w:val="auto"/>
          <w:sz w:val="21"/>
          <w:szCs w:val="21"/>
        </w:rPr>
        <w:t>B.设置警示标识</w:t>
      </w:r>
    </w:p>
    <w:p w:rsidR="008C5ACB" w:rsidRPr="008C5ACB" w:rsidRDefault="008C5ACB" w:rsidP="008C5ACB">
      <w:pPr>
        <w:rPr>
          <w:rFonts w:cs="Arial"/>
          <w:color w:val="auto"/>
          <w:sz w:val="21"/>
          <w:szCs w:val="21"/>
        </w:rPr>
      </w:pPr>
      <w:r w:rsidRPr="008C5ACB">
        <w:rPr>
          <w:rFonts w:cs="Arial"/>
          <w:color w:val="auto"/>
          <w:sz w:val="21"/>
          <w:szCs w:val="21"/>
        </w:rPr>
        <w:t>C.夜间还应设黄灯示警</w:t>
      </w:r>
    </w:p>
    <w:p w:rsidR="008C5ACB" w:rsidRPr="008C5ACB" w:rsidRDefault="008C5ACB" w:rsidP="008C5ACB">
      <w:pPr>
        <w:rPr>
          <w:rFonts w:cs="Arial"/>
          <w:color w:val="auto"/>
          <w:sz w:val="21"/>
          <w:szCs w:val="21"/>
        </w:rPr>
      </w:pPr>
      <w:r w:rsidRPr="008C5ACB">
        <w:rPr>
          <w:rFonts w:cs="Arial"/>
          <w:color w:val="auto"/>
          <w:sz w:val="21"/>
          <w:szCs w:val="21"/>
        </w:rPr>
        <w:t>D.夜间还应设红灯示警</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9@在配电线路和设备上工作,以下为保证安全的组织措施的有（   ）  </w:t>
      </w:r>
    </w:p>
    <w:p w:rsidR="008C5ACB" w:rsidRPr="008C5ACB" w:rsidRDefault="008C5ACB" w:rsidP="008C5ACB">
      <w:pPr>
        <w:rPr>
          <w:rFonts w:cs="Arial"/>
          <w:color w:val="auto"/>
          <w:sz w:val="21"/>
          <w:szCs w:val="21"/>
        </w:rPr>
      </w:pPr>
      <w:r w:rsidRPr="008C5ACB">
        <w:rPr>
          <w:rFonts w:cs="Arial"/>
          <w:color w:val="auto"/>
          <w:sz w:val="21"/>
          <w:szCs w:val="21"/>
        </w:rPr>
        <w:t>A.现场勘察制度</w:t>
      </w:r>
    </w:p>
    <w:p w:rsidR="008C5ACB" w:rsidRPr="008C5ACB" w:rsidRDefault="008C5ACB" w:rsidP="008C5ACB">
      <w:pPr>
        <w:rPr>
          <w:rFonts w:cs="Arial"/>
          <w:color w:val="auto"/>
          <w:sz w:val="21"/>
          <w:szCs w:val="21"/>
        </w:rPr>
      </w:pPr>
      <w:r w:rsidRPr="008C5ACB">
        <w:rPr>
          <w:rFonts w:cs="Arial"/>
          <w:color w:val="auto"/>
          <w:sz w:val="21"/>
          <w:szCs w:val="21"/>
        </w:rPr>
        <w:t>B.工作间断、转移制度</w:t>
      </w:r>
    </w:p>
    <w:p w:rsidR="008C5ACB" w:rsidRPr="008C5ACB" w:rsidRDefault="008C5ACB" w:rsidP="008C5ACB">
      <w:pPr>
        <w:rPr>
          <w:rFonts w:cs="Arial"/>
          <w:color w:val="auto"/>
          <w:sz w:val="21"/>
          <w:szCs w:val="21"/>
        </w:rPr>
      </w:pPr>
      <w:r w:rsidRPr="008C5ACB">
        <w:rPr>
          <w:rFonts w:cs="Arial"/>
          <w:color w:val="auto"/>
          <w:sz w:val="21"/>
          <w:szCs w:val="21"/>
        </w:rPr>
        <w:t>C.工作终结制度</w:t>
      </w:r>
    </w:p>
    <w:p w:rsidR="008C5ACB" w:rsidRPr="008C5ACB" w:rsidRDefault="008C5ACB" w:rsidP="008C5ACB">
      <w:pPr>
        <w:rPr>
          <w:rFonts w:cs="Arial"/>
          <w:color w:val="auto"/>
          <w:sz w:val="21"/>
          <w:szCs w:val="21"/>
        </w:rPr>
      </w:pPr>
      <w:r w:rsidRPr="008C5ACB">
        <w:rPr>
          <w:rFonts w:cs="Arial"/>
          <w:color w:val="auto"/>
          <w:sz w:val="21"/>
          <w:szCs w:val="21"/>
        </w:rPr>
        <w:t>D. 恢复送电制度</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10@配电线路、设备故障紧急处理,系指配电线路、设备发生故障被迫紧急停止运行,(   )的故障修复工作。  </w:t>
      </w:r>
    </w:p>
    <w:p w:rsidR="008C5ACB" w:rsidRPr="008C5ACB" w:rsidRDefault="008C5ACB" w:rsidP="008C5ACB">
      <w:pPr>
        <w:rPr>
          <w:rFonts w:cs="Arial"/>
          <w:color w:val="auto"/>
          <w:sz w:val="21"/>
          <w:szCs w:val="21"/>
        </w:rPr>
      </w:pPr>
      <w:r w:rsidRPr="008C5ACB">
        <w:rPr>
          <w:rFonts w:cs="Arial"/>
          <w:color w:val="auto"/>
          <w:sz w:val="21"/>
          <w:szCs w:val="21"/>
        </w:rPr>
        <w:t>A.需短时间恢复供电</w:t>
      </w:r>
    </w:p>
    <w:p w:rsidR="008C5ACB" w:rsidRPr="008C5ACB" w:rsidRDefault="008C5ACB" w:rsidP="008C5ACB">
      <w:pPr>
        <w:rPr>
          <w:rFonts w:cs="Arial"/>
          <w:color w:val="auto"/>
          <w:sz w:val="21"/>
          <w:szCs w:val="21"/>
        </w:rPr>
      </w:pPr>
      <w:r w:rsidRPr="008C5ACB">
        <w:rPr>
          <w:rFonts w:cs="Arial"/>
          <w:color w:val="auto"/>
          <w:sz w:val="21"/>
          <w:szCs w:val="21"/>
        </w:rPr>
        <w:t>B.需短时间排除故障</w:t>
      </w:r>
    </w:p>
    <w:p w:rsidR="008C5ACB" w:rsidRPr="008C5ACB" w:rsidRDefault="008C5ACB" w:rsidP="008C5ACB">
      <w:pPr>
        <w:rPr>
          <w:rFonts w:cs="Arial"/>
          <w:color w:val="auto"/>
          <w:sz w:val="21"/>
          <w:szCs w:val="21"/>
        </w:rPr>
      </w:pPr>
      <w:r w:rsidRPr="008C5ACB">
        <w:rPr>
          <w:rFonts w:cs="Arial"/>
          <w:color w:val="auto"/>
          <w:sz w:val="21"/>
          <w:szCs w:val="21"/>
        </w:rPr>
        <w:t>C.连续进行</w:t>
      </w:r>
    </w:p>
    <w:p w:rsidR="008C5ACB" w:rsidRPr="008C5ACB" w:rsidRDefault="008C5ACB" w:rsidP="008C5ACB">
      <w:pPr>
        <w:rPr>
          <w:rFonts w:cs="Arial"/>
          <w:color w:val="auto"/>
          <w:sz w:val="21"/>
          <w:szCs w:val="21"/>
        </w:rPr>
      </w:pPr>
      <w:r w:rsidRPr="008C5ACB">
        <w:rPr>
          <w:rFonts w:cs="Arial"/>
          <w:color w:val="auto"/>
          <w:sz w:val="21"/>
          <w:szCs w:val="21"/>
        </w:rPr>
        <w:t>D.长时间</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11@书面记录包括(   )等。 </w:t>
      </w:r>
    </w:p>
    <w:p w:rsidR="008C5ACB" w:rsidRPr="008C5ACB" w:rsidRDefault="008C5ACB" w:rsidP="008C5ACB">
      <w:pPr>
        <w:rPr>
          <w:rFonts w:cs="Arial"/>
          <w:color w:val="auto"/>
          <w:sz w:val="21"/>
          <w:szCs w:val="21"/>
        </w:rPr>
      </w:pPr>
      <w:r w:rsidRPr="008C5ACB">
        <w:rPr>
          <w:rFonts w:cs="Arial"/>
          <w:color w:val="auto"/>
          <w:sz w:val="21"/>
          <w:szCs w:val="21"/>
        </w:rPr>
        <w:t>A.作业指导书（卡）</w:t>
      </w:r>
    </w:p>
    <w:p w:rsidR="008C5ACB" w:rsidRPr="008C5ACB" w:rsidRDefault="008C5ACB" w:rsidP="008C5ACB">
      <w:pPr>
        <w:rPr>
          <w:rFonts w:cs="Arial"/>
          <w:color w:val="auto"/>
          <w:sz w:val="21"/>
          <w:szCs w:val="21"/>
        </w:rPr>
      </w:pPr>
      <w:r w:rsidRPr="008C5ACB">
        <w:rPr>
          <w:rFonts w:cs="Arial"/>
          <w:color w:val="auto"/>
          <w:sz w:val="21"/>
          <w:szCs w:val="21"/>
        </w:rPr>
        <w:t>B.派工单</w:t>
      </w:r>
    </w:p>
    <w:p w:rsidR="008C5ACB" w:rsidRPr="008C5ACB" w:rsidRDefault="008C5ACB" w:rsidP="008C5ACB">
      <w:pPr>
        <w:rPr>
          <w:rFonts w:cs="Arial"/>
          <w:color w:val="auto"/>
          <w:sz w:val="21"/>
          <w:szCs w:val="21"/>
        </w:rPr>
      </w:pPr>
      <w:r w:rsidRPr="008C5ACB">
        <w:rPr>
          <w:rFonts w:cs="Arial"/>
          <w:color w:val="auto"/>
          <w:sz w:val="21"/>
          <w:szCs w:val="21"/>
        </w:rPr>
        <w:t>C.任务单</w:t>
      </w:r>
    </w:p>
    <w:p w:rsidR="008C5ACB" w:rsidRPr="008C5ACB" w:rsidRDefault="008C5ACB" w:rsidP="008C5ACB">
      <w:pPr>
        <w:rPr>
          <w:rFonts w:cs="Arial"/>
          <w:color w:val="auto"/>
          <w:sz w:val="21"/>
          <w:szCs w:val="21"/>
        </w:rPr>
      </w:pPr>
      <w:r w:rsidRPr="008C5ACB">
        <w:rPr>
          <w:rFonts w:cs="Arial"/>
          <w:color w:val="auto"/>
          <w:sz w:val="21"/>
          <w:szCs w:val="21"/>
        </w:rPr>
        <w:t>D.工作记录</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lastRenderedPageBreak/>
        <w:t xml:space="preserve">12@书面派工记录内容应包含(   )派工时间、工作结束时间、安全措施(注意事项)及完成情况等内容。  </w:t>
      </w:r>
    </w:p>
    <w:p w:rsidR="008C5ACB" w:rsidRPr="008C5ACB" w:rsidRDefault="008C5ACB" w:rsidP="008C5ACB">
      <w:pPr>
        <w:rPr>
          <w:rFonts w:cs="Arial"/>
          <w:color w:val="auto"/>
          <w:sz w:val="21"/>
          <w:szCs w:val="21"/>
        </w:rPr>
      </w:pPr>
      <w:r w:rsidRPr="008C5ACB">
        <w:rPr>
          <w:rFonts w:cs="Arial"/>
          <w:color w:val="auto"/>
          <w:sz w:val="21"/>
          <w:szCs w:val="21"/>
        </w:rPr>
        <w:t>A.指派人</w:t>
      </w:r>
    </w:p>
    <w:p w:rsidR="008C5ACB" w:rsidRPr="008C5ACB" w:rsidRDefault="008C5ACB" w:rsidP="008C5ACB">
      <w:pPr>
        <w:rPr>
          <w:rFonts w:cs="Arial"/>
          <w:color w:val="auto"/>
          <w:sz w:val="21"/>
          <w:szCs w:val="21"/>
        </w:rPr>
      </w:pPr>
      <w:r w:rsidRPr="008C5ACB">
        <w:rPr>
          <w:rFonts w:cs="Arial"/>
          <w:color w:val="auto"/>
          <w:sz w:val="21"/>
          <w:szCs w:val="21"/>
        </w:rPr>
        <w:t>B.工作人员（负责人）</w:t>
      </w:r>
    </w:p>
    <w:p w:rsidR="008C5ACB" w:rsidRPr="008C5ACB" w:rsidRDefault="008C5ACB" w:rsidP="008C5ACB">
      <w:pPr>
        <w:rPr>
          <w:rFonts w:cs="Arial"/>
          <w:color w:val="auto"/>
          <w:sz w:val="21"/>
          <w:szCs w:val="21"/>
        </w:rPr>
      </w:pPr>
      <w:r w:rsidRPr="008C5ACB">
        <w:rPr>
          <w:rFonts w:cs="Arial"/>
          <w:color w:val="auto"/>
          <w:sz w:val="21"/>
          <w:szCs w:val="21"/>
        </w:rPr>
        <w:t>C.工作任务</w:t>
      </w:r>
    </w:p>
    <w:p w:rsidR="008C5ACB" w:rsidRPr="008C5ACB" w:rsidRDefault="008C5ACB" w:rsidP="008C5ACB">
      <w:pPr>
        <w:rPr>
          <w:rFonts w:cs="Arial"/>
          <w:color w:val="auto"/>
          <w:sz w:val="21"/>
          <w:szCs w:val="21"/>
        </w:rPr>
      </w:pPr>
      <w:r w:rsidRPr="008C5ACB">
        <w:rPr>
          <w:rFonts w:cs="Arial"/>
          <w:color w:val="auto"/>
          <w:sz w:val="21"/>
          <w:szCs w:val="21"/>
        </w:rPr>
        <w:t>D.工作地点</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13@工作票票面上的(   )等关键字不得涂改。  </w:t>
      </w:r>
    </w:p>
    <w:p w:rsidR="008C5ACB" w:rsidRPr="008C5ACB" w:rsidRDefault="008C5ACB" w:rsidP="008C5ACB">
      <w:pPr>
        <w:rPr>
          <w:rFonts w:cs="Arial"/>
          <w:color w:val="auto"/>
          <w:sz w:val="21"/>
          <w:szCs w:val="21"/>
        </w:rPr>
      </w:pPr>
      <w:r w:rsidRPr="008C5ACB">
        <w:rPr>
          <w:rFonts w:cs="Arial"/>
          <w:color w:val="auto"/>
          <w:sz w:val="21"/>
          <w:szCs w:val="21"/>
        </w:rPr>
        <w:t>A.时间、工作地点</w:t>
      </w:r>
    </w:p>
    <w:p w:rsidR="008C5ACB" w:rsidRPr="008C5ACB" w:rsidRDefault="008C5ACB" w:rsidP="008C5ACB">
      <w:pPr>
        <w:rPr>
          <w:rFonts w:cs="Arial"/>
          <w:color w:val="auto"/>
          <w:sz w:val="21"/>
          <w:szCs w:val="21"/>
        </w:rPr>
      </w:pPr>
      <w:r w:rsidRPr="008C5ACB">
        <w:rPr>
          <w:rFonts w:cs="Arial"/>
          <w:color w:val="auto"/>
          <w:sz w:val="21"/>
          <w:szCs w:val="21"/>
        </w:rPr>
        <w:t>B.线路名称</w:t>
      </w:r>
    </w:p>
    <w:p w:rsidR="008C5ACB" w:rsidRPr="008C5ACB" w:rsidRDefault="008C5ACB" w:rsidP="008C5ACB">
      <w:pPr>
        <w:rPr>
          <w:rFonts w:cs="Arial"/>
          <w:color w:val="auto"/>
          <w:sz w:val="21"/>
          <w:szCs w:val="21"/>
        </w:rPr>
      </w:pPr>
      <w:r w:rsidRPr="008C5ACB">
        <w:rPr>
          <w:rFonts w:cs="Arial"/>
          <w:color w:val="auto"/>
          <w:sz w:val="21"/>
          <w:szCs w:val="21"/>
        </w:rPr>
        <w:t>C.设备双重名称</w:t>
      </w:r>
    </w:p>
    <w:p w:rsidR="008C5ACB" w:rsidRPr="008C5ACB" w:rsidRDefault="008C5ACB" w:rsidP="008C5ACB">
      <w:pPr>
        <w:rPr>
          <w:rFonts w:cs="Arial"/>
          <w:color w:val="auto"/>
          <w:sz w:val="21"/>
          <w:szCs w:val="21"/>
        </w:rPr>
      </w:pPr>
      <w:r w:rsidRPr="008C5ACB">
        <w:rPr>
          <w:rFonts w:cs="Arial"/>
          <w:color w:val="auto"/>
          <w:sz w:val="21"/>
          <w:szCs w:val="21"/>
        </w:rPr>
        <w:t>D.动词</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14@在配电线路、设备上进行非电气专业工作(如电力通信工作等),应执行工作票制度,并履行(   )等相关安全组织措施。  </w:t>
      </w:r>
    </w:p>
    <w:p w:rsidR="008C5ACB" w:rsidRPr="008C5ACB" w:rsidRDefault="008C5ACB" w:rsidP="008C5ACB">
      <w:pPr>
        <w:rPr>
          <w:rFonts w:cs="Arial"/>
          <w:color w:val="auto"/>
          <w:sz w:val="21"/>
          <w:szCs w:val="21"/>
        </w:rPr>
      </w:pPr>
      <w:r w:rsidRPr="008C5ACB">
        <w:rPr>
          <w:rFonts w:cs="Arial"/>
          <w:color w:val="auto"/>
          <w:sz w:val="21"/>
          <w:szCs w:val="21"/>
        </w:rPr>
        <w:t>A.停电</w:t>
      </w:r>
    </w:p>
    <w:p w:rsidR="008C5ACB" w:rsidRPr="008C5ACB" w:rsidRDefault="008C5ACB" w:rsidP="008C5ACB">
      <w:pPr>
        <w:rPr>
          <w:rFonts w:cs="Arial"/>
          <w:color w:val="auto"/>
          <w:sz w:val="21"/>
          <w:szCs w:val="21"/>
        </w:rPr>
      </w:pPr>
      <w:r w:rsidRPr="008C5ACB">
        <w:rPr>
          <w:rFonts w:cs="Arial"/>
          <w:color w:val="auto"/>
          <w:sz w:val="21"/>
          <w:szCs w:val="21"/>
        </w:rPr>
        <w:t>B.工作许可</w:t>
      </w:r>
    </w:p>
    <w:p w:rsidR="008C5ACB" w:rsidRPr="008C5ACB" w:rsidRDefault="008C5ACB" w:rsidP="008C5ACB">
      <w:pPr>
        <w:rPr>
          <w:rFonts w:cs="Arial"/>
          <w:color w:val="auto"/>
          <w:sz w:val="21"/>
          <w:szCs w:val="21"/>
        </w:rPr>
      </w:pPr>
      <w:r w:rsidRPr="008C5ACB">
        <w:rPr>
          <w:rFonts w:cs="Arial"/>
          <w:color w:val="auto"/>
          <w:sz w:val="21"/>
          <w:szCs w:val="21"/>
        </w:rPr>
        <w:t>C.验电</w:t>
      </w:r>
    </w:p>
    <w:p w:rsidR="008C5ACB" w:rsidRPr="008C5ACB" w:rsidRDefault="008C5ACB" w:rsidP="008C5ACB">
      <w:pPr>
        <w:rPr>
          <w:rFonts w:cs="Arial"/>
          <w:color w:val="auto"/>
          <w:sz w:val="21"/>
          <w:szCs w:val="21"/>
        </w:rPr>
      </w:pPr>
      <w:r w:rsidRPr="008C5ACB">
        <w:rPr>
          <w:rFonts w:cs="Arial"/>
          <w:color w:val="auto"/>
          <w:sz w:val="21"/>
          <w:szCs w:val="21"/>
        </w:rPr>
        <w:t>D.接地</w:t>
      </w:r>
    </w:p>
    <w:p w:rsidR="008C5ACB" w:rsidRPr="008C5ACB" w:rsidRDefault="008C5ACB" w:rsidP="008C5ACB">
      <w:pPr>
        <w:rPr>
          <w:rFonts w:cs="Arial"/>
          <w:color w:val="auto"/>
          <w:sz w:val="21"/>
          <w:szCs w:val="21"/>
        </w:rPr>
      </w:pPr>
      <w:r w:rsidRPr="008C5ACB">
        <w:rPr>
          <w:rFonts w:cs="Arial"/>
          <w:color w:val="auto"/>
          <w:sz w:val="21"/>
          <w:szCs w:val="21"/>
        </w:rPr>
        <w:t>E.工作监护</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w:t>
      </w:r>
      <w:r w:rsidRPr="008C5ACB">
        <w:rPr>
          <w:rFonts w:cs="Arial"/>
          <w:color w:val="auto"/>
          <w:sz w:val="21"/>
          <w:szCs w:val="21"/>
        </w:rPr>
        <w:t>E</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15@作业前检查多电源和有自备电源的用户已采取(   )等防反送电的强制性技术措施。  </w:t>
      </w:r>
    </w:p>
    <w:p w:rsidR="008C5ACB" w:rsidRPr="008C5ACB" w:rsidRDefault="008C5ACB" w:rsidP="008C5ACB">
      <w:pPr>
        <w:rPr>
          <w:rFonts w:cs="Arial"/>
          <w:color w:val="auto"/>
          <w:sz w:val="21"/>
          <w:szCs w:val="21"/>
        </w:rPr>
      </w:pPr>
      <w:r w:rsidRPr="008C5ACB">
        <w:rPr>
          <w:rFonts w:cs="Arial"/>
          <w:color w:val="auto"/>
          <w:sz w:val="21"/>
          <w:szCs w:val="21"/>
        </w:rPr>
        <w:t>A.机械联锁</w:t>
      </w:r>
    </w:p>
    <w:p w:rsidR="008C5ACB" w:rsidRPr="008C5ACB" w:rsidRDefault="008C5ACB" w:rsidP="008C5ACB">
      <w:pPr>
        <w:rPr>
          <w:rFonts w:cs="Arial"/>
          <w:color w:val="auto"/>
          <w:sz w:val="21"/>
          <w:szCs w:val="21"/>
        </w:rPr>
      </w:pPr>
      <w:r w:rsidRPr="008C5ACB">
        <w:rPr>
          <w:rFonts w:cs="Arial"/>
          <w:color w:val="auto"/>
          <w:sz w:val="21"/>
          <w:szCs w:val="21"/>
        </w:rPr>
        <w:t>B.防误闭锁</w:t>
      </w:r>
    </w:p>
    <w:p w:rsidR="008C5ACB" w:rsidRPr="008C5ACB" w:rsidRDefault="008C5ACB" w:rsidP="008C5ACB">
      <w:pPr>
        <w:rPr>
          <w:rFonts w:cs="Arial"/>
          <w:color w:val="auto"/>
          <w:sz w:val="21"/>
          <w:szCs w:val="21"/>
        </w:rPr>
      </w:pPr>
      <w:r w:rsidRPr="008C5ACB">
        <w:rPr>
          <w:rFonts w:cs="Arial"/>
          <w:color w:val="auto"/>
          <w:sz w:val="21"/>
          <w:szCs w:val="21"/>
        </w:rPr>
        <w:t>C.带电闭锁</w:t>
      </w:r>
    </w:p>
    <w:p w:rsidR="008C5ACB" w:rsidRPr="008C5ACB" w:rsidRDefault="008C5ACB" w:rsidP="008C5ACB">
      <w:pPr>
        <w:rPr>
          <w:rFonts w:cs="Arial"/>
          <w:color w:val="auto"/>
          <w:sz w:val="21"/>
          <w:szCs w:val="21"/>
        </w:rPr>
      </w:pPr>
      <w:r w:rsidRPr="008C5ACB">
        <w:rPr>
          <w:rFonts w:cs="Arial"/>
          <w:color w:val="auto"/>
          <w:sz w:val="21"/>
          <w:szCs w:val="21"/>
        </w:rPr>
        <w:t>D.电气联锁</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16@许可开始工作的命令,应通知工作负责人。其方法可采用：(   )  </w:t>
      </w:r>
    </w:p>
    <w:p w:rsidR="008C5ACB" w:rsidRPr="008C5ACB" w:rsidRDefault="008C5ACB" w:rsidP="008C5ACB">
      <w:pPr>
        <w:rPr>
          <w:rFonts w:cs="Arial"/>
          <w:color w:val="auto"/>
          <w:sz w:val="21"/>
          <w:szCs w:val="21"/>
        </w:rPr>
      </w:pPr>
      <w:r w:rsidRPr="008C5ACB">
        <w:rPr>
          <w:rFonts w:cs="Arial"/>
          <w:color w:val="auto"/>
          <w:sz w:val="21"/>
          <w:szCs w:val="21"/>
        </w:rPr>
        <w:t>A.口头通知</w:t>
      </w:r>
    </w:p>
    <w:p w:rsidR="008C5ACB" w:rsidRPr="008C5ACB" w:rsidRDefault="008C5ACB" w:rsidP="008C5ACB">
      <w:pPr>
        <w:rPr>
          <w:rFonts w:cs="Arial"/>
          <w:color w:val="auto"/>
          <w:sz w:val="21"/>
          <w:szCs w:val="21"/>
        </w:rPr>
      </w:pPr>
      <w:r w:rsidRPr="008C5ACB">
        <w:rPr>
          <w:rFonts w:cs="Arial"/>
          <w:color w:val="auto"/>
          <w:sz w:val="21"/>
          <w:szCs w:val="21"/>
        </w:rPr>
        <w:t>B.当面许可</w:t>
      </w:r>
    </w:p>
    <w:p w:rsidR="008C5ACB" w:rsidRPr="008C5ACB" w:rsidRDefault="008C5ACB" w:rsidP="008C5ACB">
      <w:pPr>
        <w:rPr>
          <w:rFonts w:cs="Arial"/>
          <w:color w:val="auto"/>
          <w:sz w:val="21"/>
          <w:szCs w:val="21"/>
        </w:rPr>
      </w:pPr>
      <w:r w:rsidRPr="008C5ACB">
        <w:rPr>
          <w:rFonts w:cs="Arial"/>
          <w:color w:val="auto"/>
          <w:sz w:val="21"/>
          <w:szCs w:val="21"/>
        </w:rPr>
        <w:t>C.电话许可</w:t>
      </w:r>
    </w:p>
    <w:p w:rsidR="008C5ACB" w:rsidRPr="008C5ACB" w:rsidRDefault="008C5ACB" w:rsidP="008C5ACB">
      <w:pPr>
        <w:rPr>
          <w:rFonts w:cs="Arial"/>
          <w:color w:val="auto"/>
          <w:sz w:val="21"/>
          <w:szCs w:val="21"/>
        </w:rPr>
      </w:pPr>
      <w:r w:rsidRPr="008C5ACB">
        <w:rPr>
          <w:rFonts w:cs="Arial"/>
          <w:color w:val="auto"/>
          <w:sz w:val="21"/>
          <w:szCs w:val="21"/>
        </w:rPr>
        <w:t>D.短信传达</w:t>
      </w:r>
    </w:p>
    <w:p w:rsidR="008C5ACB" w:rsidRPr="008C5ACB" w:rsidRDefault="008C5ACB" w:rsidP="008C5ACB">
      <w:pPr>
        <w:rPr>
          <w:rFonts w:cs="Arial"/>
          <w:color w:val="auto"/>
          <w:sz w:val="21"/>
          <w:szCs w:val="21"/>
        </w:rPr>
      </w:pPr>
      <w:r w:rsidRPr="008C5ACB">
        <w:rPr>
          <w:rFonts w:cs="Arial"/>
          <w:color w:val="auto"/>
          <w:sz w:val="21"/>
          <w:szCs w:val="21"/>
        </w:rPr>
        <w:t>E.派人送达</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lastRenderedPageBreak/>
        <w:t xml:space="preserve">17@检修人员(包括工作负责人)不宜(   )高压配电室、开闭所等带电设备区域内。  </w:t>
      </w:r>
    </w:p>
    <w:p w:rsidR="008C5ACB" w:rsidRPr="008C5ACB" w:rsidRDefault="008C5ACB" w:rsidP="008C5ACB">
      <w:pPr>
        <w:rPr>
          <w:rFonts w:cs="Arial"/>
          <w:color w:val="auto"/>
          <w:sz w:val="21"/>
          <w:szCs w:val="21"/>
        </w:rPr>
      </w:pPr>
      <w:r w:rsidRPr="008C5ACB">
        <w:rPr>
          <w:rFonts w:cs="Arial"/>
          <w:color w:val="auto"/>
          <w:sz w:val="21"/>
          <w:szCs w:val="21"/>
        </w:rPr>
        <w:t>A.单独进入</w:t>
      </w:r>
    </w:p>
    <w:p w:rsidR="008C5ACB" w:rsidRPr="008C5ACB" w:rsidRDefault="008C5ACB" w:rsidP="008C5ACB">
      <w:pPr>
        <w:rPr>
          <w:rFonts w:cs="Arial"/>
          <w:color w:val="auto"/>
          <w:sz w:val="21"/>
          <w:szCs w:val="21"/>
        </w:rPr>
      </w:pPr>
      <w:r w:rsidRPr="008C5ACB">
        <w:rPr>
          <w:rFonts w:cs="Arial"/>
          <w:color w:val="auto"/>
          <w:sz w:val="21"/>
          <w:szCs w:val="21"/>
        </w:rPr>
        <w:t>B.单独滞留在</w:t>
      </w:r>
    </w:p>
    <w:p w:rsidR="008C5ACB" w:rsidRPr="008C5ACB" w:rsidRDefault="008C5ACB" w:rsidP="008C5ACB">
      <w:pPr>
        <w:rPr>
          <w:rFonts w:cs="Arial"/>
          <w:color w:val="auto"/>
          <w:sz w:val="21"/>
          <w:szCs w:val="21"/>
        </w:rPr>
      </w:pPr>
      <w:r w:rsidRPr="008C5ACB">
        <w:rPr>
          <w:rFonts w:cs="Arial"/>
          <w:color w:val="auto"/>
          <w:sz w:val="21"/>
          <w:szCs w:val="21"/>
        </w:rPr>
        <w:t>C.两人进入</w:t>
      </w:r>
    </w:p>
    <w:p w:rsidR="008C5ACB" w:rsidRPr="008C5ACB" w:rsidRDefault="008C5ACB" w:rsidP="008C5ACB">
      <w:pPr>
        <w:rPr>
          <w:rFonts w:cs="Arial"/>
          <w:color w:val="auto"/>
          <w:sz w:val="21"/>
          <w:szCs w:val="21"/>
        </w:rPr>
      </w:pPr>
      <w:r w:rsidRPr="008C5ACB">
        <w:rPr>
          <w:rFonts w:cs="Arial"/>
          <w:color w:val="auto"/>
          <w:sz w:val="21"/>
          <w:szCs w:val="21"/>
        </w:rPr>
        <w:t>D.两人滞留在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18@工作终结报告应按(   )方式进行。  </w:t>
      </w:r>
    </w:p>
    <w:p w:rsidR="008C5ACB" w:rsidRPr="008C5ACB" w:rsidRDefault="008C5ACB" w:rsidP="008C5ACB">
      <w:pPr>
        <w:rPr>
          <w:rFonts w:cs="Arial"/>
          <w:color w:val="auto"/>
          <w:sz w:val="21"/>
          <w:szCs w:val="21"/>
        </w:rPr>
      </w:pPr>
      <w:r w:rsidRPr="008C5ACB">
        <w:rPr>
          <w:rFonts w:cs="Arial"/>
          <w:color w:val="auto"/>
          <w:sz w:val="21"/>
          <w:szCs w:val="21"/>
        </w:rPr>
        <w:t>A.当面报告</w:t>
      </w:r>
    </w:p>
    <w:p w:rsidR="008C5ACB" w:rsidRPr="008C5ACB" w:rsidRDefault="008C5ACB" w:rsidP="008C5ACB">
      <w:pPr>
        <w:rPr>
          <w:rFonts w:cs="Arial"/>
          <w:color w:val="auto"/>
          <w:sz w:val="21"/>
          <w:szCs w:val="21"/>
        </w:rPr>
      </w:pPr>
      <w:r w:rsidRPr="008C5ACB">
        <w:rPr>
          <w:rFonts w:cs="Arial"/>
          <w:color w:val="auto"/>
          <w:sz w:val="21"/>
          <w:szCs w:val="21"/>
        </w:rPr>
        <w:t>B.派人送达</w:t>
      </w:r>
    </w:p>
    <w:p w:rsidR="008C5ACB" w:rsidRPr="008C5ACB" w:rsidRDefault="008C5ACB" w:rsidP="008C5ACB">
      <w:pPr>
        <w:rPr>
          <w:rFonts w:cs="Arial"/>
          <w:color w:val="auto"/>
          <w:sz w:val="21"/>
          <w:szCs w:val="21"/>
        </w:rPr>
      </w:pPr>
      <w:r w:rsidRPr="008C5ACB">
        <w:rPr>
          <w:rFonts w:cs="Arial"/>
          <w:color w:val="auto"/>
          <w:sz w:val="21"/>
          <w:szCs w:val="21"/>
        </w:rPr>
        <w:t>C.短信报告</w:t>
      </w:r>
    </w:p>
    <w:p w:rsidR="008C5ACB" w:rsidRPr="008C5ACB" w:rsidRDefault="008C5ACB" w:rsidP="008C5ACB">
      <w:pPr>
        <w:rPr>
          <w:rFonts w:cs="Arial"/>
          <w:color w:val="auto"/>
          <w:sz w:val="21"/>
          <w:szCs w:val="21"/>
        </w:rPr>
      </w:pPr>
      <w:r w:rsidRPr="008C5ACB">
        <w:rPr>
          <w:rFonts w:cs="Arial"/>
          <w:color w:val="auto"/>
          <w:sz w:val="21"/>
          <w:szCs w:val="21"/>
        </w:rPr>
        <w:t>D.电话报告,并经复诵无误</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19@在配电线路和设备上工作保证安全的技术措施有(   )。  </w:t>
      </w:r>
    </w:p>
    <w:p w:rsidR="008C5ACB" w:rsidRPr="008C5ACB" w:rsidRDefault="008C5ACB" w:rsidP="008C5ACB">
      <w:pPr>
        <w:rPr>
          <w:rFonts w:cs="Arial"/>
          <w:color w:val="auto"/>
          <w:sz w:val="21"/>
          <w:szCs w:val="21"/>
        </w:rPr>
      </w:pPr>
      <w:r w:rsidRPr="008C5ACB">
        <w:rPr>
          <w:rFonts w:cs="Arial"/>
          <w:color w:val="auto"/>
          <w:sz w:val="21"/>
          <w:szCs w:val="21"/>
        </w:rPr>
        <w:t>A.停电</w:t>
      </w:r>
    </w:p>
    <w:p w:rsidR="008C5ACB" w:rsidRPr="008C5ACB" w:rsidRDefault="008C5ACB" w:rsidP="008C5ACB">
      <w:pPr>
        <w:rPr>
          <w:rFonts w:cs="Arial"/>
          <w:color w:val="auto"/>
          <w:sz w:val="21"/>
          <w:szCs w:val="21"/>
        </w:rPr>
      </w:pPr>
      <w:r w:rsidRPr="008C5ACB">
        <w:rPr>
          <w:rFonts w:cs="Arial"/>
          <w:color w:val="auto"/>
          <w:sz w:val="21"/>
          <w:szCs w:val="21"/>
        </w:rPr>
        <w:t>B.验电</w:t>
      </w:r>
    </w:p>
    <w:p w:rsidR="008C5ACB" w:rsidRPr="008C5ACB" w:rsidRDefault="008C5ACB" w:rsidP="008C5ACB">
      <w:pPr>
        <w:rPr>
          <w:rFonts w:cs="Arial"/>
          <w:color w:val="auto"/>
          <w:sz w:val="21"/>
          <w:szCs w:val="21"/>
        </w:rPr>
      </w:pPr>
      <w:r w:rsidRPr="008C5ACB">
        <w:rPr>
          <w:rFonts w:cs="Arial"/>
          <w:color w:val="auto"/>
          <w:sz w:val="21"/>
          <w:szCs w:val="21"/>
        </w:rPr>
        <w:t>C.接地</w:t>
      </w:r>
    </w:p>
    <w:p w:rsidR="008C5ACB" w:rsidRPr="008C5ACB" w:rsidRDefault="008C5ACB" w:rsidP="008C5ACB">
      <w:pPr>
        <w:rPr>
          <w:rFonts w:cs="Arial"/>
          <w:color w:val="auto"/>
          <w:sz w:val="21"/>
          <w:szCs w:val="21"/>
        </w:rPr>
      </w:pPr>
      <w:r w:rsidRPr="008C5ACB">
        <w:rPr>
          <w:rFonts w:cs="Arial"/>
          <w:color w:val="auto"/>
          <w:sz w:val="21"/>
          <w:szCs w:val="21"/>
        </w:rPr>
        <w:t>D.悬挂标示牌和装设遮栏（围栏）</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20@停电时应拉开隔离开关(刀闸),手车开关应拉至(   )位置,使停电的线路和设备各端都有明显断开点。  </w:t>
      </w:r>
    </w:p>
    <w:p w:rsidR="008C5ACB" w:rsidRPr="008C5ACB" w:rsidRDefault="008C5ACB" w:rsidP="008C5ACB">
      <w:pPr>
        <w:rPr>
          <w:rFonts w:cs="Arial"/>
          <w:color w:val="auto"/>
          <w:sz w:val="21"/>
          <w:szCs w:val="21"/>
        </w:rPr>
      </w:pPr>
      <w:r w:rsidRPr="008C5ACB">
        <w:rPr>
          <w:rFonts w:cs="Arial"/>
          <w:color w:val="auto"/>
          <w:sz w:val="21"/>
          <w:szCs w:val="21"/>
        </w:rPr>
        <w:t>A.试验</w:t>
      </w:r>
    </w:p>
    <w:p w:rsidR="008C5ACB" w:rsidRPr="008C5ACB" w:rsidRDefault="008C5ACB" w:rsidP="008C5ACB">
      <w:pPr>
        <w:rPr>
          <w:rFonts w:cs="Arial"/>
          <w:color w:val="auto"/>
          <w:sz w:val="21"/>
          <w:szCs w:val="21"/>
        </w:rPr>
      </w:pPr>
      <w:r w:rsidRPr="008C5ACB">
        <w:rPr>
          <w:rFonts w:cs="Arial"/>
          <w:color w:val="auto"/>
          <w:sz w:val="21"/>
          <w:szCs w:val="21"/>
        </w:rPr>
        <w:t>B.合闸</w:t>
      </w:r>
    </w:p>
    <w:p w:rsidR="008C5ACB" w:rsidRPr="008C5ACB" w:rsidRDefault="008C5ACB" w:rsidP="008C5ACB">
      <w:pPr>
        <w:rPr>
          <w:rFonts w:cs="Arial"/>
          <w:color w:val="auto"/>
          <w:sz w:val="21"/>
          <w:szCs w:val="21"/>
        </w:rPr>
      </w:pPr>
      <w:r w:rsidRPr="008C5ACB">
        <w:rPr>
          <w:rFonts w:cs="Arial"/>
          <w:color w:val="auto"/>
          <w:sz w:val="21"/>
          <w:szCs w:val="21"/>
        </w:rPr>
        <w:t>C.工作</w:t>
      </w:r>
    </w:p>
    <w:p w:rsidR="008C5ACB" w:rsidRPr="008C5ACB" w:rsidRDefault="008C5ACB" w:rsidP="008C5ACB">
      <w:pPr>
        <w:rPr>
          <w:rFonts w:cs="Arial"/>
          <w:color w:val="auto"/>
          <w:sz w:val="21"/>
          <w:szCs w:val="21"/>
        </w:rPr>
      </w:pPr>
      <w:r w:rsidRPr="008C5ACB">
        <w:rPr>
          <w:rFonts w:cs="Arial"/>
          <w:color w:val="auto"/>
          <w:sz w:val="21"/>
          <w:szCs w:val="21"/>
        </w:rPr>
        <w:t>D.检修</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21@低压配电线路和设备检修,应断开所有可能来电的电源(包括解开电源侧和用户侧连接线),对工作中有可能触碰的相邻带电线路、设备应采取(   )措施。  </w:t>
      </w:r>
    </w:p>
    <w:p w:rsidR="008C5ACB" w:rsidRPr="008C5ACB" w:rsidRDefault="008C5ACB" w:rsidP="008C5ACB">
      <w:pPr>
        <w:rPr>
          <w:rFonts w:cs="Arial"/>
          <w:color w:val="auto"/>
          <w:sz w:val="21"/>
          <w:szCs w:val="21"/>
        </w:rPr>
      </w:pPr>
      <w:r w:rsidRPr="008C5ACB">
        <w:rPr>
          <w:rFonts w:cs="Arial"/>
          <w:color w:val="auto"/>
          <w:sz w:val="21"/>
          <w:szCs w:val="21"/>
        </w:rPr>
        <w:t>A.停电</w:t>
      </w:r>
    </w:p>
    <w:p w:rsidR="008C5ACB" w:rsidRPr="008C5ACB" w:rsidRDefault="008C5ACB" w:rsidP="008C5ACB">
      <w:pPr>
        <w:rPr>
          <w:rFonts w:cs="Arial"/>
          <w:color w:val="auto"/>
          <w:sz w:val="21"/>
          <w:szCs w:val="21"/>
        </w:rPr>
      </w:pPr>
      <w:r w:rsidRPr="008C5ACB">
        <w:rPr>
          <w:rFonts w:cs="Arial"/>
          <w:color w:val="auto"/>
          <w:sz w:val="21"/>
          <w:szCs w:val="21"/>
        </w:rPr>
        <w:t>B.绝缘遮蔽</w:t>
      </w:r>
    </w:p>
    <w:p w:rsidR="008C5ACB" w:rsidRPr="008C5ACB" w:rsidRDefault="008C5ACB" w:rsidP="008C5ACB">
      <w:pPr>
        <w:rPr>
          <w:rFonts w:cs="Arial"/>
          <w:color w:val="auto"/>
          <w:sz w:val="21"/>
          <w:szCs w:val="21"/>
        </w:rPr>
      </w:pPr>
      <w:r w:rsidRPr="008C5ACB">
        <w:rPr>
          <w:rFonts w:cs="Arial"/>
          <w:color w:val="auto"/>
          <w:sz w:val="21"/>
          <w:szCs w:val="21"/>
        </w:rPr>
        <w:t>C.可靠</w:t>
      </w:r>
    </w:p>
    <w:p w:rsidR="008C5ACB" w:rsidRPr="008C5ACB" w:rsidRDefault="008C5ACB" w:rsidP="008C5ACB">
      <w:pPr>
        <w:rPr>
          <w:rFonts w:cs="Arial"/>
          <w:color w:val="auto"/>
          <w:sz w:val="21"/>
          <w:szCs w:val="21"/>
        </w:rPr>
      </w:pPr>
      <w:r w:rsidRPr="008C5ACB">
        <w:rPr>
          <w:rFonts w:cs="Arial"/>
          <w:color w:val="auto"/>
          <w:sz w:val="21"/>
          <w:szCs w:val="21"/>
        </w:rPr>
        <w:t>D.装设遮栏</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22@对同杆(塔)塔架设的多层电力线路验电,应(   )。禁止作业人员越过未经验电、接地的线路对上层、远侧线路验电。  </w:t>
      </w:r>
    </w:p>
    <w:p w:rsidR="008C5ACB" w:rsidRPr="008C5ACB" w:rsidRDefault="008C5ACB" w:rsidP="008C5ACB">
      <w:pPr>
        <w:rPr>
          <w:rFonts w:cs="Arial"/>
          <w:color w:val="auto"/>
          <w:sz w:val="21"/>
          <w:szCs w:val="21"/>
        </w:rPr>
      </w:pPr>
      <w:r w:rsidRPr="008C5ACB">
        <w:rPr>
          <w:rFonts w:cs="Arial"/>
          <w:color w:val="auto"/>
          <w:sz w:val="21"/>
          <w:szCs w:val="21"/>
        </w:rPr>
        <w:lastRenderedPageBreak/>
        <w:t>A.先验低压、后验高压</w:t>
      </w:r>
    </w:p>
    <w:p w:rsidR="008C5ACB" w:rsidRPr="008C5ACB" w:rsidRDefault="008C5ACB" w:rsidP="008C5ACB">
      <w:pPr>
        <w:rPr>
          <w:rFonts w:cs="Arial"/>
          <w:color w:val="auto"/>
          <w:sz w:val="21"/>
          <w:szCs w:val="21"/>
        </w:rPr>
      </w:pPr>
      <w:r w:rsidRPr="008C5ACB">
        <w:rPr>
          <w:rFonts w:cs="Arial"/>
          <w:color w:val="auto"/>
          <w:sz w:val="21"/>
          <w:szCs w:val="21"/>
        </w:rPr>
        <w:t xml:space="preserve">B.先验下层、后验上层    </w:t>
      </w:r>
    </w:p>
    <w:p w:rsidR="008C5ACB" w:rsidRPr="008C5ACB" w:rsidRDefault="008C5ACB" w:rsidP="008C5ACB">
      <w:pPr>
        <w:rPr>
          <w:rFonts w:cs="Arial"/>
          <w:color w:val="auto"/>
          <w:sz w:val="21"/>
          <w:szCs w:val="21"/>
        </w:rPr>
      </w:pPr>
      <w:r w:rsidRPr="008C5ACB">
        <w:rPr>
          <w:rFonts w:cs="Arial"/>
          <w:color w:val="auto"/>
          <w:sz w:val="21"/>
          <w:szCs w:val="21"/>
        </w:rPr>
        <w:t>C.先验近侧、后验远侧</w:t>
      </w:r>
    </w:p>
    <w:p w:rsidR="008C5ACB" w:rsidRPr="008C5ACB" w:rsidRDefault="008C5ACB" w:rsidP="008C5ACB">
      <w:pPr>
        <w:rPr>
          <w:rFonts w:cs="Arial"/>
          <w:color w:val="auto"/>
          <w:sz w:val="21"/>
          <w:szCs w:val="21"/>
        </w:rPr>
      </w:pPr>
      <w:r w:rsidRPr="008C5ACB">
        <w:rPr>
          <w:rFonts w:cs="Arial"/>
          <w:color w:val="auto"/>
          <w:sz w:val="21"/>
          <w:szCs w:val="21"/>
        </w:rPr>
        <w:t>D.先验内侧、后验外侧</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23@对无法直接验电的设备,应间接验电,即通过设备的(   )及各种遥测、遥信等信号的变化来判断。  </w:t>
      </w:r>
    </w:p>
    <w:p w:rsidR="008C5ACB" w:rsidRPr="008C5ACB" w:rsidRDefault="008C5ACB" w:rsidP="008C5ACB">
      <w:pPr>
        <w:rPr>
          <w:rFonts w:cs="Arial"/>
          <w:color w:val="auto"/>
          <w:sz w:val="21"/>
          <w:szCs w:val="21"/>
        </w:rPr>
      </w:pPr>
      <w:r w:rsidRPr="008C5ACB">
        <w:rPr>
          <w:rFonts w:cs="Arial"/>
          <w:color w:val="auto"/>
          <w:sz w:val="21"/>
          <w:szCs w:val="21"/>
        </w:rPr>
        <w:t>A.机械位置指示</w:t>
      </w:r>
    </w:p>
    <w:p w:rsidR="008C5ACB" w:rsidRPr="008C5ACB" w:rsidRDefault="008C5ACB" w:rsidP="008C5ACB">
      <w:pPr>
        <w:rPr>
          <w:rFonts w:cs="Arial"/>
          <w:color w:val="auto"/>
          <w:sz w:val="21"/>
          <w:szCs w:val="21"/>
        </w:rPr>
      </w:pPr>
      <w:r w:rsidRPr="008C5ACB">
        <w:rPr>
          <w:rFonts w:cs="Arial"/>
          <w:color w:val="auto"/>
          <w:sz w:val="21"/>
          <w:szCs w:val="21"/>
        </w:rPr>
        <w:t>B.电气指示</w:t>
      </w:r>
    </w:p>
    <w:p w:rsidR="008C5ACB" w:rsidRPr="008C5ACB" w:rsidRDefault="008C5ACB" w:rsidP="008C5ACB">
      <w:pPr>
        <w:rPr>
          <w:rFonts w:cs="Arial"/>
          <w:color w:val="auto"/>
          <w:sz w:val="21"/>
          <w:szCs w:val="21"/>
        </w:rPr>
      </w:pPr>
      <w:r w:rsidRPr="008C5ACB">
        <w:rPr>
          <w:rFonts w:cs="Arial"/>
          <w:color w:val="auto"/>
          <w:sz w:val="21"/>
          <w:szCs w:val="21"/>
        </w:rPr>
        <w:t>C.带电显示装置</w:t>
      </w:r>
    </w:p>
    <w:p w:rsidR="008C5ACB" w:rsidRPr="008C5ACB" w:rsidRDefault="008C5ACB" w:rsidP="008C5ACB">
      <w:pPr>
        <w:rPr>
          <w:rFonts w:cs="Arial"/>
          <w:color w:val="auto"/>
          <w:sz w:val="21"/>
          <w:szCs w:val="21"/>
        </w:rPr>
      </w:pPr>
      <w:r w:rsidRPr="008C5ACB">
        <w:rPr>
          <w:rFonts w:cs="Arial"/>
          <w:color w:val="auto"/>
          <w:sz w:val="21"/>
          <w:szCs w:val="21"/>
        </w:rPr>
        <w:t>D.仪表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24@在配电线路和设备上,接地线的装设部位应是与检修线路和设备电气直接相连去除(   )的导电部分。  </w:t>
      </w:r>
    </w:p>
    <w:p w:rsidR="008C5ACB" w:rsidRPr="008C5ACB" w:rsidRDefault="008C5ACB" w:rsidP="008C5ACB">
      <w:pPr>
        <w:rPr>
          <w:rFonts w:cs="Arial"/>
          <w:color w:val="auto"/>
          <w:sz w:val="21"/>
          <w:szCs w:val="21"/>
        </w:rPr>
      </w:pPr>
      <w:r w:rsidRPr="008C5ACB">
        <w:rPr>
          <w:rFonts w:cs="Arial"/>
          <w:color w:val="auto"/>
          <w:sz w:val="21"/>
          <w:szCs w:val="21"/>
        </w:rPr>
        <w:t>A.油漆</w:t>
      </w:r>
    </w:p>
    <w:p w:rsidR="008C5ACB" w:rsidRPr="008C5ACB" w:rsidRDefault="008C5ACB" w:rsidP="008C5ACB">
      <w:pPr>
        <w:rPr>
          <w:rFonts w:cs="Arial"/>
          <w:color w:val="auto"/>
          <w:sz w:val="21"/>
          <w:szCs w:val="21"/>
        </w:rPr>
      </w:pPr>
      <w:r w:rsidRPr="008C5ACB">
        <w:rPr>
          <w:rFonts w:cs="Arial"/>
          <w:color w:val="auto"/>
          <w:sz w:val="21"/>
          <w:szCs w:val="21"/>
        </w:rPr>
        <w:t>B.黑色标记</w:t>
      </w:r>
    </w:p>
    <w:p w:rsidR="008C5ACB" w:rsidRPr="008C5ACB" w:rsidRDefault="008C5ACB" w:rsidP="008C5ACB">
      <w:pPr>
        <w:rPr>
          <w:rFonts w:cs="Arial"/>
          <w:color w:val="auto"/>
          <w:sz w:val="21"/>
          <w:szCs w:val="21"/>
        </w:rPr>
      </w:pPr>
      <w:r w:rsidRPr="008C5ACB">
        <w:rPr>
          <w:rFonts w:cs="Arial"/>
          <w:color w:val="auto"/>
          <w:sz w:val="21"/>
          <w:szCs w:val="21"/>
        </w:rPr>
        <w:t>C.屏蔽层</w:t>
      </w:r>
    </w:p>
    <w:p w:rsidR="008C5ACB" w:rsidRPr="008C5ACB" w:rsidRDefault="008C5ACB" w:rsidP="008C5ACB">
      <w:pPr>
        <w:rPr>
          <w:rFonts w:cs="Arial"/>
          <w:color w:val="auto"/>
          <w:sz w:val="21"/>
          <w:szCs w:val="21"/>
        </w:rPr>
      </w:pPr>
      <w:r w:rsidRPr="008C5ACB">
        <w:rPr>
          <w:rFonts w:cs="Arial"/>
          <w:color w:val="auto"/>
          <w:sz w:val="21"/>
          <w:szCs w:val="21"/>
        </w:rPr>
        <w:t>D.绝缘层</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25@装设同杆(塔)塔架设的多层电力线路接地线,应(   )。  </w:t>
      </w:r>
    </w:p>
    <w:p w:rsidR="008C5ACB" w:rsidRPr="008C5ACB" w:rsidRDefault="008C5ACB" w:rsidP="008C5ACB">
      <w:pPr>
        <w:rPr>
          <w:rFonts w:cs="Arial"/>
          <w:color w:val="auto"/>
          <w:sz w:val="21"/>
          <w:szCs w:val="21"/>
        </w:rPr>
      </w:pPr>
      <w:r w:rsidRPr="008C5ACB">
        <w:rPr>
          <w:rFonts w:cs="Arial"/>
          <w:color w:val="auto"/>
          <w:sz w:val="21"/>
          <w:szCs w:val="21"/>
        </w:rPr>
        <w:t>A.先装设低压、后装设高压</w:t>
      </w:r>
    </w:p>
    <w:p w:rsidR="008C5ACB" w:rsidRPr="008C5ACB" w:rsidRDefault="008C5ACB" w:rsidP="008C5ACB">
      <w:pPr>
        <w:rPr>
          <w:rFonts w:cs="Arial"/>
          <w:color w:val="auto"/>
          <w:sz w:val="21"/>
          <w:szCs w:val="21"/>
        </w:rPr>
      </w:pPr>
      <w:r w:rsidRPr="008C5ACB">
        <w:rPr>
          <w:rFonts w:cs="Arial"/>
          <w:color w:val="auto"/>
          <w:sz w:val="21"/>
          <w:szCs w:val="21"/>
        </w:rPr>
        <w:t>B.先装设下层、后装设上层</w:t>
      </w:r>
    </w:p>
    <w:p w:rsidR="008C5ACB" w:rsidRPr="008C5ACB" w:rsidRDefault="008C5ACB" w:rsidP="008C5ACB">
      <w:pPr>
        <w:rPr>
          <w:rFonts w:cs="Arial"/>
          <w:color w:val="auto"/>
          <w:sz w:val="21"/>
          <w:szCs w:val="21"/>
        </w:rPr>
      </w:pPr>
      <w:r w:rsidRPr="008C5ACB">
        <w:rPr>
          <w:rFonts w:cs="Arial"/>
          <w:color w:val="auto"/>
          <w:sz w:val="21"/>
          <w:szCs w:val="21"/>
        </w:rPr>
        <w:t>C.先装设近侧、后装设远侧</w:t>
      </w:r>
    </w:p>
    <w:p w:rsidR="008C5ACB" w:rsidRPr="008C5ACB" w:rsidRDefault="008C5ACB" w:rsidP="008C5ACB">
      <w:pPr>
        <w:rPr>
          <w:rFonts w:cs="Arial"/>
          <w:color w:val="auto"/>
          <w:sz w:val="21"/>
          <w:szCs w:val="21"/>
        </w:rPr>
      </w:pPr>
      <w:r w:rsidRPr="008C5ACB">
        <w:rPr>
          <w:rFonts w:cs="Arial"/>
          <w:color w:val="auto"/>
          <w:sz w:val="21"/>
          <w:szCs w:val="21"/>
        </w:rPr>
        <w:t>D.先装设高压、后装设低压</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26@土壤电阻率较高地区,如岩石、瓦砾、沙土等,应采取增加接地体(   )等措施改善接地电阻。  </w:t>
      </w:r>
    </w:p>
    <w:p w:rsidR="008C5ACB" w:rsidRPr="008C5ACB" w:rsidRDefault="008C5ACB" w:rsidP="008C5ACB">
      <w:pPr>
        <w:rPr>
          <w:rFonts w:cs="Arial"/>
          <w:color w:val="auto"/>
          <w:sz w:val="21"/>
          <w:szCs w:val="21"/>
        </w:rPr>
      </w:pPr>
      <w:r w:rsidRPr="008C5ACB">
        <w:rPr>
          <w:rFonts w:cs="Arial"/>
          <w:color w:val="auto"/>
          <w:sz w:val="21"/>
          <w:szCs w:val="21"/>
        </w:rPr>
        <w:t>A.根数</w:t>
      </w:r>
    </w:p>
    <w:p w:rsidR="008C5ACB" w:rsidRPr="008C5ACB" w:rsidRDefault="008C5ACB" w:rsidP="008C5ACB">
      <w:pPr>
        <w:rPr>
          <w:rFonts w:cs="Arial"/>
          <w:color w:val="auto"/>
          <w:sz w:val="21"/>
          <w:szCs w:val="21"/>
        </w:rPr>
      </w:pPr>
      <w:r w:rsidRPr="008C5ACB">
        <w:rPr>
          <w:rFonts w:cs="Arial"/>
          <w:color w:val="auto"/>
          <w:sz w:val="21"/>
          <w:szCs w:val="21"/>
        </w:rPr>
        <w:t>B.长度</w:t>
      </w:r>
    </w:p>
    <w:p w:rsidR="008C5ACB" w:rsidRPr="008C5ACB" w:rsidRDefault="008C5ACB" w:rsidP="008C5ACB">
      <w:pPr>
        <w:rPr>
          <w:rFonts w:cs="Arial"/>
          <w:color w:val="auto"/>
          <w:sz w:val="21"/>
          <w:szCs w:val="21"/>
        </w:rPr>
      </w:pPr>
      <w:r w:rsidRPr="008C5ACB">
        <w:rPr>
          <w:rFonts w:cs="Arial"/>
          <w:color w:val="auto"/>
          <w:sz w:val="21"/>
          <w:szCs w:val="21"/>
        </w:rPr>
        <w:t>C.截面积</w:t>
      </w:r>
    </w:p>
    <w:p w:rsidR="008C5ACB" w:rsidRPr="008C5ACB" w:rsidRDefault="008C5ACB" w:rsidP="008C5ACB">
      <w:pPr>
        <w:rPr>
          <w:rFonts w:cs="Arial"/>
          <w:color w:val="auto"/>
          <w:sz w:val="21"/>
          <w:szCs w:val="21"/>
        </w:rPr>
      </w:pPr>
      <w:r w:rsidRPr="008C5ACB">
        <w:rPr>
          <w:rFonts w:cs="Arial"/>
          <w:color w:val="auto"/>
          <w:sz w:val="21"/>
          <w:szCs w:val="21"/>
        </w:rPr>
        <w:t>D.埋地深度</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27@(   )等巡视工作,应至少两人一组进行。  </w:t>
      </w:r>
    </w:p>
    <w:p w:rsidR="008C5ACB" w:rsidRPr="008C5ACB" w:rsidRDefault="008C5ACB" w:rsidP="008C5ACB">
      <w:pPr>
        <w:rPr>
          <w:rFonts w:cs="Arial"/>
          <w:color w:val="auto"/>
          <w:sz w:val="21"/>
          <w:szCs w:val="21"/>
        </w:rPr>
      </w:pPr>
      <w:r w:rsidRPr="008C5ACB">
        <w:rPr>
          <w:rFonts w:cs="Arial"/>
          <w:color w:val="auto"/>
          <w:sz w:val="21"/>
          <w:szCs w:val="21"/>
        </w:rPr>
        <w:t xml:space="preserve">A.夜间 </w:t>
      </w:r>
    </w:p>
    <w:p w:rsidR="008C5ACB" w:rsidRPr="008C5ACB" w:rsidRDefault="008C5ACB" w:rsidP="008C5ACB">
      <w:pPr>
        <w:rPr>
          <w:rFonts w:cs="Arial"/>
          <w:color w:val="auto"/>
          <w:sz w:val="21"/>
          <w:szCs w:val="21"/>
        </w:rPr>
      </w:pPr>
      <w:r w:rsidRPr="008C5ACB">
        <w:rPr>
          <w:rFonts w:cs="Arial"/>
          <w:color w:val="auto"/>
          <w:sz w:val="21"/>
          <w:szCs w:val="21"/>
        </w:rPr>
        <w:lastRenderedPageBreak/>
        <w:t>B.电缆隧道</w:t>
      </w:r>
    </w:p>
    <w:p w:rsidR="008C5ACB" w:rsidRPr="008C5ACB" w:rsidRDefault="008C5ACB" w:rsidP="008C5ACB">
      <w:pPr>
        <w:rPr>
          <w:rFonts w:cs="Arial"/>
          <w:color w:val="auto"/>
          <w:sz w:val="21"/>
          <w:szCs w:val="21"/>
        </w:rPr>
      </w:pPr>
      <w:r w:rsidRPr="008C5ACB">
        <w:rPr>
          <w:rFonts w:cs="Arial"/>
          <w:color w:val="auto"/>
          <w:sz w:val="21"/>
          <w:szCs w:val="21"/>
        </w:rPr>
        <w:t>C.事故或恶劣天气</w:t>
      </w:r>
    </w:p>
    <w:p w:rsidR="008C5ACB" w:rsidRPr="008C5ACB" w:rsidRDefault="008C5ACB" w:rsidP="008C5ACB">
      <w:pPr>
        <w:rPr>
          <w:rFonts w:cs="Arial"/>
          <w:color w:val="auto"/>
          <w:sz w:val="21"/>
          <w:szCs w:val="21"/>
        </w:rPr>
      </w:pPr>
      <w:r w:rsidRPr="008C5ACB">
        <w:rPr>
          <w:rFonts w:cs="Arial"/>
          <w:color w:val="auto"/>
          <w:sz w:val="21"/>
          <w:szCs w:val="21"/>
        </w:rPr>
        <w:t>D.偏僻山区</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28@雨雪、大风天气或事故巡线,巡视人员应穿(   )。  </w:t>
      </w:r>
    </w:p>
    <w:p w:rsidR="008C5ACB" w:rsidRPr="008C5ACB" w:rsidRDefault="008C5ACB" w:rsidP="008C5ACB">
      <w:pPr>
        <w:rPr>
          <w:rFonts w:cs="Arial"/>
          <w:color w:val="auto"/>
          <w:sz w:val="21"/>
          <w:szCs w:val="21"/>
        </w:rPr>
      </w:pPr>
      <w:r w:rsidRPr="008C5ACB">
        <w:rPr>
          <w:rFonts w:cs="Arial"/>
          <w:color w:val="auto"/>
          <w:sz w:val="21"/>
          <w:szCs w:val="21"/>
        </w:rPr>
        <w:t>A.屏蔽服</w:t>
      </w:r>
    </w:p>
    <w:p w:rsidR="008C5ACB" w:rsidRPr="008C5ACB" w:rsidRDefault="008C5ACB" w:rsidP="008C5ACB">
      <w:pPr>
        <w:rPr>
          <w:rFonts w:cs="Arial"/>
          <w:color w:val="auto"/>
          <w:sz w:val="21"/>
          <w:szCs w:val="21"/>
        </w:rPr>
      </w:pPr>
      <w:r w:rsidRPr="008C5ACB">
        <w:rPr>
          <w:rFonts w:cs="Arial"/>
          <w:color w:val="auto"/>
          <w:sz w:val="21"/>
          <w:szCs w:val="21"/>
        </w:rPr>
        <w:t>B.绝缘鞋</w:t>
      </w:r>
    </w:p>
    <w:p w:rsidR="008C5ACB" w:rsidRPr="008C5ACB" w:rsidRDefault="008C5ACB" w:rsidP="008C5ACB">
      <w:pPr>
        <w:rPr>
          <w:rFonts w:cs="Arial"/>
          <w:color w:val="auto"/>
          <w:sz w:val="21"/>
          <w:szCs w:val="21"/>
        </w:rPr>
      </w:pPr>
      <w:r w:rsidRPr="008C5ACB">
        <w:rPr>
          <w:rFonts w:cs="Arial"/>
          <w:color w:val="auto"/>
          <w:sz w:val="21"/>
          <w:szCs w:val="21"/>
        </w:rPr>
        <w:t>C.防滑鞋</w:t>
      </w:r>
    </w:p>
    <w:p w:rsidR="008C5ACB" w:rsidRPr="008C5ACB" w:rsidRDefault="008C5ACB" w:rsidP="008C5ACB">
      <w:pPr>
        <w:rPr>
          <w:rFonts w:cs="Arial"/>
          <w:color w:val="auto"/>
          <w:sz w:val="21"/>
          <w:szCs w:val="21"/>
        </w:rPr>
      </w:pPr>
      <w:r w:rsidRPr="008C5ACB">
        <w:rPr>
          <w:rFonts w:cs="Arial"/>
          <w:color w:val="auto"/>
          <w:sz w:val="21"/>
          <w:szCs w:val="21"/>
        </w:rPr>
        <w:t>D.绝缘靴</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29@汛期、暑天、雪天等恶劣天气和山区巡线应配备必要的(   )  </w:t>
      </w:r>
    </w:p>
    <w:p w:rsidR="008C5ACB" w:rsidRPr="008C5ACB" w:rsidRDefault="008C5ACB" w:rsidP="008C5ACB">
      <w:pPr>
        <w:rPr>
          <w:rFonts w:cs="Arial"/>
          <w:color w:val="auto"/>
          <w:sz w:val="21"/>
          <w:szCs w:val="21"/>
        </w:rPr>
      </w:pPr>
      <w:r w:rsidRPr="008C5ACB">
        <w:rPr>
          <w:rFonts w:cs="Arial"/>
          <w:color w:val="auto"/>
          <w:sz w:val="21"/>
          <w:szCs w:val="21"/>
        </w:rPr>
        <w:t>A.防护用具</w:t>
      </w:r>
    </w:p>
    <w:p w:rsidR="008C5ACB" w:rsidRPr="008C5ACB" w:rsidRDefault="008C5ACB" w:rsidP="008C5ACB">
      <w:pPr>
        <w:rPr>
          <w:rFonts w:cs="Arial"/>
          <w:color w:val="auto"/>
          <w:sz w:val="21"/>
          <w:szCs w:val="21"/>
        </w:rPr>
      </w:pPr>
      <w:r w:rsidRPr="008C5ACB">
        <w:rPr>
          <w:rFonts w:cs="Arial"/>
          <w:color w:val="auto"/>
          <w:sz w:val="21"/>
          <w:szCs w:val="21"/>
        </w:rPr>
        <w:t>B.自救器具</w:t>
      </w:r>
    </w:p>
    <w:p w:rsidR="008C5ACB" w:rsidRPr="008C5ACB" w:rsidRDefault="008C5ACB" w:rsidP="008C5ACB">
      <w:pPr>
        <w:rPr>
          <w:rFonts w:cs="Arial"/>
          <w:color w:val="auto"/>
          <w:sz w:val="21"/>
          <w:szCs w:val="21"/>
        </w:rPr>
      </w:pPr>
      <w:r w:rsidRPr="008C5ACB">
        <w:rPr>
          <w:rFonts w:cs="Arial"/>
          <w:color w:val="auto"/>
          <w:sz w:val="21"/>
          <w:szCs w:val="21"/>
        </w:rPr>
        <w:t>C.药品</w:t>
      </w:r>
    </w:p>
    <w:p w:rsidR="008C5ACB" w:rsidRPr="008C5ACB" w:rsidRDefault="008C5ACB" w:rsidP="008C5ACB">
      <w:pPr>
        <w:rPr>
          <w:rFonts w:cs="Arial"/>
          <w:color w:val="auto"/>
          <w:sz w:val="21"/>
          <w:szCs w:val="21"/>
        </w:rPr>
      </w:pPr>
      <w:r w:rsidRPr="008C5ACB">
        <w:rPr>
          <w:rFonts w:cs="Arial"/>
          <w:color w:val="auto"/>
          <w:sz w:val="21"/>
          <w:szCs w:val="21"/>
        </w:rPr>
        <w:t>D.雨具</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30@倒闸操作的设备应具有明显的标志,包括(   )、切换位置的指示及设备相色等。  </w:t>
      </w:r>
    </w:p>
    <w:p w:rsidR="008C5ACB" w:rsidRPr="008C5ACB" w:rsidRDefault="008C5ACB" w:rsidP="008C5ACB">
      <w:pPr>
        <w:rPr>
          <w:rFonts w:cs="Arial"/>
          <w:color w:val="auto"/>
          <w:sz w:val="21"/>
          <w:szCs w:val="21"/>
        </w:rPr>
      </w:pPr>
      <w:r w:rsidRPr="008C5ACB">
        <w:rPr>
          <w:rFonts w:cs="Arial"/>
          <w:color w:val="auto"/>
          <w:sz w:val="21"/>
          <w:szCs w:val="21"/>
        </w:rPr>
        <w:t>A.名称</w:t>
      </w:r>
    </w:p>
    <w:p w:rsidR="008C5ACB" w:rsidRPr="008C5ACB" w:rsidRDefault="008C5ACB" w:rsidP="008C5ACB">
      <w:pPr>
        <w:rPr>
          <w:rFonts w:cs="Arial"/>
          <w:color w:val="auto"/>
          <w:sz w:val="21"/>
          <w:szCs w:val="21"/>
        </w:rPr>
      </w:pPr>
      <w:r w:rsidRPr="008C5ACB">
        <w:rPr>
          <w:rFonts w:cs="Arial"/>
          <w:color w:val="auto"/>
          <w:sz w:val="21"/>
          <w:szCs w:val="21"/>
        </w:rPr>
        <w:t>B.编号</w:t>
      </w:r>
    </w:p>
    <w:p w:rsidR="008C5ACB" w:rsidRPr="008C5ACB" w:rsidRDefault="008C5ACB" w:rsidP="008C5ACB">
      <w:pPr>
        <w:rPr>
          <w:rFonts w:cs="Arial"/>
          <w:color w:val="auto"/>
          <w:sz w:val="21"/>
          <w:szCs w:val="21"/>
        </w:rPr>
      </w:pPr>
      <w:r w:rsidRPr="008C5ACB">
        <w:rPr>
          <w:rFonts w:cs="Arial"/>
          <w:color w:val="auto"/>
          <w:sz w:val="21"/>
          <w:szCs w:val="21"/>
        </w:rPr>
        <w:t>C.分合指示</w:t>
      </w:r>
    </w:p>
    <w:p w:rsidR="008C5ACB" w:rsidRPr="008C5ACB" w:rsidRDefault="008C5ACB" w:rsidP="008C5ACB">
      <w:pPr>
        <w:rPr>
          <w:rFonts w:cs="Arial"/>
          <w:color w:val="auto"/>
          <w:sz w:val="21"/>
          <w:szCs w:val="21"/>
        </w:rPr>
      </w:pPr>
      <w:r w:rsidRPr="008C5ACB">
        <w:rPr>
          <w:rFonts w:cs="Arial"/>
          <w:color w:val="auto"/>
          <w:sz w:val="21"/>
          <w:szCs w:val="21"/>
        </w:rPr>
        <w:t>D.旋转方向</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31@操作票应用(   )钢(水)笔或圆珠笔逐项填写。  </w:t>
      </w:r>
    </w:p>
    <w:p w:rsidR="008C5ACB" w:rsidRPr="008C5ACB" w:rsidRDefault="008C5ACB" w:rsidP="008C5ACB">
      <w:pPr>
        <w:rPr>
          <w:rFonts w:cs="Arial"/>
          <w:color w:val="auto"/>
          <w:sz w:val="21"/>
          <w:szCs w:val="21"/>
        </w:rPr>
      </w:pPr>
      <w:r w:rsidRPr="008C5ACB">
        <w:rPr>
          <w:rFonts w:cs="Arial"/>
          <w:color w:val="auto"/>
          <w:sz w:val="21"/>
          <w:szCs w:val="21"/>
        </w:rPr>
        <w:t>A.黑色</w:t>
      </w:r>
    </w:p>
    <w:p w:rsidR="008C5ACB" w:rsidRPr="008C5ACB" w:rsidRDefault="008C5ACB" w:rsidP="008C5ACB">
      <w:pPr>
        <w:rPr>
          <w:rFonts w:cs="Arial"/>
          <w:color w:val="auto"/>
          <w:sz w:val="21"/>
          <w:szCs w:val="21"/>
        </w:rPr>
      </w:pPr>
      <w:r w:rsidRPr="008C5ACB">
        <w:rPr>
          <w:rFonts w:cs="Arial"/>
          <w:color w:val="auto"/>
          <w:sz w:val="21"/>
          <w:szCs w:val="21"/>
        </w:rPr>
        <w:t>B.蓝色</w:t>
      </w:r>
    </w:p>
    <w:p w:rsidR="008C5ACB" w:rsidRPr="008C5ACB" w:rsidRDefault="008C5ACB" w:rsidP="008C5ACB">
      <w:pPr>
        <w:rPr>
          <w:rFonts w:cs="Arial"/>
          <w:color w:val="auto"/>
          <w:sz w:val="21"/>
          <w:szCs w:val="21"/>
        </w:rPr>
      </w:pPr>
      <w:r w:rsidRPr="008C5ACB">
        <w:rPr>
          <w:rFonts w:cs="Arial"/>
          <w:color w:val="auto"/>
          <w:sz w:val="21"/>
          <w:szCs w:val="21"/>
        </w:rPr>
        <w:t>C.红色</w:t>
      </w:r>
    </w:p>
    <w:p w:rsidR="008C5ACB" w:rsidRPr="008C5ACB" w:rsidRDefault="008C5ACB" w:rsidP="008C5ACB">
      <w:pPr>
        <w:rPr>
          <w:rFonts w:cs="Arial"/>
          <w:color w:val="auto"/>
          <w:sz w:val="21"/>
          <w:szCs w:val="21"/>
        </w:rPr>
      </w:pPr>
      <w:r w:rsidRPr="008C5ACB">
        <w:rPr>
          <w:rFonts w:cs="Arial"/>
          <w:color w:val="auto"/>
          <w:sz w:val="21"/>
          <w:szCs w:val="21"/>
        </w:rPr>
        <w:t>D.绿色</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32@操作票票面上的(   )、动词等关键字不得涂改。  </w:t>
      </w:r>
    </w:p>
    <w:p w:rsidR="008C5ACB" w:rsidRPr="008C5ACB" w:rsidRDefault="008C5ACB" w:rsidP="008C5ACB">
      <w:pPr>
        <w:rPr>
          <w:rFonts w:cs="Arial"/>
          <w:color w:val="auto"/>
          <w:sz w:val="21"/>
          <w:szCs w:val="21"/>
        </w:rPr>
      </w:pPr>
      <w:r w:rsidRPr="008C5ACB">
        <w:rPr>
          <w:rFonts w:cs="Arial"/>
          <w:color w:val="auto"/>
          <w:sz w:val="21"/>
          <w:szCs w:val="21"/>
        </w:rPr>
        <w:t>A.时间、地点</w:t>
      </w:r>
    </w:p>
    <w:p w:rsidR="008C5ACB" w:rsidRPr="008C5ACB" w:rsidRDefault="008C5ACB" w:rsidP="008C5ACB">
      <w:pPr>
        <w:rPr>
          <w:rFonts w:cs="Arial"/>
          <w:color w:val="auto"/>
          <w:sz w:val="21"/>
          <w:szCs w:val="21"/>
        </w:rPr>
      </w:pPr>
      <w:r w:rsidRPr="008C5ACB">
        <w:rPr>
          <w:rFonts w:cs="Arial"/>
          <w:color w:val="auto"/>
          <w:sz w:val="21"/>
          <w:szCs w:val="21"/>
        </w:rPr>
        <w:t>B.线路名称</w:t>
      </w:r>
    </w:p>
    <w:p w:rsidR="008C5ACB" w:rsidRPr="008C5ACB" w:rsidRDefault="008C5ACB" w:rsidP="008C5ACB">
      <w:pPr>
        <w:rPr>
          <w:rFonts w:cs="Arial"/>
          <w:color w:val="auto"/>
          <w:sz w:val="21"/>
          <w:szCs w:val="21"/>
        </w:rPr>
      </w:pPr>
      <w:r w:rsidRPr="008C5ACB">
        <w:rPr>
          <w:rFonts w:cs="Arial"/>
          <w:color w:val="auto"/>
          <w:sz w:val="21"/>
          <w:szCs w:val="21"/>
        </w:rPr>
        <w:t>C.杆号（位置）</w:t>
      </w:r>
    </w:p>
    <w:p w:rsidR="008C5ACB" w:rsidRPr="008C5ACB" w:rsidRDefault="008C5ACB" w:rsidP="008C5ACB">
      <w:pPr>
        <w:rPr>
          <w:rFonts w:cs="Arial"/>
          <w:color w:val="auto"/>
          <w:sz w:val="21"/>
          <w:szCs w:val="21"/>
        </w:rPr>
      </w:pPr>
      <w:r w:rsidRPr="008C5ACB">
        <w:rPr>
          <w:rFonts w:cs="Arial"/>
          <w:color w:val="auto"/>
          <w:sz w:val="21"/>
          <w:szCs w:val="21"/>
        </w:rPr>
        <w:t>D.设备双重名称</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33@下列哪些项目应填入操作票内：(   )。  </w:t>
      </w:r>
    </w:p>
    <w:p w:rsidR="008C5ACB" w:rsidRPr="008C5ACB" w:rsidRDefault="008C5ACB" w:rsidP="008C5ACB">
      <w:pPr>
        <w:rPr>
          <w:rFonts w:cs="Arial"/>
          <w:color w:val="auto"/>
          <w:sz w:val="21"/>
          <w:szCs w:val="21"/>
        </w:rPr>
      </w:pPr>
      <w:r w:rsidRPr="008C5ACB">
        <w:rPr>
          <w:rFonts w:cs="Arial"/>
          <w:color w:val="auto"/>
          <w:sz w:val="21"/>
          <w:szCs w:val="21"/>
        </w:rPr>
        <w:t>A.拉、合隔离开关(刀闸)</w:t>
      </w:r>
    </w:p>
    <w:p w:rsidR="008C5ACB" w:rsidRPr="008C5ACB" w:rsidRDefault="008C5ACB" w:rsidP="008C5ACB">
      <w:pPr>
        <w:rPr>
          <w:rFonts w:cs="Arial"/>
          <w:color w:val="auto"/>
          <w:sz w:val="21"/>
          <w:szCs w:val="21"/>
        </w:rPr>
      </w:pPr>
      <w:r w:rsidRPr="008C5ACB">
        <w:rPr>
          <w:rFonts w:cs="Arial"/>
          <w:color w:val="auto"/>
          <w:sz w:val="21"/>
          <w:szCs w:val="21"/>
        </w:rPr>
        <w:t>B.拉合设备后检查设备的位置</w:t>
      </w:r>
    </w:p>
    <w:p w:rsidR="008C5ACB" w:rsidRPr="008C5ACB" w:rsidRDefault="008C5ACB" w:rsidP="008C5ACB">
      <w:pPr>
        <w:rPr>
          <w:rFonts w:cs="Arial"/>
          <w:color w:val="auto"/>
          <w:sz w:val="21"/>
          <w:szCs w:val="21"/>
        </w:rPr>
      </w:pPr>
      <w:r w:rsidRPr="008C5ACB">
        <w:rPr>
          <w:rFonts w:cs="Arial"/>
          <w:color w:val="auto"/>
          <w:sz w:val="21"/>
          <w:szCs w:val="21"/>
        </w:rPr>
        <w:t>C.手车式开关拉出、推入前检查断路器（开关）确在分闸位置。</w:t>
      </w:r>
    </w:p>
    <w:p w:rsidR="008C5ACB" w:rsidRPr="008C5ACB" w:rsidRDefault="008C5ACB" w:rsidP="008C5ACB">
      <w:pPr>
        <w:rPr>
          <w:rFonts w:cs="Arial"/>
          <w:color w:val="auto"/>
          <w:sz w:val="21"/>
          <w:szCs w:val="21"/>
        </w:rPr>
      </w:pPr>
      <w:r w:rsidRPr="008C5ACB">
        <w:rPr>
          <w:rFonts w:cs="Arial"/>
          <w:color w:val="auto"/>
          <w:sz w:val="21"/>
          <w:szCs w:val="21"/>
        </w:rPr>
        <w:t>D.在进行倒负荷或解、并列操作前后,检查相关电源运行及负荷分配情况。</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34@配电设备操作后的位置检查应以设备实际位置为准；无法看到实际位置时,应通过间接方法如设备(   )及各种遥测、遥信等信号的变化来判断设备位置。  </w:t>
      </w:r>
    </w:p>
    <w:p w:rsidR="008C5ACB" w:rsidRPr="008C5ACB" w:rsidRDefault="008C5ACB" w:rsidP="008C5ACB">
      <w:pPr>
        <w:rPr>
          <w:rFonts w:cs="Arial"/>
          <w:color w:val="auto"/>
          <w:sz w:val="21"/>
          <w:szCs w:val="21"/>
        </w:rPr>
      </w:pPr>
      <w:r w:rsidRPr="008C5ACB">
        <w:rPr>
          <w:rFonts w:cs="Arial"/>
          <w:color w:val="auto"/>
          <w:sz w:val="21"/>
          <w:szCs w:val="21"/>
        </w:rPr>
        <w:t>A.机械位置指示</w:t>
      </w:r>
    </w:p>
    <w:p w:rsidR="008C5ACB" w:rsidRPr="008C5ACB" w:rsidRDefault="008C5ACB" w:rsidP="008C5ACB">
      <w:pPr>
        <w:rPr>
          <w:rFonts w:cs="Arial"/>
          <w:color w:val="auto"/>
          <w:sz w:val="21"/>
          <w:szCs w:val="21"/>
        </w:rPr>
      </w:pPr>
      <w:r w:rsidRPr="008C5ACB">
        <w:rPr>
          <w:rFonts w:cs="Arial"/>
          <w:color w:val="auto"/>
          <w:sz w:val="21"/>
          <w:szCs w:val="21"/>
        </w:rPr>
        <w:t>B.电气指示</w:t>
      </w:r>
    </w:p>
    <w:p w:rsidR="008C5ACB" w:rsidRPr="008C5ACB" w:rsidRDefault="008C5ACB" w:rsidP="008C5ACB">
      <w:pPr>
        <w:rPr>
          <w:rFonts w:cs="Arial"/>
          <w:color w:val="auto"/>
          <w:sz w:val="21"/>
          <w:szCs w:val="21"/>
        </w:rPr>
      </w:pPr>
      <w:r w:rsidRPr="008C5ACB">
        <w:rPr>
          <w:rFonts w:cs="Arial"/>
          <w:color w:val="auto"/>
          <w:sz w:val="21"/>
          <w:szCs w:val="21"/>
        </w:rPr>
        <w:t>C.带电显示装置</w:t>
      </w:r>
    </w:p>
    <w:p w:rsidR="008C5ACB" w:rsidRPr="008C5ACB" w:rsidRDefault="008C5ACB" w:rsidP="008C5ACB">
      <w:pPr>
        <w:rPr>
          <w:rFonts w:cs="Arial"/>
          <w:color w:val="auto"/>
          <w:sz w:val="21"/>
          <w:szCs w:val="21"/>
        </w:rPr>
      </w:pPr>
      <w:r w:rsidRPr="008C5ACB">
        <w:rPr>
          <w:rFonts w:cs="Arial"/>
          <w:color w:val="auto"/>
          <w:sz w:val="21"/>
          <w:szCs w:val="21"/>
        </w:rPr>
        <w:t>D.仪表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35@在下水道、煤气管线、潮湿地、垃圾堆或有腐质物等附近挖坑时,应设监护人。在挖深超过2m的坑内工作时,应采取安全措施,如(   )等。  </w:t>
      </w:r>
    </w:p>
    <w:p w:rsidR="008C5ACB" w:rsidRPr="008C5ACB" w:rsidRDefault="008C5ACB" w:rsidP="008C5ACB">
      <w:pPr>
        <w:rPr>
          <w:rFonts w:cs="Arial"/>
          <w:color w:val="auto"/>
          <w:sz w:val="21"/>
          <w:szCs w:val="21"/>
        </w:rPr>
      </w:pPr>
      <w:r w:rsidRPr="008C5ACB">
        <w:rPr>
          <w:rFonts w:cs="Arial"/>
          <w:color w:val="auto"/>
          <w:sz w:val="21"/>
          <w:szCs w:val="21"/>
        </w:rPr>
        <w:t>A.戴口罩</w:t>
      </w:r>
    </w:p>
    <w:p w:rsidR="008C5ACB" w:rsidRPr="008C5ACB" w:rsidRDefault="008C5ACB" w:rsidP="008C5ACB">
      <w:pPr>
        <w:rPr>
          <w:rFonts w:cs="Arial"/>
          <w:color w:val="auto"/>
          <w:sz w:val="21"/>
          <w:szCs w:val="21"/>
        </w:rPr>
      </w:pPr>
      <w:r w:rsidRPr="008C5ACB">
        <w:rPr>
          <w:rFonts w:cs="Arial"/>
          <w:color w:val="auto"/>
          <w:sz w:val="21"/>
          <w:szCs w:val="21"/>
        </w:rPr>
        <w:t>B.戴防毒面具</w:t>
      </w:r>
    </w:p>
    <w:p w:rsidR="008C5ACB" w:rsidRPr="008C5ACB" w:rsidRDefault="008C5ACB" w:rsidP="008C5ACB">
      <w:pPr>
        <w:rPr>
          <w:rFonts w:cs="Arial"/>
          <w:color w:val="auto"/>
          <w:sz w:val="21"/>
          <w:szCs w:val="21"/>
        </w:rPr>
      </w:pPr>
      <w:r w:rsidRPr="008C5ACB">
        <w:rPr>
          <w:rFonts w:cs="Arial"/>
          <w:color w:val="auto"/>
          <w:sz w:val="21"/>
          <w:szCs w:val="21"/>
        </w:rPr>
        <w:t>C.向坑中送风</w:t>
      </w:r>
    </w:p>
    <w:p w:rsidR="008C5ACB" w:rsidRPr="008C5ACB" w:rsidRDefault="008C5ACB" w:rsidP="008C5ACB">
      <w:pPr>
        <w:rPr>
          <w:rFonts w:cs="Arial"/>
          <w:color w:val="auto"/>
          <w:sz w:val="21"/>
          <w:szCs w:val="21"/>
        </w:rPr>
      </w:pPr>
      <w:r w:rsidRPr="008C5ACB">
        <w:rPr>
          <w:rFonts w:cs="Arial"/>
          <w:color w:val="auto"/>
          <w:sz w:val="21"/>
          <w:szCs w:val="21"/>
        </w:rPr>
        <w:t>D.持续检测</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36@遇有(   )或导地线、拉线松动的杆塔,登杆前应先培土加固、打好临时拉线或支好架杆。  </w:t>
      </w:r>
    </w:p>
    <w:p w:rsidR="008C5ACB" w:rsidRPr="008C5ACB" w:rsidRDefault="008C5ACB" w:rsidP="008C5ACB">
      <w:pPr>
        <w:rPr>
          <w:rFonts w:cs="Arial"/>
          <w:color w:val="auto"/>
          <w:sz w:val="21"/>
          <w:szCs w:val="21"/>
        </w:rPr>
      </w:pPr>
      <w:r w:rsidRPr="008C5ACB">
        <w:rPr>
          <w:rFonts w:cs="Arial"/>
          <w:color w:val="auto"/>
          <w:sz w:val="21"/>
          <w:szCs w:val="21"/>
        </w:rPr>
        <w:t>A.上拔</w:t>
      </w:r>
    </w:p>
    <w:p w:rsidR="008C5ACB" w:rsidRPr="008C5ACB" w:rsidRDefault="008C5ACB" w:rsidP="008C5ACB">
      <w:pPr>
        <w:rPr>
          <w:rFonts w:cs="Arial"/>
          <w:color w:val="auto"/>
          <w:sz w:val="21"/>
          <w:szCs w:val="21"/>
        </w:rPr>
      </w:pPr>
      <w:r w:rsidRPr="008C5ACB">
        <w:rPr>
          <w:rFonts w:cs="Arial"/>
          <w:color w:val="auto"/>
          <w:sz w:val="21"/>
          <w:szCs w:val="21"/>
        </w:rPr>
        <w:t>B.下沉</w:t>
      </w:r>
    </w:p>
    <w:p w:rsidR="008C5ACB" w:rsidRPr="008C5ACB" w:rsidRDefault="008C5ACB" w:rsidP="008C5ACB">
      <w:pPr>
        <w:rPr>
          <w:rFonts w:cs="Arial"/>
          <w:color w:val="auto"/>
          <w:sz w:val="21"/>
          <w:szCs w:val="21"/>
        </w:rPr>
      </w:pPr>
      <w:r w:rsidRPr="008C5ACB">
        <w:rPr>
          <w:rFonts w:cs="Arial"/>
          <w:color w:val="auto"/>
          <w:sz w:val="21"/>
          <w:szCs w:val="21"/>
        </w:rPr>
        <w:t>C.起土</w:t>
      </w:r>
    </w:p>
    <w:p w:rsidR="008C5ACB" w:rsidRPr="008C5ACB" w:rsidRDefault="008C5ACB" w:rsidP="008C5ACB">
      <w:pPr>
        <w:rPr>
          <w:rFonts w:cs="Arial"/>
          <w:color w:val="auto"/>
          <w:sz w:val="21"/>
          <w:szCs w:val="21"/>
        </w:rPr>
      </w:pPr>
      <w:r w:rsidRPr="008C5ACB">
        <w:rPr>
          <w:rFonts w:cs="Arial"/>
          <w:color w:val="auto"/>
          <w:sz w:val="21"/>
          <w:szCs w:val="21"/>
        </w:rPr>
        <w:t>D.冲刷</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37@杆塔作业应禁止以下行为：(   )  </w:t>
      </w:r>
    </w:p>
    <w:p w:rsidR="008C5ACB" w:rsidRPr="008C5ACB" w:rsidRDefault="008C5ACB" w:rsidP="008C5ACB">
      <w:pPr>
        <w:rPr>
          <w:rFonts w:cs="Arial"/>
          <w:color w:val="auto"/>
          <w:sz w:val="21"/>
          <w:szCs w:val="21"/>
        </w:rPr>
      </w:pPr>
      <w:r w:rsidRPr="008C5ACB">
        <w:rPr>
          <w:rFonts w:cs="Arial"/>
          <w:color w:val="auto"/>
          <w:sz w:val="21"/>
          <w:szCs w:val="21"/>
        </w:rPr>
        <w:t xml:space="preserve">A.攀登杆基未完全牢固或未做好临时拉线的新立杆塔    </w:t>
      </w:r>
    </w:p>
    <w:p w:rsidR="008C5ACB" w:rsidRPr="008C5ACB" w:rsidRDefault="008C5ACB" w:rsidP="008C5ACB">
      <w:pPr>
        <w:rPr>
          <w:rFonts w:cs="Arial"/>
          <w:color w:val="auto"/>
          <w:sz w:val="21"/>
          <w:szCs w:val="21"/>
        </w:rPr>
      </w:pPr>
      <w:r w:rsidRPr="008C5ACB">
        <w:rPr>
          <w:rFonts w:cs="Arial"/>
          <w:color w:val="auto"/>
          <w:sz w:val="21"/>
          <w:szCs w:val="21"/>
        </w:rPr>
        <w:t>B.携带器材登杆或在杆塔上移位</w:t>
      </w:r>
    </w:p>
    <w:p w:rsidR="008C5ACB" w:rsidRPr="008C5ACB" w:rsidRDefault="008C5ACB" w:rsidP="008C5ACB">
      <w:pPr>
        <w:rPr>
          <w:rFonts w:cs="Arial"/>
          <w:color w:val="auto"/>
          <w:sz w:val="21"/>
          <w:szCs w:val="21"/>
        </w:rPr>
      </w:pPr>
      <w:r w:rsidRPr="008C5ACB">
        <w:rPr>
          <w:rFonts w:cs="Arial"/>
          <w:color w:val="auto"/>
          <w:sz w:val="21"/>
          <w:szCs w:val="21"/>
        </w:rPr>
        <w:t xml:space="preserve">C.利用绳索、拉线上下杆塔                          </w:t>
      </w:r>
    </w:p>
    <w:p w:rsidR="008C5ACB" w:rsidRPr="008C5ACB" w:rsidRDefault="008C5ACB" w:rsidP="008C5ACB">
      <w:pPr>
        <w:rPr>
          <w:rFonts w:cs="Arial"/>
          <w:color w:val="auto"/>
          <w:sz w:val="21"/>
          <w:szCs w:val="21"/>
        </w:rPr>
      </w:pPr>
      <w:r w:rsidRPr="008C5ACB">
        <w:rPr>
          <w:rFonts w:cs="Arial"/>
          <w:color w:val="auto"/>
          <w:sz w:val="21"/>
          <w:szCs w:val="21"/>
        </w:rPr>
        <w:t>D.顺杆下滑</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lastRenderedPageBreak/>
        <w:t xml:space="preserve">38@调整杆塔倾斜、弯曲、拉线受力不均时,应根据需要设置(   ),并应有专人统一指挥。  </w:t>
      </w:r>
    </w:p>
    <w:p w:rsidR="008C5ACB" w:rsidRPr="008C5ACB" w:rsidRDefault="008C5ACB" w:rsidP="008C5ACB">
      <w:pPr>
        <w:rPr>
          <w:rFonts w:cs="Arial"/>
          <w:color w:val="auto"/>
          <w:sz w:val="21"/>
          <w:szCs w:val="21"/>
        </w:rPr>
      </w:pPr>
      <w:r w:rsidRPr="008C5ACB">
        <w:rPr>
          <w:rFonts w:cs="Arial"/>
          <w:color w:val="auto"/>
          <w:sz w:val="21"/>
          <w:szCs w:val="21"/>
        </w:rPr>
        <w:t>A.专责监护人</w:t>
      </w:r>
    </w:p>
    <w:p w:rsidR="008C5ACB" w:rsidRPr="008C5ACB" w:rsidRDefault="008C5ACB" w:rsidP="008C5ACB">
      <w:pPr>
        <w:rPr>
          <w:rFonts w:cs="Arial"/>
          <w:color w:val="auto"/>
          <w:sz w:val="21"/>
          <w:szCs w:val="21"/>
        </w:rPr>
      </w:pPr>
      <w:r w:rsidRPr="008C5ACB">
        <w:rPr>
          <w:rFonts w:cs="Arial"/>
          <w:color w:val="auto"/>
          <w:sz w:val="21"/>
          <w:szCs w:val="21"/>
        </w:rPr>
        <w:t>B.警示标志</w:t>
      </w:r>
    </w:p>
    <w:p w:rsidR="008C5ACB" w:rsidRPr="008C5ACB" w:rsidRDefault="008C5ACB" w:rsidP="008C5ACB">
      <w:pPr>
        <w:rPr>
          <w:rFonts w:cs="Arial"/>
          <w:color w:val="auto"/>
          <w:sz w:val="21"/>
          <w:szCs w:val="21"/>
        </w:rPr>
      </w:pPr>
      <w:r w:rsidRPr="008C5ACB">
        <w:rPr>
          <w:rFonts w:cs="Arial"/>
          <w:color w:val="auto"/>
          <w:sz w:val="21"/>
          <w:szCs w:val="21"/>
        </w:rPr>
        <w:t>C.临时拉线</w:t>
      </w:r>
    </w:p>
    <w:p w:rsidR="008C5ACB" w:rsidRPr="008C5ACB" w:rsidRDefault="008C5ACB" w:rsidP="008C5ACB">
      <w:pPr>
        <w:rPr>
          <w:rFonts w:cs="Arial"/>
          <w:color w:val="auto"/>
          <w:sz w:val="21"/>
          <w:szCs w:val="21"/>
        </w:rPr>
      </w:pPr>
      <w:r w:rsidRPr="008C5ACB">
        <w:rPr>
          <w:rFonts w:cs="Arial"/>
          <w:color w:val="auto"/>
          <w:sz w:val="21"/>
          <w:szCs w:val="21"/>
        </w:rPr>
        <w:t>D.临时拉线的调节范围</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39@放、紧线前,应检查确认导线有无障碍物挂住,导线与牵引绳的连接应可靠,线盘架应(   )。 </w:t>
      </w:r>
    </w:p>
    <w:p w:rsidR="008C5ACB" w:rsidRPr="008C5ACB" w:rsidRDefault="008C5ACB" w:rsidP="008C5ACB">
      <w:pPr>
        <w:rPr>
          <w:rFonts w:cs="Arial"/>
          <w:color w:val="auto"/>
          <w:sz w:val="21"/>
          <w:szCs w:val="21"/>
        </w:rPr>
      </w:pPr>
      <w:r w:rsidRPr="008C5ACB">
        <w:rPr>
          <w:rFonts w:cs="Arial"/>
          <w:color w:val="auto"/>
          <w:sz w:val="21"/>
          <w:szCs w:val="21"/>
        </w:rPr>
        <w:t>A.美观清洁</w:t>
      </w:r>
    </w:p>
    <w:p w:rsidR="008C5ACB" w:rsidRPr="008C5ACB" w:rsidRDefault="008C5ACB" w:rsidP="008C5ACB">
      <w:pPr>
        <w:rPr>
          <w:rFonts w:cs="Arial"/>
          <w:color w:val="auto"/>
          <w:sz w:val="21"/>
          <w:szCs w:val="21"/>
        </w:rPr>
      </w:pPr>
      <w:r w:rsidRPr="008C5ACB">
        <w:rPr>
          <w:rFonts w:cs="Arial"/>
          <w:color w:val="auto"/>
          <w:sz w:val="21"/>
          <w:szCs w:val="21"/>
        </w:rPr>
        <w:t>B.稳固可靠</w:t>
      </w:r>
    </w:p>
    <w:p w:rsidR="008C5ACB" w:rsidRPr="008C5ACB" w:rsidRDefault="008C5ACB" w:rsidP="008C5ACB">
      <w:pPr>
        <w:rPr>
          <w:rFonts w:cs="Arial"/>
          <w:color w:val="auto"/>
          <w:sz w:val="21"/>
          <w:szCs w:val="21"/>
        </w:rPr>
      </w:pPr>
      <w:r w:rsidRPr="008C5ACB">
        <w:rPr>
          <w:rFonts w:cs="Arial"/>
          <w:color w:val="auto"/>
          <w:sz w:val="21"/>
          <w:szCs w:val="21"/>
        </w:rPr>
        <w:t>C.转动灵活</w:t>
      </w:r>
    </w:p>
    <w:p w:rsidR="008C5ACB" w:rsidRPr="008C5ACB" w:rsidRDefault="008C5ACB" w:rsidP="008C5ACB">
      <w:pPr>
        <w:rPr>
          <w:rFonts w:cs="Arial"/>
          <w:color w:val="auto"/>
          <w:sz w:val="21"/>
          <w:szCs w:val="21"/>
        </w:rPr>
      </w:pPr>
      <w:r w:rsidRPr="008C5ACB">
        <w:rPr>
          <w:rFonts w:cs="Arial"/>
          <w:color w:val="auto"/>
          <w:sz w:val="21"/>
          <w:szCs w:val="21"/>
        </w:rPr>
        <w:t>D.制动可靠</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40@紧线、撤线前,应检查(   )。必要时,应加固桩锚或增设临时拉线。  </w:t>
      </w:r>
    </w:p>
    <w:p w:rsidR="008C5ACB" w:rsidRPr="008C5ACB" w:rsidRDefault="008C5ACB" w:rsidP="008C5ACB">
      <w:pPr>
        <w:rPr>
          <w:rFonts w:cs="Arial"/>
          <w:color w:val="auto"/>
          <w:sz w:val="21"/>
          <w:szCs w:val="21"/>
        </w:rPr>
      </w:pPr>
      <w:r w:rsidRPr="008C5ACB">
        <w:rPr>
          <w:rFonts w:cs="Arial"/>
          <w:color w:val="auto"/>
          <w:sz w:val="21"/>
          <w:szCs w:val="21"/>
        </w:rPr>
        <w:t>A.拉线</w:t>
      </w:r>
    </w:p>
    <w:p w:rsidR="008C5ACB" w:rsidRPr="008C5ACB" w:rsidRDefault="008C5ACB" w:rsidP="008C5ACB">
      <w:pPr>
        <w:rPr>
          <w:rFonts w:cs="Arial"/>
          <w:color w:val="auto"/>
          <w:sz w:val="21"/>
          <w:szCs w:val="21"/>
        </w:rPr>
      </w:pPr>
      <w:r w:rsidRPr="008C5ACB">
        <w:rPr>
          <w:rFonts w:cs="Arial"/>
          <w:color w:val="auto"/>
          <w:sz w:val="21"/>
          <w:szCs w:val="21"/>
        </w:rPr>
        <w:t>B.桩锚</w:t>
      </w:r>
    </w:p>
    <w:p w:rsidR="008C5ACB" w:rsidRPr="008C5ACB" w:rsidRDefault="008C5ACB" w:rsidP="008C5ACB">
      <w:pPr>
        <w:rPr>
          <w:rFonts w:cs="Arial"/>
          <w:color w:val="auto"/>
          <w:sz w:val="21"/>
          <w:szCs w:val="21"/>
        </w:rPr>
      </w:pPr>
      <w:r w:rsidRPr="008C5ACB">
        <w:rPr>
          <w:rFonts w:cs="Arial"/>
          <w:color w:val="auto"/>
          <w:sz w:val="21"/>
          <w:szCs w:val="21"/>
        </w:rPr>
        <w:t>C.杆塔</w:t>
      </w:r>
    </w:p>
    <w:p w:rsidR="008C5ACB" w:rsidRPr="008C5ACB" w:rsidRDefault="008C5ACB" w:rsidP="008C5ACB">
      <w:pPr>
        <w:rPr>
          <w:rFonts w:cs="Arial"/>
          <w:color w:val="auto"/>
          <w:sz w:val="21"/>
          <w:szCs w:val="21"/>
        </w:rPr>
      </w:pPr>
      <w:r w:rsidRPr="008C5ACB">
        <w:rPr>
          <w:rFonts w:cs="Arial"/>
          <w:color w:val="auto"/>
          <w:sz w:val="21"/>
          <w:szCs w:val="21"/>
        </w:rPr>
        <w:t>D.工具</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41@在带电杆塔上进行(   )、清除杆塔上异物等工作,作业人员活动范围及其所携带的工具、材料等与带电导线最小距离不得小于表3-1的规定。若不能保持表3-1要求的距离时,应按照带电作业或停电进行。  </w:t>
      </w:r>
    </w:p>
    <w:p w:rsidR="008C5ACB" w:rsidRPr="008C5ACB" w:rsidRDefault="008C5ACB" w:rsidP="008C5ACB">
      <w:pPr>
        <w:rPr>
          <w:rFonts w:cs="Arial"/>
          <w:color w:val="auto"/>
          <w:sz w:val="21"/>
          <w:szCs w:val="21"/>
        </w:rPr>
      </w:pPr>
      <w:r w:rsidRPr="008C5ACB">
        <w:rPr>
          <w:rFonts w:cs="Arial"/>
          <w:color w:val="auto"/>
          <w:sz w:val="21"/>
          <w:szCs w:val="21"/>
        </w:rPr>
        <w:t>A.测量</w:t>
      </w:r>
    </w:p>
    <w:p w:rsidR="008C5ACB" w:rsidRPr="008C5ACB" w:rsidRDefault="008C5ACB" w:rsidP="008C5ACB">
      <w:pPr>
        <w:rPr>
          <w:rFonts w:cs="Arial"/>
          <w:color w:val="auto"/>
          <w:sz w:val="21"/>
          <w:szCs w:val="21"/>
        </w:rPr>
      </w:pPr>
      <w:r w:rsidRPr="008C5ACB">
        <w:rPr>
          <w:rFonts w:cs="Arial"/>
          <w:color w:val="auto"/>
          <w:sz w:val="21"/>
          <w:szCs w:val="21"/>
        </w:rPr>
        <w:t>B.防腐</w:t>
      </w:r>
    </w:p>
    <w:p w:rsidR="008C5ACB" w:rsidRPr="008C5ACB" w:rsidRDefault="008C5ACB" w:rsidP="008C5ACB">
      <w:pPr>
        <w:rPr>
          <w:rFonts w:cs="Arial"/>
          <w:color w:val="auto"/>
          <w:sz w:val="21"/>
          <w:szCs w:val="21"/>
        </w:rPr>
      </w:pPr>
      <w:r w:rsidRPr="008C5ACB">
        <w:rPr>
          <w:rFonts w:cs="Arial"/>
          <w:color w:val="auto"/>
          <w:sz w:val="21"/>
          <w:szCs w:val="21"/>
        </w:rPr>
        <w:t>C.巡视检查</w:t>
      </w:r>
    </w:p>
    <w:p w:rsidR="008C5ACB" w:rsidRPr="008C5ACB" w:rsidRDefault="008C5ACB" w:rsidP="008C5ACB">
      <w:pPr>
        <w:rPr>
          <w:rFonts w:cs="Arial"/>
          <w:color w:val="auto"/>
          <w:sz w:val="21"/>
          <w:szCs w:val="21"/>
        </w:rPr>
      </w:pPr>
      <w:r w:rsidRPr="008C5ACB">
        <w:rPr>
          <w:rFonts w:cs="Arial"/>
          <w:color w:val="auto"/>
          <w:sz w:val="21"/>
          <w:szCs w:val="21"/>
        </w:rPr>
        <w:t>D.紧杆塔螺栓</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42@在低压用电设备(如充电桩、路灯、用户终端设备等)上工作,应采用(   )等形式,口头或电话命令应留有记录。  </w:t>
      </w:r>
    </w:p>
    <w:p w:rsidR="008C5ACB" w:rsidRPr="008C5ACB" w:rsidRDefault="008C5ACB" w:rsidP="008C5ACB">
      <w:pPr>
        <w:rPr>
          <w:rFonts w:cs="Arial"/>
          <w:color w:val="auto"/>
          <w:sz w:val="21"/>
          <w:szCs w:val="21"/>
        </w:rPr>
      </w:pPr>
      <w:r w:rsidRPr="008C5ACB">
        <w:rPr>
          <w:rFonts w:cs="Arial"/>
          <w:color w:val="auto"/>
          <w:sz w:val="21"/>
          <w:szCs w:val="21"/>
        </w:rPr>
        <w:t>A.工作票或派工单</w:t>
      </w:r>
    </w:p>
    <w:p w:rsidR="008C5ACB" w:rsidRPr="008C5ACB" w:rsidRDefault="008C5ACB" w:rsidP="008C5ACB">
      <w:pPr>
        <w:rPr>
          <w:rFonts w:cs="Arial"/>
          <w:color w:val="auto"/>
          <w:sz w:val="21"/>
          <w:szCs w:val="21"/>
        </w:rPr>
      </w:pPr>
      <w:r w:rsidRPr="008C5ACB">
        <w:rPr>
          <w:rFonts w:cs="Arial"/>
          <w:color w:val="auto"/>
          <w:sz w:val="21"/>
          <w:szCs w:val="21"/>
        </w:rPr>
        <w:t>B.任务单</w:t>
      </w:r>
    </w:p>
    <w:p w:rsidR="008C5ACB" w:rsidRPr="008C5ACB" w:rsidRDefault="008C5ACB" w:rsidP="008C5ACB">
      <w:pPr>
        <w:rPr>
          <w:rFonts w:cs="Arial"/>
          <w:color w:val="auto"/>
          <w:sz w:val="21"/>
          <w:szCs w:val="21"/>
        </w:rPr>
      </w:pPr>
      <w:r w:rsidRPr="008C5ACB">
        <w:rPr>
          <w:rFonts w:cs="Arial"/>
          <w:color w:val="auto"/>
          <w:sz w:val="21"/>
          <w:szCs w:val="21"/>
        </w:rPr>
        <w:t>C.工作记录</w:t>
      </w:r>
    </w:p>
    <w:p w:rsidR="008C5ACB" w:rsidRPr="008C5ACB" w:rsidRDefault="008C5ACB" w:rsidP="008C5ACB">
      <w:pPr>
        <w:rPr>
          <w:rFonts w:cs="Arial"/>
          <w:color w:val="auto"/>
          <w:sz w:val="21"/>
          <w:szCs w:val="21"/>
        </w:rPr>
      </w:pPr>
      <w:r w:rsidRPr="008C5ACB">
        <w:rPr>
          <w:rFonts w:cs="Arial"/>
          <w:color w:val="auto"/>
          <w:sz w:val="21"/>
          <w:szCs w:val="21"/>
        </w:rPr>
        <w:t>D.口头、电话命令</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lastRenderedPageBreak/>
        <w:t xml:space="preserve">43@(   )的二次回路变动时,应及时更改图纸,并按经审批后的图纸进行。  </w:t>
      </w:r>
    </w:p>
    <w:p w:rsidR="008C5ACB" w:rsidRPr="008C5ACB" w:rsidRDefault="008C5ACB" w:rsidP="008C5ACB">
      <w:pPr>
        <w:rPr>
          <w:rFonts w:cs="Arial"/>
          <w:color w:val="auto"/>
          <w:sz w:val="21"/>
          <w:szCs w:val="21"/>
        </w:rPr>
      </w:pPr>
      <w:r w:rsidRPr="008C5ACB">
        <w:rPr>
          <w:rFonts w:cs="Arial"/>
          <w:color w:val="auto"/>
          <w:sz w:val="21"/>
          <w:szCs w:val="21"/>
        </w:rPr>
        <w:t>A.继电保护装置</w:t>
      </w:r>
    </w:p>
    <w:p w:rsidR="008C5ACB" w:rsidRPr="008C5ACB" w:rsidRDefault="008C5ACB" w:rsidP="008C5ACB">
      <w:pPr>
        <w:rPr>
          <w:rFonts w:cs="Arial"/>
          <w:color w:val="auto"/>
          <w:sz w:val="21"/>
          <w:szCs w:val="21"/>
        </w:rPr>
      </w:pPr>
      <w:r w:rsidRPr="008C5ACB">
        <w:rPr>
          <w:rFonts w:cs="Arial"/>
          <w:color w:val="auto"/>
          <w:sz w:val="21"/>
          <w:szCs w:val="21"/>
        </w:rPr>
        <w:t>B.配电自动化装置</w:t>
      </w:r>
    </w:p>
    <w:p w:rsidR="008C5ACB" w:rsidRPr="008C5ACB" w:rsidRDefault="008C5ACB" w:rsidP="008C5ACB">
      <w:pPr>
        <w:rPr>
          <w:rFonts w:cs="Arial"/>
          <w:color w:val="auto"/>
          <w:sz w:val="21"/>
          <w:szCs w:val="21"/>
        </w:rPr>
      </w:pPr>
      <w:r w:rsidRPr="008C5ACB">
        <w:rPr>
          <w:rFonts w:cs="Arial"/>
          <w:color w:val="auto"/>
          <w:sz w:val="21"/>
          <w:szCs w:val="21"/>
        </w:rPr>
        <w:t>C.安全自动装置和仪表</w:t>
      </w:r>
    </w:p>
    <w:p w:rsidR="008C5ACB" w:rsidRPr="008C5ACB" w:rsidRDefault="008C5ACB" w:rsidP="008C5ACB">
      <w:pPr>
        <w:rPr>
          <w:rFonts w:cs="Arial"/>
          <w:color w:val="auto"/>
          <w:sz w:val="21"/>
          <w:szCs w:val="21"/>
        </w:rPr>
      </w:pPr>
      <w:r w:rsidRPr="008C5ACB">
        <w:rPr>
          <w:rFonts w:cs="Arial"/>
          <w:color w:val="auto"/>
          <w:sz w:val="21"/>
          <w:szCs w:val="21"/>
        </w:rPr>
        <w:t>D.自动化监控系统</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44@为保证在电缆隧道内施工作业安全,电缆隧道内应有(   )。  </w:t>
      </w:r>
    </w:p>
    <w:p w:rsidR="008C5ACB" w:rsidRPr="008C5ACB" w:rsidRDefault="008C5ACB" w:rsidP="008C5ACB">
      <w:pPr>
        <w:rPr>
          <w:rFonts w:cs="Arial"/>
          <w:color w:val="auto"/>
          <w:sz w:val="21"/>
          <w:szCs w:val="21"/>
        </w:rPr>
      </w:pPr>
      <w:r w:rsidRPr="008C5ACB">
        <w:rPr>
          <w:rFonts w:cs="Arial"/>
          <w:color w:val="auto"/>
          <w:sz w:val="21"/>
          <w:szCs w:val="21"/>
        </w:rPr>
        <w:t>A.防火、防水措施</w:t>
      </w:r>
    </w:p>
    <w:p w:rsidR="008C5ACB" w:rsidRPr="008C5ACB" w:rsidRDefault="008C5ACB" w:rsidP="008C5ACB">
      <w:pPr>
        <w:rPr>
          <w:rFonts w:cs="Arial"/>
          <w:color w:val="auto"/>
          <w:sz w:val="21"/>
          <w:szCs w:val="21"/>
        </w:rPr>
      </w:pPr>
      <w:r w:rsidRPr="008C5ACB">
        <w:rPr>
          <w:rFonts w:cs="Arial"/>
          <w:color w:val="auto"/>
          <w:sz w:val="21"/>
          <w:szCs w:val="21"/>
        </w:rPr>
        <w:t>B.充足的照明</w:t>
      </w:r>
    </w:p>
    <w:p w:rsidR="008C5ACB" w:rsidRPr="008C5ACB" w:rsidRDefault="008C5ACB" w:rsidP="008C5ACB">
      <w:pPr>
        <w:rPr>
          <w:rFonts w:cs="Arial"/>
          <w:color w:val="auto"/>
          <w:sz w:val="21"/>
          <w:szCs w:val="21"/>
        </w:rPr>
      </w:pPr>
      <w:r w:rsidRPr="008C5ACB">
        <w:rPr>
          <w:rFonts w:cs="Arial"/>
          <w:color w:val="auto"/>
          <w:sz w:val="21"/>
          <w:szCs w:val="21"/>
        </w:rPr>
        <w:t>C.防毒面具</w:t>
      </w:r>
    </w:p>
    <w:p w:rsidR="008C5ACB" w:rsidRPr="008C5ACB" w:rsidRDefault="008C5ACB" w:rsidP="008C5ACB">
      <w:pPr>
        <w:rPr>
          <w:rFonts w:cs="Arial"/>
          <w:color w:val="auto"/>
          <w:sz w:val="21"/>
          <w:szCs w:val="21"/>
        </w:rPr>
      </w:pPr>
      <w:r w:rsidRPr="008C5ACB">
        <w:rPr>
          <w:rFonts w:cs="Arial"/>
          <w:color w:val="auto"/>
          <w:sz w:val="21"/>
          <w:szCs w:val="21"/>
        </w:rPr>
        <w:t>D.通风措施</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45@开启电缆井井盖、电缆沟盖板及电缆隧道人孔盖时(   )。  </w:t>
      </w:r>
    </w:p>
    <w:p w:rsidR="008C5ACB" w:rsidRPr="008C5ACB" w:rsidRDefault="008C5ACB" w:rsidP="008C5ACB">
      <w:pPr>
        <w:rPr>
          <w:rFonts w:cs="Arial"/>
          <w:color w:val="auto"/>
          <w:sz w:val="21"/>
          <w:szCs w:val="21"/>
        </w:rPr>
      </w:pPr>
      <w:r w:rsidRPr="008C5ACB">
        <w:rPr>
          <w:rFonts w:cs="Arial"/>
          <w:color w:val="auto"/>
          <w:sz w:val="21"/>
          <w:szCs w:val="21"/>
        </w:rPr>
        <w:t xml:space="preserve">A.应注意站立位置,以免坠落 </w:t>
      </w:r>
    </w:p>
    <w:p w:rsidR="008C5ACB" w:rsidRPr="008C5ACB" w:rsidRDefault="008C5ACB" w:rsidP="008C5ACB">
      <w:pPr>
        <w:rPr>
          <w:rFonts w:cs="Arial"/>
          <w:color w:val="auto"/>
          <w:sz w:val="21"/>
          <w:szCs w:val="21"/>
        </w:rPr>
      </w:pPr>
      <w:r w:rsidRPr="008C5ACB">
        <w:rPr>
          <w:rFonts w:cs="Arial"/>
          <w:color w:val="auto"/>
          <w:sz w:val="21"/>
          <w:szCs w:val="21"/>
        </w:rPr>
        <w:t xml:space="preserve">B.应使用专用工具    </w:t>
      </w:r>
    </w:p>
    <w:p w:rsidR="008C5ACB" w:rsidRPr="008C5ACB" w:rsidRDefault="008C5ACB" w:rsidP="008C5ACB">
      <w:pPr>
        <w:rPr>
          <w:rFonts w:cs="Arial"/>
          <w:color w:val="auto"/>
          <w:sz w:val="21"/>
          <w:szCs w:val="21"/>
        </w:rPr>
      </w:pPr>
      <w:r w:rsidRPr="008C5ACB">
        <w:rPr>
          <w:rFonts w:cs="Arial"/>
          <w:color w:val="auto"/>
          <w:sz w:val="21"/>
          <w:szCs w:val="21"/>
        </w:rPr>
        <w:t>C.开启后应设置遮栏（围栏）,并派专人看守</w:t>
      </w:r>
    </w:p>
    <w:p w:rsidR="008C5ACB" w:rsidRPr="008C5ACB" w:rsidRDefault="008C5ACB" w:rsidP="008C5ACB">
      <w:pPr>
        <w:rPr>
          <w:rFonts w:cs="Arial"/>
          <w:color w:val="auto"/>
          <w:sz w:val="21"/>
          <w:szCs w:val="21"/>
        </w:rPr>
      </w:pPr>
      <w:r w:rsidRPr="008C5ACB">
        <w:rPr>
          <w:rFonts w:cs="Arial"/>
          <w:color w:val="auto"/>
          <w:sz w:val="21"/>
          <w:szCs w:val="21"/>
        </w:rPr>
        <w:t>D.作业人员撤离后,应立即恢复</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46@制作环氧树脂电缆头和调配环氧树脂过程中,应采取(   )措施。  </w:t>
      </w:r>
    </w:p>
    <w:p w:rsidR="008C5ACB" w:rsidRPr="008C5ACB" w:rsidRDefault="008C5ACB" w:rsidP="008C5ACB">
      <w:pPr>
        <w:rPr>
          <w:rFonts w:cs="Arial"/>
          <w:color w:val="auto"/>
          <w:sz w:val="21"/>
          <w:szCs w:val="21"/>
        </w:rPr>
      </w:pPr>
      <w:r w:rsidRPr="008C5ACB">
        <w:rPr>
          <w:rFonts w:cs="Arial"/>
          <w:color w:val="auto"/>
          <w:sz w:val="21"/>
          <w:szCs w:val="21"/>
        </w:rPr>
        <w:t>A.防风</w:t>
      </w:r>
    </w:p>
    <w:p w:rsidR="008C5ACB" w:rsidRPr="008C5ACB" w:rsidRDefault="008C5ACB" w:rsidP="008C5ACB">
      <w:pPr>
        <w:rPr>
          <w:rFonts w:cs="Arial"/>
          <w:color w:val="auto"/>
          <w:sz w:val="21"/>
          <w:szCs w:val="21"/>
        </w:rPr>
      </w:pPr>
      <w:r w:rsidRPr="008C5ACB">
        <w:rPr>
          <w:rFonts w:cs="Arial"/>
          <w:color w:val="auto"/>
          <w:sz w:val="21"/>
          <w:szCs w:val="21"/>
        </w:rPr>
        <w:t>B.防毒</w:t>
      </w:r>
    </w:p>
    <w:p w:rsidR="008C5ACB" w:rsidRPr="008C5ACB" w:rsidRDefault="008C5ACB" w:rsidP="008C5ACB">
      <w:pPr>
        <w:rPr>
          <w:rFonts w:cs="Arial"/>
          <w:color w:val="auto"/>
          <w:sz w:val="21"/>
          <w:szCs w:val="21"/>
        </w:rPr>
      </w:pPr>
      <w:r w:rsidRPr="008C5ACB">
        <w:rPr>
          <w:rFonts w:cs="Arial"/>
          <w:color w:val="auto"/>
          <w:sz w:val="21"/>
          <w:szCs w:val="21"/>
        </w:rPr>
        <w:t>C.防水</w:t>
      </w:r>
    </w:p>
    <w:p w:rsidR="008C5ACB" w:rsidRPr="008C5ACB" w:rsidRDefault="008C5ACB" w:rsidP="008C5ACB">
      <w:pPr>
        <w:rPr>
          <w:rFonts w:cs="Arial"/>
          <w:color w:val="auto"/>
          <w:sz w:val="21"/>
          <w:szCs w:val="21"/>
        </w:rPr>
      </w:pPr>
      <w:r w:rsidRPr="008C5ACB">
        <w:rPr>
          <w:rFonts w:cs="Arial"/>
          <w:color w:val="auto"/>
          <w:sz w:val="21"/>
          <w:szCs w:val="21"/>
        </w:rPr>
        <w:t>D.防火</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47@电缆故障声测定点时,禁止直接用手触摸(   ),以免触电。  </w:t>
      </w:r>
    </w:p>
    <w:p w:rsidR="008C5ACB" w:rsidRPr="008C5ACB" w:rsidRDefault="008C5ACB" w:rsidP="008C5ACB">
      <w:pPr>
        <w:rPr>
          <w:rFonts w:cs="Arial"/>
          <w:color w:val="auto"/>
          <w:sz w:val="21"/>
          <w:szCs w:val="21"/>
        </w:rPr>
      </w:pPr>
      <w:r w:rsidRPr="008C5ACB">
        <w:rPr>
          <w:rFonts w:cs="Arial"/>
          <w:color w:val="auto"/>
          <w:sz w:val="21"/>
          <w:szCs w:val="21"/>
        </w:rPr>
        <w:t>A.电缆外皮</w:t>
      </w:r>
    </w:p>
    <w:p w:rsidR="008C5ACB" w:rsidRPr="008C5ACB" w:rsidRDefault="008C5ACB" w:rsidP="008C5ACB">
      <w:pPr>
        <w:rPr>
          <w:rFonts w:cs="Arial"/>
          <w:color w:val="auto"/>
          <w:sz w:val="21"/>
          <w:szCs w:val="21"/>
        </w:rPr>
      </w:pPr>
      <w:r w:rsidRPr="008C5ACB">
        <w:rPr>
          <w:rFonts w:cs="Arial"/>
          <w:color w:val="auto"/>
          <w:sz w:val="21"/>
          <w:szCs w:val="21"/>
        </w:rPr>
        <w:t>B.电缆支架</w:t>
      </w:r>
    </w:p>
    <w:p w:rsidR="008C5ACB" w:rsidRPr="008C5ACB" w:rsidRDefault="008C5ACB" w:rsidP="008C5ACB">
      <w:pPr>
        <w:rPr>
          <w:rFonts w:cs="Arial"/>
          <w:color w:val="auto"/>
          <w:sz w:val="21"/>
          <w:szCs w:val="21"/>
        </w:rPr>
      </w:pPr>
      <w:r w:rsidRPr="008C5ACB">
        <w:rPr>
          <w:rFonts w:cs="Arial"/>
          <w:color w:val="auto"/>
          <w:sz w:val="21"/>
          <w:szCs w:val="21"/>
        </w:rPr>
        <w:t>C.冒烟小洞</w:t>
      </w:r>
    </w:p>
    <w:p w:rsidR="008C5ACB" w:rsidRPr="008C5ACB" w:rsidRDefault="008C5ACB" w:rsidP="008C5ACB">
      <w:pPr>
        <w:rPr>
          <w:rFonts w:cs="Arial"/>
          <w:color w:val="auto"/>
          <w:sz w:val="21"/>
          <w:szCs w:val="21"/>
        </w:rPr>
      </w:pPr>
      <w:r w:rsidRPr="008C5ACB">
        <w:rPr>
          <w:rFonts w:cs="Arial"/>
          <w:color w:val="auto"/>
          <w:sz w:val="21"/>
          <w:szCs w:val="21"/>
        </w:rPr>
        <w:t>D.电缆管道</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48@机具的(   )、闭锁机构等安全装置应完好。  </w:t>
      </w:r>
    </w:p>
    <w:p w:rsidR="008C5ACB" w:rsidRPr="008C5ACB" w:rsidRDefault="008C5ACB" w:rsidP="008C5ACB">
      <w:pPr>
        <w:rPr>
          <w:rFonts w:cs="Arial"/>
          <w:color w:val="auto"/>
          <w:sz w:val="21"/>
          <w:szCs w:val="21"/>
        </w:rPr>
      </w:pPr>
      <w:r w:rsidRPr="008C5ACB">
        <w:rPr>
          <w:rFonts w:cs="Arial"/>
          <w:color w:val="auto"/>
          <w:sz w:val="21"/>
          <w:szCs w:val="21"/>
        </w:rPr>
        <w:t>A.各种监测仪表</w:t>
      </w:r>
    </w:p>
    <w:p w:rsidR="008C5ACB" w:rsidRPr="008C5ACB" w:rsidRDefault="008C5ACB" w:rsidP="008C5ACB">
      <w:pPr>
        <w:rPr>
          <w:rFonts w:cs="Arial"/>
          <w:color w:val="auto"/>
          <w:sz w:val="21"/>
          <w:szCs w:val="21"/>
        </w:rPr>
      </w:pPr>
      <w:r w:rsidRPr="008C5ACB">
        <w:rPr>
          <w:rFonts w:cs="Arial"/>
          <w:color w:val="auto"/>
          <w:sz w:val="21"/>
          <w:szCs w:val="21"/>
        </w:rPr>
        <w:t>B.制动器</w:t>
      </w:r>
    </w:p>
    <w:p w:rsidR="008C5ACB" w:rsidRPr="008C5ACB" w:rsidRDefault="008C5ACB" w:rsidP="008C5ACB">
      <w:pPr>
        <w:rPr>
          <w:rFonts w:cs="Arial"/>
          <w:color w:val="auto"/>
          <w:sz w:val="21"/>
          <w:szCs w:val="21"/>
        </w:rPr>
      </w:pPr>
      <w:r w:rsidRPr="008C5ACB">
        <w:rPr>
          <w:rFonts w:cs="Arial"/>
          <w:color w:val="auto"/>
          <w:sz w:val="21"/>
          <w:szCs w:val="21"/>
        </w:rPr>
        <w:t>C.限位器</w:t>
      </w:r>
    </w:p>
    <w:p w:rsidR="008C5ACB" w:rsidRPr="008C5ACB" w:rsidRDefault="008C5ACB" w:rsidP="008C5ACB">
      <w:pPr>
        <w:rPr>
          <w:rFonts w:cs="Arial"/>
          <w:color w:val="auto"/>
          <w:sz w:val="21"/>
          <w:szCs w:val="21"/>
        </w:rPr>
      </w:pPr>
      <w:r w:rsidRPr="008C5ACB">
        <w:rPr>
          <w:rFonts w:cs="Arial"/>
          <w:color w:val="auto"/>
          <w:sz w:val="21"/>
          <w:szCs w:val="21"/>
        </w:rPr>
        <w:lastRenderedPageBreak/>
        <w:t>D.安全阀</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49@检修动力电源箱的支路开关、临时电源都应加装剩余电流动作保护装置。剩余电流动作保护装置应定期(   )。  </w:t>
      </w:r>
    </w:p>
    <w:p w:rsidR="008C5ACB" w:rsidRPr="008C5ACB" w:rsidRDefault="008C5ACB" w:rsidP="008C5ACB">
      <w:pPr>
        <w:rPr>
          <w:rFonts w:cs="Arial"/>
          <w:color w:val="auto"/>
          <w:sz w:val="21"/>
          <w:szCs w:val="21"/>
        </w:rPr>
      </w:pPr>
      <w:r w:rsidRPr="008C5ACB">
        <w:rPr>
          <w:rFonts w:cs="Arial"/>
          <w:color w:val="auto"/>
          <w:sz w:val="21"/>
          <w:szCs w:val="21"/>
        </w:rPr>
        <w:t>A.检查</w:t>
      </w:r>
    </w:p>
    <w:p w:rsidR="008C5ACB" w:rsidRPr="008C5ACB" w:rsidRDefault="008C5ACB" w:rsidP="008C5ACB">
      <w:pPr>
        <w:rPr>
          <w:rFonts w:cs="Arial"/>
          <w:color w:val="auto"/>
          <w:sz w:val="21"/>
          <w:szCs w:val="21"/>
        </w:rPr>
      </w:pPr>
      <w:r w:rsidRPr="008C5ACB">
        <w:rPr>
          <w:rFonts w:cs="Arial"/>
          <w:color w:val="auto"/>
          <w:sz w:val="21"/>
          <w:szCs w:val="21"/>
        </w:rPr>
        <w:t>B.试验</w:t>
      </w:r>
    </w:p>
    <w:p w:rsidR="008C5ACB" w:rsidRPr="008C5ACB" w:rsidRDefault="008C5ACB" w:rsidP="008C5ACB">
      <w:pPr>
        <w:rPr>
          <w:rFonts w:cs="Arial"/>
          <w:color w:val="auto"/>
          <w:sz w:val="21"/>
          <w:szCs w:val="21"/>
        </w:rPr>
      </w:pPr>
      <w:r w:rsidRPr="008C5ACB">
        <w:rPr>
          <w:rFonts w:cs="Arial"/>
          <w:color w:val="auto"/>
          <w:sz w:val="21"/>
          <w:szCs w:val="21"/>
        </w:rPr>
        <w:t>C.测试动作特性</w:t>
      </w:r>
    </w:p>
    <w:p w:rsidR="008C5ACB" w:rsidRPr="008C5ACB" w:rsidRDefault="008C5ACB" w:rsidP="008C5ACB">
      <w:pPr>
        <w:rPr>
          <w:rFonts w:cs="Arial"/>
          <w:color w:val="auto"/>
          <w:sz w:val="21"/>
          <w:szCs w:val="21"/>
        </w:rPr>
      </w:pPr>
      <w:r w:rsidRPr="008C5ACB">
        <w:rPr>
          <w:rFonts w:cs="Arial"/>
          <w:color w:val="auto"/>
          <w:sz w:val="21"/>
          <w:szCs w:val="21"/>
        </w:rPr>
        <w:t>D.清洁</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50@绞磨在作业前应检查和试车,确认(   )后方可使用。  </w:t>
      </w:r>
    </w:p>
    <w:p w:rsidR="008C5ACB" w:rsidRPr="008C5ACB" w:rsidRDefault="008C5ACB" w:rsidP="008C5ACB">
      <w:pPr>
        <w:rPr>
          <w:rFonts w:cs="Arial"/>
          <w:color w:val="auto"/>
          <w:sz w:val="21"/>
          <w:szCs w:val="21"/>
        </w:rPr>
      </w:pPr>
      <w:r w:rsidRPr="008C5ACB">
        <w:rPr>
          <w:rFonts w:cs="Arial"/>
          <w:color w:val="auto"/>
          <w:sz w:val="21"/>
          <w:szCs w:val="21"/>
        </w:rPr>
        <w:t>A.外观整洁</w:t>
      </w:r>
    </w:p>
    <w:p w:rsidR="008C5ACB" w:rsidRPr="008C5ACB" w:rsidRDefault="008C5ACB" w:rsidP="008C5ACB">
      <w:pPr>
        <w:rPr>
          <w:rFonts w:cs="Arial"/>
          <w:color w:val="auto"/>
          <w:sz w:val="21"/>
          <w:szCs w:val="21"/>
        </w:rPr>
      </w:pPr>
      <w:r w:rsidRPr="008C5ACB">
        <w:rPr>
          <w:rFonts w:cs="Arial"/>
          <w:color w:val="auto"/>
          <w:sz w:val="21"/>
          <w:szCs w:val="21"/>
        </w:rPr>
        <w:t>B.安置稳固</w:t>
      </w:r>
    </w:p>
    <w:p w:rsidR="008C5ACB" w:rsidRPr="008C5ACB" w:rsidRDefault="008C5ACB" w:rsidP="008C5ACB">
      <w:pPr>
        <w:rPr>
          <w:rFonts w:cs="Arial"/>
          <w:color w:val="auto"/>
          <w:sz w:val="21"/>
          <w:szCs w:val="21"/>
        </w:rPr>
      </w:pPr>
      <w:r w:rsidRPr="008C5ACB">
        <w:rPr>
          <w:rFonts w:cs="Arial"/>
          <w:color w:val="auto"/>
          <w:sz w:val="21"/>
          <w:szCs w:val="21"/>
        </w:rPr>
        <w:t>C.运行正常</w:t>
      </w:r>
    </w:p>
    <w:p w:rsidR="008C5ACB" w:rsidRPr="008C5ACB" w:rsidRDefault="008C5ACB" w:rsidP="008C5ACB">
      <w:pPr>
        <w:rPr>
          <w:rFonts w:cs="Arial"/>
          <w:color w:val="auto"/>
          <w:sz w:val="21"/>
          <w:szCs w:val="21"/>
        </w:rPr>
      </w:pPr>
      <w:r w:rsidRPr="008C5ACB">
        <w:rPr>
          <w:rFonts w:cs="Arial"/>
          <w:color w:val="auto"/>
          <w:sz w:val="21"/>
          <w:szCs w:val="21"/>
        </w:rPr>
        <w:t>D.制动可靠</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B，C，</w:t>
      </w:r>
      <w:r w:rsidRPr="008C5ACB">
        <w:rPr>
          <w:rFonts w:cs="Arial"/>
          <w:color w:val="auto"/>
          <w:sz w:val="21"/>
          <w:szCs w:val="21"/>
        </w:rPr>
        <w:t>D</w:t>
      </w:r>
      <w:r w:rsidRPr="008C5ACB">
        <w:rPr>
          <w:rFonts w:cs="Arial"/>
          <w:color w:val="auto"/>
          <w:sz w:val="21"/>
          <w:szCs w:val="21"/>
        </w:rPr>
        <w:tab/>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51@绞磨作业时(   )。  </w:t>
      </w:r>
    </w:p>
    <w:p w:rsidR="008C5ACB" w:rsidRPr="008C5ACB" w:rsidRDefault="008C5ACB" w:rsidP="008C5ACB">
      <w:pPr>
        <w:rPr>
          <w:rFonts w:cs="Arial"/>
          <w:color w:val="auto"/>
          <w:sz w:val="21"/>
          <w:szCs w:val="21"/>
        </w:rPr>
      </w:pPr>
      <w:r w:rsidRPr="008C5ACB">
        <w:rPr>
          <w:rFonts w:cs="Arial"/>
          <w:color w:val="auto"/>
          <w:sz w:val="21"/>
          <w:szCs w:val="21"/>
        </w:rPr>
        <w:t>A.禁止向滑轮上套钢丝绳</w:t>
      </w:r>
    </w:p>
    <w:p w:rsidR="008C5ACB" w:rsidRPr="008C5ACB" w:rsidRDefault="008C5ACB" w:rsidP="008C5ACB">
      <w:pPr>
        <w:rPr>
          <w:rFonts w:cs="Arial"/>
          <w:color w:val="auto"/>
          <w:sz w:val="21"/>
          <w:szCs w:val="21"/>
        </w:rPr>
      </w:pPr>
      <w:r w:rsidRPr="008C5ACB">
        <w:rPr>
          <w:rFonts w:cs="Arial"/>
          <w:color w:val="auto"/>
          <w:sz w:val="21"/>
          <w:szCs w:val="21"/>
        </w:rPr>
        <w:t>B.禁止在卷筒、滑轮附近用手触碰运行中的钢丝绳</w:t>
      </w:r>
    </w:p>
    <w:p w:rsidR="008C5ACB" w:rsidRPr="008C5ACB" w:rsidRDefault="008C5ACB" w:rsidP="008C5ACB">
      <w:pPr>
        <w:rPr>
          <w:rFonts w:cs="Arial"/>
          <w:color w:val="auto"/>
          <w:sz w:val="21"/>
          <w:szCs w:val="21"/>
        </w:rPr>
      </w:pPr>
      <w:r w:rsidRPr="008C5ACB">
        <w:rPr>
          <w:rFonts w:cs="Arial"/>
          <w:color w:val="auto"/>
          <w:sz w:val="21"/>
          <w:szCs w:val="21"/>
        </w:rPr>
        <w:t>C.禁止跨越行走中的钢丝绳</w:t>
      </w:r>
    </w:p>
    <w:p w:rsidR="008C5ACB" w:rsidRPr="008C5ACB" w:rsidRDefault="008C5ACB" w:rsidP="008C5ACB">
      <w:pPr>
        <w:rPr>
          <w:rFonts w:cs="Arial"/>
          <w:color w:val="auto"/>
          <w:sz w:val="21"/>
          <w:szCs w:val="21"/>
        </w:rPr>
      </w:pPr>
      <w:r w:rsidRPr="008C5ACB">
        <w:rPr>
          <w:rFonts w:cs="Arial"/>
          <w:color w:val="auto"/>
          <w:sz w:val="21"/>
          <w:szCs w:val="21"/>
        </w:rPr>
        <w:t>D.禁止在导向滑轮的内侧逗留或通过</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52@卡线器规格、材质应与线材的规格、材质相匹配,不得使用有(   )等缺陷的卡线器。  </w:t>
      </w:r>
    </w:p>
    <w:p w:rsidR="008C5ACB" w:rsidRPr="008C5ACB" w:rsidRDefault="008C5ACB" w:rsidP="008C5ACB">
      <w:pPr>
        <w:rPr>
          <w:rFonts w:cs="Arial"/>
          <w:color w:val="auto"/>
          <w:sz w:val="21"/>
          <w:szCs w:val="21"/>
        </w:rPr>
      </w:pPr>
      <w:r w:rsidRPr="008C5ACB">
        <w:rPr>
          <w:rFonts w:cs="Arial"/>
          <w:color w:val="auto"/>
          <w:sz w:val="21"/>
          <w:szCs w:val="21"/>
        </w:rPr>
        <w:t>A.弯曲</w:t>
      </w:r>
    </w:p>
    <w:p w:rsidR="008C5ACB" w:rsidRPr="008C5ACB" w:rsidRDefault="008C5ACB" w:rsidP="008C5ACB">
      <w:pPr>
        <w:rPr>
          <w:rFonts w:cs="Arial"/>
          <w:color w:val="auto"/>
          <w:sz w:val="21"/>
          <w:szCs w:val="21"/>
        </w:rPr>
      </w:pPr>
      <w:r w:rsidRPr="008C5ACB">
        <w:rPr>
          <w:rFonts w:cs="Arial"/>
          <w:color w:val="auto"/>
          <w:sz w:val="21"/>
          <w:szCs w:val="21"/>
        </w:rPr>
        <w:t>B.转轴不灵活</w:t>
      </w:r>
    </w:p>
    <w:p w:rsidR="008C5ACB" w:rsidRPr="008C5ACB" w:rsidRDefault="008C5ACB" w:rsidP="008C5ACB">
      <w:pPr>
        <w:rPr>
          <w:rFonts w:cs="Arial"/>
          <w:color w:val="auto"/>
          <w:sz w:val="21"/>
          <w:szCs w:val="21"/>
        </w:rPr>
      </w:pPr>
      <w:r w:rsidRPr="008C5ACB">
        <w:rPr>
          <w:rFonts w:cs="Arial"/>
          <w:color w:val="auto"/>
          <w:sz w:val="21"/>
          <w:szCs w:val="21"/>
        </w:rPr>
        <w:t>C.裂纹</w:t>
      </w:r>
    </w:p>
    <w:p w:rsidR="008C5ACB" w:rsidRPr="008C5ACB" w:rsidRDefault="008C5ACB" w:rsidP="008C5ACB">
      <w:pPr>
        <w:rPr>
          <w:rFonts w:cs="Arial"/>
          <w:color w:val="auto"/>
          <w:sz w:val="21"/>
          <w:szCs w:val="21"/>
        </w:rPr>
      </w:pPr>
      <w:r w:rsidRPr="008C5ACB">
        <w:rPr>
          <w:rFonts w:cs="Arial"/>
          <w:color w:val="auto"/>
          <w:sz w:val="21"/>
          <w:szCs w:val="21"/>
        </w:rPr>
        <w:t>D.钳口斜纹磨平</w:t>
      </w:r>
    </w:p>
    <w:p w:rsidR="008C5ACB" w:rsidRPr="008C5ACB" w:rsidRDefault="008C5ACB" w:rsidP="008C5ACB">
      <w:pPr>
        <w:rPr>
          <w:rFonts w:cs="Arial"/>
          <w:color w:val="auto"/>
          <w:sz w:val="21"/>
          <w:szCs w:val="21"/>
        </w:rPr>
      </w:pPr>
      <w:r w:rsidRPr="008C5ACB">
        <w:rPr>
          <w:rFonts w:cs="Arial"/>
          <w:color w:val="auto"/>
          <w:sz w:val="21"/>
          <w:szCs w:val="21"/>
        </w:rPr>
        <w:tab/>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53@棘轮紧线器使用前应检查(   ),吊钩、棘轮或换向爪磨损达10%者禁止使用。  </w:t>
      </w:r>
    </w:p>
    <w:p w:rsidR="008C5ACB" w:rsidRPr="008C5ACB" w:rsidRDefault="008C5ACB" w:rsidP="008C5ACB">
      <w:pPr>
        <w:rPr>
          <w:rFonts w:cs="Arial"/>
          <w:color w:val="auto"/>
          <w:sz w:val="21"/>
          <w:szCs w:val="21"/>
        </w:rPr>
      </w:pPr>
      <w:r w:rsidRPr="008C5ACB">
        <w:rPr>
          <w:rFonts w:cs="Arial"/>
          <w:color w:val="auto"/>
          <w:sz w:val="21"/>
          <w:szCs w:val="21"/>
        </w:rPr>
        <w:t>A.吊钩</w:t>
      </w:r>
    </w:p>
    <w:p w:rsidR="008C5ACB" w:rsidRPr="008C5ACB" w:rsidRDefault="008C5ACB" w:rsidP="008C5ACB">
      <w:pPr>
        <w:rPr>
          <w:rFonts w:cs="Arial"/>
          <w:color w:val="auto"/>
          <w:sz w:val="21"/>
          <w:szCs w:val="21"/>
        </w:rPr>
      </w:pPr>
      <w:r w:rsidRPr="008C5ACB">
        <w:rPr>
          <w:rFonts w:cs="Arial"/>
          <w:color w:val="auto"/>
          <w:sz w:val="21"/>
          <w:szCs w:val="21"/>
        </w:rPr>
        <w:t>B.钢丝绳</w:t>
      </w:r>
    </w:p>
    <w:p w:rsidR="008C5ACB" w:rsidRPr="008C5ACB" w:rsidRDefault="008C5ACB" w:rsidP="008C5ACB">
      <w:pPr>
        <w:rPr>
          <w:rFonts w:cs="Arial"/>
          <w:color w:val="auto"/>
          <w:sz w:val="21"/>
          <w:szCs w:val="21"/>
        </w:rPr>
      </w:pPr>
      <w:r w:rsidRPr="008C5ACB">
        <w:rPr>
          <w:rFonts w:cs="Arial"/>
          <w:color w:val="auto"/>
          <w:sz w:val="21"/>
          <w:szCs w:val="21"/>
        </w:rPr>
        <w:t>C.转动装置</w:t>
      </w:r>
    </w:p>
    <w:p w:rsidR="008C5ACB" w:rsidRPr="008C5ACB" w:rsidRDefault="008C5ACB" w:rsidP="008C5ACB">
      <w:pPr>
        <w:rPr>
          <w:rFonts w:cs="Arial"/>
          <w:color w:val="auto"/>
          <w:sz w:val="21"/>
          <w:szCs w:val="21"/>
        </w:rPr>
      </w:pPr>
      <w:r w:rsidRPr="008C5ACB">
        <w:rPr>
          <w:rFonts w:cs="Arial"/>
          <w:color w:val="auto"/>
          <w:sz w:val="21"/>
          <w:szCs w:val="21"/>
        </w:rPr>
        <w:t>D.换向爪</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lastRenderedPageBreak/>
        <w:t>【不定项选择题】</w:t>
      </w:r>
    </w:p>
    <w:p w:rsidR="008C5ACB" w:rsidRPr="008C5ACB" w:rsidRDefault="008C5ACB" w:rsidP="008C5ACB">
      <w:pPr>
        <w:rPr>
          <w:rFonts w:cs="Arial"/>
          <w:color w:val="auto"/>
          <w:sz w:val="21"/>
          <w:szCs w:val="21"/>
        </w:rPr>
      </w:pPr>
      <w:r w:rsidRPr="008C5ACB">
        <w:rPr>
          <w:rFonts w:cs="Arial"/>
          <w:color w:val="auto"/>
          <w:sz w:val="21"/>
          <w:szCs w:val="21"/>
        </w:rPr>
        <w:t>54@施工机具应定期进行（      ）</w:t>
      </w:r>
    </w:p>
    <w:p w:rsidR="008C5ACB" w:rsidRPr="008C5ACB" w:rsidRDefault="008C5ACB" w:rsidP="008C5ACB">
      <w:pPr>
        <w:rPr>
          <w:rFonts w:cs="Arial"/>
          <w:color w:val="auto"/>
          <w:sz w:val="21"/>
          <w:szCs w:val="21"/>
        </w:rPr>
      </w:pPr>
      <w:r w:rsidRPr="008C5ACB">
        <w:rPr>
          <w:rFonts w:cs="Arial"/>
          <w:color w:val="auto"/>
          <w:sz w:val="21"/>
          <w:szCs w:val="21"/>
        </w:rPr>
        <w:t>A.试用</w:t>
      </w:r>
    </w:p>
    <w:p w:rsidR="008C5ACB" w:rsidRPr="008C5ACB" w:rsidRDefault="008C5ACB" w:rsidP="008C5ACB">
      <w:pPr>
        <w:rPr>
          <w:rFonts w:cs="Arial"/>
          <w:color w:val="auto"/>
          <w:sz w:val="21"/>
          <w:szCs w:val="21"/>
        </w:rPr>
      </w:pPr>
      <w:r w:rsidRPr="008C5ACB">
        <w:rPr>
          <w:rFonts w:cs="Arial"/>
          <w:color w:val="auto"/>
          <w:sz w:val="21"/>
          <w:szCs w:val="21"/>
        </w:rPr>
        <w:t>B.保养</w:t>
      </w:r>
    </w:p>
    <w:p w:rsidR="008C5ACB" w:rsidRPr="008C5ACB" w:rsidRDefault="008C5ACB" w:rsidP="008C5ACB">
      <w:pPr>
        <w:rPr>
          <w:rFonts w:cs="Arial"/>
          <w:color w:val="auto"/>
          <w:sz w:val="21"/>
          <w:szCs w:val="21"/>
        </w:rPr>
      </w:pPr>
      <w:r w:rsidRPr="008C5ACB">
        <w:rPr>
          <w:rFonts w:cs="Arial"/>
          <w:color w:val="auto"/>
          <w:sz w:val="21"/>
          <w:szCs w:val="21"/>
        </w:rPr>
        <w:t>C.维护</w:t>
      </w:r>
    </w:p>
    <w:p w:rsidR="008C5ACB" w:rsidRPr="008C5ACB" w:rsidRDefault="008C5ACB" w:rsidP="008C5ACB">
      <w:pPr>
        <w:rPr>
          <w:rFonts w:cs="Arial"/>
          <w:color w:val="auto"/>
          <w:sz w:val="21"/>
          <w:szCs w:val="21"/>
        </w:rPr>
      </w:pPr>
      <w:r w:rsidRPr="008C5ACB">
        <w:rPr>
          <w:rFonts w:cs="Arial"/>
          <w:color w:val="auto"/>
          <w:sz w:val="21"/>
          <w:szCs w:val="21"/>
        </w:rPr>
        <w:t>D.修理</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55@电动工具使用前,应(   )。  </w:t>
      </w:r>
    </w:p>
    <w:p w:rsidR="008C5ACB" w:rsidRPr="008C5ACB" w:rsidRDefault="008C5ACB" w:rsidP="008C5ACB">
      <w:pPr>
        <w:rPr>
          <w:rFonts w:cs="Arial"/>
          <w:color w:val="auto"/>
          <w:sz w:val="21"/>
          <w:szCs w:val="21"/>
        </w:rPr>
      </w:pPr>
      <w:r w:rsidRPr="008C5ACB">
        <w:rPr>
          <w:rFonts w:cs="Arial"/>
          <w:color w:val="auto"/>
          <w:sz w:val="21"/>
          <w:szCs w:val="21"/>
        </w:rPr>
        <w:t>A.检查确认电线、接地完好</w:t>
      </w:r>
    </w:p>
    <w:p w:rsidR="008C5ACB" w:rsidRPr="008C5ACB" w:rsidRDefault="008C5ACB" w:rsidP="008C5ACB">
      <w:pPr>
        <w:rPr>
          <w:rFonts w:cs="Arial"/>
          <w:color w:val="auto"/>
          <w:sz w:val="21"/>
          <w:szCs w:val="21"/>
        </w:rPr>
      </w:pPr>
      <w:r w:rsidRPr="008C5ACB">
        <w:rPr>
          <w:rFonts w:cs="Arial"/>
          <w:color w:val="auto"/>
          <w:sz w:val="21"/>
          <w:szCs w:val="21"/>
        </w:rPr>
        <w:t>B.检查确认电线、接零完好</w:t>
      </w:r>
    </w:p>
    <w:p w:rsidR="008C5ACB" w:rsidRPr="008C5ACB" w:rsidRDefault="008C5ACB" w:rsidP="008C5ACB">
      <w:pPr>
        <w:rPr>
          <w:rFonts w:cs="Arial"/>
          <w:color w:val="auto"/>
          <w:sz w:val="21"/>
          <w:szCs w:val="21"/>
        </w:rPr>
      </w:pPr>
      <w:r w:rsidRPr="008C5ACB">
        <w:rPr>
          <w:rFonts w:cs="Arial"/>
          <w:color w:val="auto"/>
          <w:sz w:val="21"/>
          <w:szCs w:val="21"/>
        </w:rPr>
        <w:t>C.检查确认工具的金属外壳可靠接地</w:t>
      </w:r>
    </w:p>
    <w:p w:rsidR="008C5ACB" w:rsidRPr="008C5ACB" w:rsidRDefault="008C5ACB" w:rsidP="008C5ACB">
      <w:pPr>
        <w:rPr>
          <w:rFonts w:cs="Arial"/>
          <w:color w:val="auto"/>
          <w:sz w:val="21"/>
          <w:szCs w:val="21"/>
        </w:rPr>
      </w:pPr>
      <w:r w:rsidRPr="008C5ACB">
        <w:rPr>
          <w:rFonts w:cs="Arial"/>
          <w:color w:val="auto"/>
          <w:sz w:val="21"/>
          <w:szCs w:val="21"/>
        </w:rPr>
        <w:t>D.检查外观光滑</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56@使用电动工具,不得手提(   )。  </w:t>
      </w:r>
      <w:r w:rsidRPr="008C5ACB">
        <w:rPr>
          <w:rFonts w:cs="Arial"/>
          <w:color w:val="auto"/>
          <w:sz w:val="21"/>
          <w:szCs w:val="21"/>
        </w:rPr>
        <w:tab/>
      </w:r>
    </w:p>
    <w:p w:rsidR="008C5ACB" w:rsidRPr="008C5ACB" w:rsidRDefault="008C5ACB" w:rsidP="008C5ACB">
      <w:pPr>
        <w:rPr>
          <w:rFonts w:cs="Arial"/>
          <w:color w:val="auto"/>
          <w:sz w:val="21"/>
          <w:szCs w:val="21"/>
        </w:rPr>
      </w:pPr>
      <w:r w:rsidRPr="008C5ACB">
        <w:rPr>
          <w:rFonts w:cs="Arial"/>
          <w:color w:val="auto"/>
          <w:sz w:val="21"/>
          <w:szCs w:val="21"/>
        </w:rPr>
        <w:t>A.导线</w:t>
      </w:r>
    </w:p>
    <w:p w:rsidR="008C5ACB" w:rsidRPr="008C5ACB" w:rsidRDefault="008C5ACB" w:rsidP="008C5ACB">
      <w:pPr>
        <w:rPr>
          <w:rFonts w:cs="Arial"/>
          <w:color w:val="auto"/>
          <w:sz w:val="21"/>
          <w:szCs w:val="21"/>
        </w:rPr>
      </w:pPr>
      <w:r w:rsidRPr="008C5ACB">
        <w:rPr>
          <w:rFonts w:cs="Arial"/>
          <w:color w:val="auto"/>
          <w:sz w:val="21"/>
          <w:szCs w:val="21"/>
        </w:rPr>
        <w:t>B.把手</w:t>
      </w:r>
    </w:p>
    <w:p w:rsidR="008C5ACB" w:rsidRPr="008C5ACB" w:rsidRDefault="008C5ACB" w:rsidP="008C5ACB">
      <w:pPr>
        <w:rPr>
          <w:rFonts w:cs="Arial"/>
          <w:color w:val="auto"/>
          <w:sz w:val="21"/>
          <w:szCs w:val="21"/>
        </w:rPr>
      </w:pPr>
      <w:r w:rsidRPr="008C5ACB">
        <w:rPr>
          <w:rFonts w:cs="Arial"/>
          <w:color w:val="auto"/>
          <w:sz w:val="21"/>
          <w:szCs w:val="21"/>
        </w:rPr>
        <w:t>C.转动部分</w:t>
      </w:r>
    </w:p>
    <w:p w:rsidR="008C5ACB" w:rsidRPr="008C5ACB" w:rsidRDefault="008C5ACB" w:rsidP="008C5ACB">
      <w:pPr>
        <w:rPr>
          <w:rFonts w:cs="Arial"/>
          <w:color w:val="auto"/>
          <w:sz w:val="21"/>
          <w:szCs w:val="21"/>
        </w:rPr>
      </w:pPr>
      <w:r w:rsidRPr="008C5ACB">
        <w:rPr>
          <w:rFonts w:cs="Arial"/>
          <w:color w:val="auto"/>
          <w:sz w:val="21"/>
          <w:szCs w:val="21"/>
        </w:rPr>
        <w:t>D.器身</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57@电动工具的电线不得(   ),使用时应避免载重车辆和重物压在电线上。  </w:t>
      </w:r>
    </w:p>
    <w:p w:rsidR="008C5ACB" w:rsidRPr="008C5ACB" w:rsidRDefault="008C5ACB" w:rsidP="008C5ACB">
      <w:pPr>
        <w:rPr>
          <w:rFonts w:cs="Arial"/>
          <w:color w:val="auto"/>
          <w:sz w:val="21"/>
          <w:szCs w:val="21"/>
        </w:rPr>
      </w:pPr>
      <w:r w:rsidRPr="008C5ACB">
        <w:rPr>
          <w:rFonts w:cs="Arial"/>
          <w:color w:val="auto"/>
          <w:sz w:val="21"/>
          <w:szCs w:val="21"/>
        </w:rPr>
        <w:t>A.接触热体</w:t>
      </w:r>
    </w:p>
    <w:p w:rsidR="008C5ACB" w:rsidRPr="008C5ACB" w:rsidRDefault="008C5ACB" w:rsidP="008C5ACB">
      <w:pPr>
        <w:rPr>
          <w:rFonts w:cs="Arial"/>
          <w:color w:val="auto"/>
          <w:sz w:val="21"/>
          <w:szCs w:val="21"/>
        </w:rPr>
      </w:pPr>
      <w:r w:rsidRPr="008C5ACB">
        <w:rPr>
          <w:rFonts w:cs="Arial"/>
          <w:color w:val="auto"/>
          <w:sz w:val="21"/>
          <w:szCs w:val="21"/>
        </w:rPr>
        <w:t>B.暴晒</w:t>
      </w:r>
    </w:p>
    <w:p w:rsidR="008C5ACB" w:rsidRPr="008C5ACB" w:rsidRDefault="008C5ACB" w:rsidP="008C5ACB">
      <w:pPr>
        <w:rPr>
          <w:rFonts w:cs="Arial"/>
          <w:color w:val="auto"/>
          <w:sz w:val="21"/>
          <w:szCs w:val="21"/>
        </w:rPr>
      </w:pPr>
      <w:r w:rsidRPr="008C5ACB">
        <w:rPr>
          <w:rFonts w:cs="Arial"/>
          <w:color w:val="auto"/>
          <w:sz w:val="21"/>
          <w:szCs w:val="21"/>
        </w:rPr>
        <w:t>C.多圈缠绕</w:t>
      </w:r>
    </w:p>
    <w:p w:rsidR="008C5ACB" w:rsidRPr="008C5ACB" w:rsidRDefault="008C5ACB" w:rsidP="008C5ACB">
      <w:pPr>
        <w:rPr>
          <w:rFonts w:cs="Arial"/>
          <w:color w:val="auto"/>
          <w:sz w:val="21"/>
          <w:szCs w:val="21"/>
        </w:rPr>
      </w:pPr>
      <w:r w:rsidRPr="008C5ACB">
        <w:rPr>
          <w:rFonts w:cs="Arial"/>
          <w:color w:val="auto"/>
          <w:sz w:val="21"/>
          <w:szCs w:val="21"/>
        </w:rPr>
        <w:t>D.放在湿地上</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58@在使用电动工具的工作中,(   )应立即切断电源。  </w:t>
      </w:r>
    </w:p>
    <w:p w:rsidR="008C5ACB" w:rsidRPr="008C5ACB" w:rsidRDefault="008C5ACB" w:rsidP="008C5ACB">
      <w:pPr>
        <w:rPr>
          <w:rFonts w:cs="Arial"/>
          <w:color w:val="auto"/>
          <w:sz w:val="21"/>
          <w:szCs w:val="21"/>
        </w:rPr>
      </w:pPr>
      <w:r w:rsidRPr="008C5ACB">
        <w:rPr>
          <w:rFonts w:cs="Arial"/>
          <w:color w:val="auto"/>
          <w:sz w:val="21"/>
          <w:szCs w:val="21"/>
        </w:rPr>
        <w:t>A.因故离开工作场所</w:t>
      </w:r>
    </w:p>
    <w:p w:rsidR="008C5ACB" w:rsidRPr="008C5ACB" w:rsidRDefault="008C5ACB" w:rsidP="008C5ACB">
      <w:pPr>
        <w:rPr>
          <w:rFonts w:cs="Arial"/>
          <w:color w:val="auto"/>
          <w:sz w:val="21"/>
          <w:szCs w:val="21"/>
        </w:rPr>
      </w:pPr>
      <w:r w:rsidRPr="008C5ACB">
        <w:rPr>
          <w:rFonts w:cs="Arial"/>
          <w:color w:val="auto"/>
          <w:sz w:val="21"/>
          <w:szCs w:val="21"/>
        </w:rPr>
        <w:t>B.暂时停止工作</w:t>
      </w:r>
    </w:p>
    <w:p w:rsidR="008C5ACB" w:rsidRPr="008C5ACB" w:rsidRDefault="008C5ACB" w:rsidP="008C5ACB">
      <w:pPr>
        <w:rPr>
          <w:rFonts w:cs="Arial"/>
          <w:color w:val="auto"/>
          <w:sz w:val="21"/>
          <w:szCs w:val="21"/>
        </w:rPr>
      </w:pPr>
      <w:r w:rsidRPr="008C5ACB">
        <w:rPr>
          <w:rFonts w:cs="Arial"/>
          <w:color w:val="auto"/>
          <w:sz w:val="21"/>
          <w:szCs w:val="21"/>
        </w:rPr>
        <w:t>C.遇到临时停电时</w:t>
      </w:r>
    </w:p>
    <w:p w:rsidR="008C5ACB" w:rsidRPr="008C5ACB" w:rsidRDefault="008C5ACB" w:rsidP="008C5ACB">
      <w:pPr>
        <w:rPr>
          <w:rFonts w:cs="Arial"/>
          <w:color w:val="auto"/>
          <w:sz w:val="21"/>
          <w:szCs w:val="21"/>
        </w:rPr>
      </w:pPr>
      <w:r w:rsidRPr="008C5ACB">
        <w:rPr>
          <w:rFonts w:cs="Arial"/>
          <w:color w:val="auto"/>
          <w:sz w:val="21"/>
          <w:szCs w:val="21"/>
        </w:rPr>
        <w:t>D.换人工作时</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59@安全工器具使用前,应检查确认(   )等现象。对其绝缘部分的外观有疑问时应经绝缘试验合格后方可使用。  </w:t>
      </w:r>
    </w:p>
    <w:p w:rsidR="008C5ACB" w:rsidRPr="008C5ACB" w:rsidRDefault="008C5ACB" w:rsidP="008C5ACB">
      <w:pPr>
        <w:rPr>
          <w:rFonts w:cs="Arial"/>
          <w:color w:val="auto"/>
          <w:sz w:val="21"/>
          <w:szCs w:val="21"/>
        </w:rPr>
      </w:pPr>
      <w:r w:rsidRPr="008C5ACB">
        <w:rPr>
          <w:rFonts w:cs="Arial"/>
          <w:color w:val="auto"/>
          <w:sz w:val="21"/>
          <w:szCs w:val="21"/>
        </w:rPr>
        <w:t>A.无绝缘层脱落、无严重伤痕等现象</w:t>
      </w:r>
    </w:p>
    <w:p w:rsidR="008C5ACB" w:rsidRPr="008C5ACB" w:rsidRDefault="008C5ACB" w:rsidP="008C5ACB">
      <w:pPr>
        <w:rPr>
          <w:rFonts w:cs="Arial"/>
          <w:color w:val="auto"/>
          <w:sz w:val="21"/>
          <w:szCs w:val="21"/>
        </w:rPr>
      </w:pPr>
      <w:r w:rsidRPr="008C5ACB">
        <w:rPr>
          <w:rFonts w:cs="Arial"/>
          <w:color w:val="auto"/>
          <w:sz w:val="21"/>
          <w:szCs w:val="21"/>
        </w:rPr>
        <w:lastRenderedPageBreak/>
        <w:t>B.固定连接部分无松动、无锈蚀等现象</w:t>
      </w:r>
    </w:p>
    <w:p w:rsidR="008C5ACB" w:rsidRPr="008C5ACB" w:rsidRDefault="008C5ACB" w:rsidP="008C5ACB">
      <w:pPr>
        <w:rPr>
          <w:rFonts w:cs="Arial"/>
          <w:color w:val="auto"/>
          <w:sz w:val="21"/>
          <w:szCs w:val="21"/>
        </w:rPr>
      </w:pPr>
      <w:r w:rsidRPr="008C5ACB">
        <w:rPr>
          <w:rFonts w:cs="Arial"/>
          <w:color w:val="auto"/>
          <w:sz w:val="21"/>
          <w:szCs w:val="21"/>
        </w:rPr>
        <w:t xml:space="preserve">C.绝缘部分无裂纹、无老化等现象 </w:t>
      </w:r>
    </w:p>
    <w:p w:rsidR="008C5ACB" w:rsidRPr="008C5ACB" w:rsidRDefault="008C5ACB" w:rsidP="008C5ACB">
      <w:pPr>
        <w:rPr>
          <w:rFonts w:cs="Arial"/>
          <w:color w:val="auto"/>
          <w:sz w:val="21"/>
          <w:szCs w:val="21"/>
        </w:rPr>
      </w:pPr>
      <w:r w:rsidRPr="008C5ACB">
        <w:rPr>
          <w:rFonts w:cs="Arial"/>
          <w:color w:val="auto"/>
          <w:sz w:val="21"/>
          <w:szCs w:val="21"/>
        </w:rPr>
        <w:t>D.固定连接部分无断裂等现象</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60@安全帽使用前,应检查(   )、下颏带等附件完好无损。  </w:t>
      </w:r>
    </w:p>
    <w:p w:rsidR="008C5ACB" w:rsidRPr="008C5ACB" w:rsidRDefault="008C5ACB" w:rsidP="008C5ACB">
      <w:pPr>
        <w:rPr>
          <w:rFonts w:cs="Arial"/>
          <w:color w:val="auto"/>
          <w:sz w:val="21"/>
          <w:szCs w:val="21"/>
        </w:rPr>
      </w:pPr>
      <w:r w:rsidRPr="008C5ACB">
        <w:rPr>
          <w:rFonts w:cs="Arial"/>
          <w:color w:val="auto"/>
          <w:sz w:val="21"/>
          <w:szCs w:val="21"/>
        </w:rPr>
        <w:t>A.帽壳</w:t>
      </w:r>
    </w:p>
    <w:p w:rsidR="008C5ACB" w:rsidRPr="008C5ACB" w:rsidRDefault="008C5ACB" w:rsidP="008C5ACB">
      <w:pPr>
        <w:rPr>
          <w:rFonts w:cs="Arial"/>
          <w:color w:val="auto"/>
          <w:sz w:val="21"/>
          <w:szCs w:val="21"/>
        </w:rPr>
      </w:pPr>
      <w:r w:rsidRPr="008C5ACB">
        <w:rPr>
          <w:rFonts w:cs="Arial"/>
          <w:color w:val="auto"/>
          <w:sz w:val="21"/>
          <w:szCs w:val="21"/>
        </w:rPr>
        <w:t>B.帽衬</w:t>
      </w:r>
    </w:p>
    <w:p w:rsidR="008C5ACB" w:rsidRPr="008C5ACB" w:rsidRDefault="008C5ACB" w:rsidP="008C5ACB">
      <w:pPr>
        <w:rPr>
          <w:rFonts w:cs="Arial"/>
          <w:color w:val="auto"/>
          <w:sz w:val="21"/>
          <w:szCs w:val="21"/>
        </w:rPr>
      </w:pPr>
      <w:r w:rsidRPr="008C5ACB">
        <w:rPr>
          <w:rFonts w:cs="Arial"/>
          <w:color w:val="auto"/>
          <w:sz w:val="21"/>
          <w:szCs w:val="21"/>
        </w:rPr>
        <w:t xml:space="preserve">C.帽箍 </w:t>
      </w:r>
    </w:p>
    <w:p w:rsidR="008C5ACB" w:rsidRPr="008C5ACB" w:rsidRDefault="008C5ACB" w:rsidP="008C5ACB">
      <w:pPr>
        <w:rPr>
          <w:rFonts w:cs="Arial"/>
          <w:color w:val="auto"/>
          <w:sz w:val="21"/>
          <w:szCs w:val="21"/>
        </w:rPr>
      </w:pPr>
      <w:r w:rsidRPr="008C5ACB">
        <w:rPr>
          <w:rFonts w:cs="Arial"/>
          <w:color w:val="auto"/>
          <w:sz w:val="21"/>
          <w:szCs w:val="21"/>
        </w:rPr>
        <w:t>D.顶衬</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61@绝缘手套应(   ),长度应超衣袖。  </w:t>
      </w:r>
    </w:p>
    <w:p w:rsidR="008C5ACB" w:rsidRPr="008C5ACB" w:rsidRDefault="008C5ACB" w:rsidP="008C5ACB">
      <w:pPr>
        <w:rPr>
          <w:rFonts w:cs="Arial"/>
          <w:color w:val="auto"/>
          <w:sz w:val="21"/>
          <w:szCs w:val="21"/>
        </w:rPr>
      </w:pPr>
      <w:r w:rsidRPr="008C5ACB">
        <w:rPr>
          <w:rFonts w:cs="Arial"/>
          <w:color w:val="auto"/>
          <w:sz w:val="21"/>
          <w:szCs w:val="21"/>
        </w:rPr>
        <w:t>A.湿润</w:t>
      </w:r>
    </w:p>
    <w:p w:rsidR="008C5ACB" w:rsidRPr="008C5ACB" w:rsidRDefault="008C5ACB" w:rsidP="008C5ACB">
      <w:pPr>
        <w:rPr>
          <w:rFonts w:cs="Arial"/>
          <w:color w:val="auto"/>
          <w:sz w:val="21"/>
          <w:szCs w:val="21"/>
        </w:rPr>
      </w:pPr>
      <w:r w:rsidRPr="008C5ACB">
        <w:rPr>
          <w:rFonts w:cs="Arial"/>
          <w:color w:val="auto"/>
          <w:sz w:val="21"/>
          <w:szCs w:val="21"/>
        </w:rPr>
        <w:t>B.柔软</w:t>
      </w:r>
    </w:p>
    <w:p w:rsidR="008C5ACB" w:rsidRPr="008C5ACB" w:rsidRDefault="008C5ACB" w:rsidP="008C5ACB">
      <w:pPr>
        <w:rPr>
          <w:rFonts w:cs="Arial"/>
          <w:color w:val="auto"/>
          <w:sz w:val="21"/>
          <w:szCs w:val="21"/>
        </w:rPr>
      </w:pPr>
      <w:r w:rsidRPr="008C5ACB">
        <w:rPr>
          <w:rFonts w:cs="Arial"/>
          <w:color w:val="auto"/>
          <w:sz w:val="21"/>
          <w:szCs w:val="21"/>
        </w:rPr>
        <w:t>C.接缝少</w:t>
      </w:r>
    </w:p>
    <w:p w:rsidR="008C5ACB" w:rsidRPr="008C5ACB" w:rsidRDefault="008C5ACB" w:rsidP="008C5ACB">
      <w:pPr>
        <w:rPr>
          <w:rFonts w:cs="Arial"/>
          <w:color w:val="auto"/>
          <w:sz w:val="21"/>
          <w:szCs w:val="21"/>
        </w:rPr>
      </w:pPr>
      <w:r w:rsidRPr="008C5ACB">
        <w:rPr>
          <w:rFonts w:cs="Arial"/>
          <w:color w:val="auto"/>
          <w:sz w:val="21"/>
          <w:szCs w:val="21"/>
        </w:rPr>
        <w:t>D.紧密牢固</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62@成套接地线使用前应检查确认完好,禁止使用(   )的接地线。  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color w:val="auto"/>
          <w:sz w:val="21"/>
          <w:szCs w:val="21"/>
        </w:rPr>
        <w:t>A.绞线松股</w:t>
      </w:r>
    </w:p>
    <w:p w:rsidR="008C5ACB" w:rsidRPr="008C5ACB" w:rsidRDefault="008C5ACB" w:rsidP="008C5ACB">
      <w:pPr>
        <w:rPr>
          <w:rFonts w:cs="Arial"/>
          <w:color w:val="auto"/>
          <w:sz w:val="21"/>
          <w:szCs w:val="21"/>
        </w:rPr>
      </w:pPr>
      <w:r w:rsidRPr="008C5ACB">
        <w:rPr>
          <w:rFonts w:cs="Arial"/>
          <w:color w:val="auto"/>
          <w:sz w:val="21"/>
          <w:szCs w:val="21"/>
        </w:rPr>
        <w:t>B.绞线断股</w:t>
      </w:r>
    </w:p>
    <w:p w:rsidR="008C5ACB" w:rsidRPr="008C5ACB" w:rsidRDefault="008C5ACB" w:rsidP="008C5ACB">
      <w:pPr>
        <w:rPr>
          <w:rFonts w:cs="Arial"/>
          <w:color w:val="auto"/>
          <w:sz w:val="21"/>
          <w:szCs w:val="21"/>
        </w:rPr>
      </w:pPr>
      <w:r w:rsidRPr="008C5ACB">
        <w:rPr>
          <w:rFonts w:cs="Arial"/>
          <w:color w:val="auto"/>
          <w:sz w:val="21"/>
          <w:szCs w:val="21"/>
        </w:rPr>
        <w:t>C.护套严重破损</w:t>
      </w:r>
    </w:p>
    <w:p w:rsidR="008C5ACB" w:rsidRPr="008C5ACB" w:rsidRDefault="008C5ACB" w:rsidP="008C5ACB">
      <w:pPr>
        <w:rPr>
          <w:rFonts w:cs="Arial"/>
          <w:color w:val="auto"/>
          <w:sz w:val="21"/>
          <w:szCs w:val="21"/>
        </w:rPr>
      </w:pPr>
      <w:r w:rsidRPr="008C5ACB">
        <w:rPr>
          <w:rFonts w:cs="Arial"/>
          <w:color w:val="auto"/>
          <w:sz w:val="21"/>
          <w:szCs w:val="21"/>
        </w:rPr>
        <w:t>D.夹具断裂松动</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63@禁止使用(   )的脚扣和登高板。  </w:t>
      </w:r>
      <w:r w:rsidRPr="008C5ACB">
        <w:rPr>
          <w:rFonts w:cs="Arial"/>
          <w:color w:val="auto"/>
          <w:sz w:val="21"/>
          <w:szCs w:val="21"/>
        </w:rPr>
        <w:tab/>
      </w:r>
    </w:p>
    <w:p w:rsidR="008C5ACB" w:rsidRPr="008C5ACB" w:rsidRDefault="008C5ACB" w:rsidP="008C5ACB">
      <w:pPr>
        <w:rPr>
          <w:rFonts w:cs="Arial"/>
          <w:color w:val="auto"/>
          <w:sz w:val="21"/>
          <w:szCs w:val="21"/>
        </w:rPr>
      </w:pPr>
      <w:r w:rsidRPr="008C5ACB">
        <w:rPr>
          <w:rFonts w:cs="Arial"/>
          <w:color w:val="auto"/>
          <w:sz w:val="21"/>
          <w:szCs w:val="21"/>
        </w:rPr>
        <w:t>A.金属部分变形</w:t>
      </w:r>
    </w:p>
    <w:p w:rsidR="008C5ACB" w:rsidRPr="008C5ACB" w:rsidRDefault="008C5ACB" w:rsidP="008C5ACB">
      <w:pPr>
        <w:rPr>
          <w:rFonts w:cs="Arial"/>
          <w:color w:val="auto"/>
          <w:sz w:val="21"/>
          <w:szCs w:val="21"/>
        </w:rPr>
      </w:pPr>
      <w:r w:rsidRPr="008C5ACB">
        <w:rPr>
          <w:rFonts w:cs="Arial"/>
          <w:color w:val="auto"/>
          <w:sz w:val="21"/>
          <w:szCs w:val="21"/>
        </w:rPr>
        <w:t>B.绳（带）损伤</w:t>
      </w:r>
    </w:p>
    <w:p w:rsidR="008C5ACB" w:rsidRPr="008C5ACB" w:rsidRDefault="008C5ACB" w:rsidP="008C5ACB">
      <w:pPr>
        <w:rPr>
          <w:rFonts w:cs="Arial"/>
          <w:color w:val="auto"/>
          <w:sz w:val="21"/>
          <w:szCs w:val="21"/>
        </w:rPr>
      </w:pPr>
      <w:r w:rsidRPr="008C5ACB">
        <w:rPr>
          <w:rFonts w:cs="Arial"/>
          <w:color w:val="auto"/>
          <w:sz w:val="21"/>
          <w:szCs w:val="21"/>
        </w:rPr>
        <w:t>C.金属部分严重变形</w:t>
      </w:r>
    </w:p>
    <w:p w:rsidR="008C5ACB" w:rsidRPr="008C5ACB" w:rsidRDefault="008C5ACB" w:rsidP="008C5ACB">
      <w:pPr>
        <w:rPr>
          <w:rFonts w:cs="Arial"/>
          <w:color w:val="auto"/>
          <w:sz w:val="21"/>
          <w:szCs w:val="21"/>
        </w:rPr>
      </w:pPr>
      <w:r w:rsidRPr="008C5ACB">
        <w:rPr>
          <w:rFonts w:cs="Arial"/>
          <w:color w:val="auto"/>
          <w:sz w:val="21"/>
          <w:szCs w:val="21"/>
        </w:rPr>
        <w:t>D.绳（带）严重损伤</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64@安全工器具宜存放在(   )的安全工器具室内。  </w:t>
      </w:r>
    </w:p>
    <w:p w:rsidR="008C5ACB" w:rsidRPr="008C5ACB" w:rsidRDefault="008C5ACB" w:rsidP="008C5ACB">
      <w:pPr>
        <w:rPr>
          <w:rFonts w:cs="Arial"/>
          <w:color w:val="auto"/>
          <w:sz w:val="21"/>
          <w:szCs w:val="21"/>
        </w:rPr>
      </w:pPr>
      <w:r w:rsidRPr="008C5ACB">
        <w:rPr>
          <w:rFonts w:cs="Arial"/>
          <w:color w:val="auto"/>
          <w:sz w:val="21"/>
          <w:szCs w:val="21"/>
        </w:rPr>
        <w:t>A.温度为-15～+35℃</w:t>
      </w:r>
    </w:p>
    <w:p w:rsidR="008C5ACB" w:rsidRPr="008C5ACB" w:rsidRDefault="008C5ACB" w:rsidP="008C5ACB">
      <w:pPr>
        <w:rPr>
          <w:rFonts w:cs="Arial"/>
          <w:color w:val="auto"/>
          <w:sz w:val="21"/>
          <w:szCs w:val="21"/>
        </w:rPr>
      </w:pPr>
      <w:r w:rsidRPr="008C5ACB">
        <w:rPr>
          <w:rFonts w:cs="Arial"/>
          <w:color w:val="auto"/>
          <w:sz w:val="21"/>
          <w:szCs w:val="21"/>
        </w:rPr>
        <w:t>B.相对湿度为80%以下</w:t>
      </w:r>
    </w:p>
    <w:p w:rsidR="008C5ACB" w:rsidRPr="008C5ACB" w:rsidRDefault="008C5ACB" w:rsidP="008C5ACB">
      <w:pPr>
        <w:rPr>
          <w:rFonts w:cs="Arial"/>
          <w:color w:val="auto"/>
          <w:sz w:val="21"/>
          <w:szCs w:val="21"/>
        </w:rPr>
      </w:pPr>
      <w:r w:rsidRPr="008C5ACB">
        <w:rPr>
          <w:rFonts w:cs="Arial"/>
          <w:color w:val="auto"/>
          <w:sz w:val="21"/>
          <w:szCs w:val="21"/>
        </w:rPr>
        <w:t>C.干燥通风</w:t>
      </w:r>
    </w:p>
    <w:p w:rsidR="008C5ACB" w:rsidRPr="008C5ACB" w:rsidRDefault="008C5ACB" w:rsidP="008C5ACB">
      <w:pPr>
        <w:rPr>
          <w:rFonts w:cs="Arial"/>
          <w:color w:val="auto"/>
          <w:sz w:val="21"/>
          <w:szCs w:val="21"/>
        </w:rPr>
      </w:pPr>
      <w:r w:rsidRPr="008C5ACB">
        <w:rPr>
          <w:rFonts w:cs="Arial"/>
          <w:color w:val="auto"/>
          <w:sz w:val="21"/>
          <w:szCs w:val="21"/>
        </w:rPr>
        <w:t>D.干净</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65@遇有(   )时,不得进行起重作业。  </w:t>
      </w:r>
    </w:p>
    <w:p w:rsidR="008C5ACB" w:rsidRPr="008C5ACB" w:rsidRDefault="008C5ACB" w:rsidP="008C5ACB">
      <w:pPr>
        <w:rPr>
          <w:rFonts w:cs="Arial"/>
          <w:color w:val="auto"/>
          <w:sz w:val="21"/>
          <w:szCs w:val="21"/>
        </w:rPr>
      </w:pPr>
      <w:r w:rsidRPr="008C5ACB">
        <w:rPr>
          <w:rFonts w:cs="Arial"/>
          <w:color w:val="auto"/>
          <w:sz w:val="21"/>
          <w:szCs w:val="21"/>
        </w:rPr>
        <w:t>A.大雾</w:t>
      </w:r>
    </w:p>
    <w:p w:rsidR="008C5ACB" w:rsidRPr="008C5ACB" w:rsidRDefault="008C5ACB" w:rsidP="008C5ACB">
      <w:pPr>
        <w:rPr>
          <w:rFonts w:cs="Arial"/>
          <w:color w:val="auto"/>
          <w:sz w:val="21"/>
          <w:szCs w:val="21"/>
        </w:rPr>
      </w:pPr>
      <w:r w:rsidRPr="008C5ACB">
        <w:rPr>
          <w:rFonts w:cs="Arial"/>
          <w:color w:val="auto"/>
          <w:sz w:val="21"/>
          <w:szCs w:val="21"/>
        </w:rPr>
        <w:t>B.照明不足</w:t>
      </w:r>
    </w:p>
    <w:p w:rsidR="008C5ACB" w:rsidRPr="008C5ACB" w:rsidRDefault="008C5ACB" w:rsidP="008C5ACB">
      <w:pPr>
        <w:rPr>
          <w:rFonts w:cs="Arial"/>
          <w:color w:val="auto"/>
          <w:sz w:val="21"/>
          <w:szCs w:val="21"/>
        </w:rPr>
      </w:pPr>
      <w:r w:rsidRPr="008C5ACB">
        <w:rPr>
          <w:rFonts w:cs="Arial"/>
          <w:color w:val="auto"/>
          <w:sz w:val="21"/>
          <w:szCs w:val="21"/>
        </w:rPr>
        <w:t>C.指挥人员看不清各工作地点</w:t>
      </w:r>
    </w:p>
    <w:p w:rsidR="008C5ACB" w:rsidRPr="008C5ACB" w:rsidRDefault="008C5ACB" w:rsidP="008C5ACB">
      <w:pPr>
        <w:rPr>
          <w:rFonts w:cs="Arial"/>
          <w:color w:val="auto"/>
          <w:sz w:val="21"/>
          <w:szCs w:val="21"/>
        </w:rPr>
      </w:pPr>
      <w:r w:rsidRPr="008C5ACB">
        <w:rPr>
          <w:rFonts w:cs="Arial"/>
          <w:color w:val="auto"/>
          <w:sz w:val="21"/>
          <w:szCs w:val="21"/>
        </w:rPr>
        <w:t>D.起重机操作人员未获得有效指挥</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66@起吊物件应绑扎牢固,若物件有棱角或特别光滑的部位时,在(   )与绳索(吊带)接触处应加以包垫。  </w:t>
      </w:r>
    </w:p>
    <w:p w:rsidR="008C5ACB" w:rsidRPr="008C5ACB" w:rsidRDefault="008C5ACB" w:rsidP="008C5ACB">
      <w:pPr>
        <w:rPr>
          <w:rFonts w:cs="Arial"/>
          <w:color w:val="auto"/>
          <w:sz w:val="21"/>
          <w:szCs w:val="21"/>
        </w:rPr>
      </w:pPr>
      <w:r w:rsidRPr="008C5ACB">
        <w:rPr>
          <w:rFonts w:cs="Arial"/>
          <w:color w:val="auto"/>
          <w:sz w:val="21"/>
          <w:szCs w:val="21"/>
        </w:rPr>
        <w:t>A.滑面</w:t>
      </w:r>
    </w:p>
    <w:p w:rsidR="008C5ACB" w:rsidRPr="008C5ACB" w:rsidRDefault="008C5ACB" w:rsidP="008C5ACB">
      <w:pPr>
        <w:rPr>
          <w:rFonts w:cs="Arial"/>
          <w:color w:val="auto"/>
          <w:sz w:val="21"/>
          <w:szCs w:val="21"/>
        </w:rPr>
      </w:pPr>
      <w:r w:rsidRPr="008C5ACB">
        <w:rPr>
          <w:rFonts w:cs="Arial"/>
          <w:color w:val="auto"/>
          <w:sz w:val="21"/>
          <w:szCs w:val="21"/>
        </w:rPr>
        <w:t>B.物件周围</w:t>
      </w:r>
    </w:p>
    <w:p w:rsidR="008C5ACB" w:rsidRPr="008C5ACB" w:rsidRDefault="008C5ACB" w:rsidP="008C5ACB">
      <w:pPr>
        <w:rPr>
          <w:rFonts w:cs="Arial"/>
          <w:color w:val="auto"/>
          <w:sz w:val="21"/>
          <w:szCs w:val="21"/>
        </w:rPr>
      </w:pPr>
      <w:r w:rsidRPr="008C5ACB">
        <w:rPr>
          <w:rFonts w:cs="Arial"/>
          <w:color w:val="auto"/>
          <w:sz w:val="21"/>
          <w:szCs w:val="21"/>
        </w:rPr>
        <w:t>C.物件表面</w:t>
      </w:r>
    </w:p>
    <w:p w:rsidR="008C5ACB" w:rsidRPr="008C5ACB" w:rsidRDefault="008C5ACB" w:rsidP="008C5ACB">
      <w:pPr>
        <w:rPr>
          <w:rFonts w:cs="Arial"/>
          <w:color w:val="auto"/>
          <w:sz w:val="21"/>
          <w:szCs w:val="21"/>
        </w:rPr>
      </w:pPr>
      <w:r w:rsidRPr="008C5ACB">
        <w:rPr>
          <w:rFonts w:cs="Arial"/>
          <w:color w:val="auto"/>
          <w:sz w:val="21"/>
          <w:szCs w:val="21"/>
        </w:rPr>
        <w:t>D.棱角</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67@高处作业应(   )。  </w:t>
      </w:r>
    </w:p>
    <w:p w:rsidR="008C5ACB" w:rsidRPr="008C5ACB" w:rsidRDefault="008C5ACB" w:rsidP="008C5ACB">
      <w:pPr>
        <w:rPr>
          <w:rFonts w:cs="Arial"/>
          <w:color w:val="auto"/>
          <w:sz w:val="21"/>
          <w:szCs w:val="21"/>
        </w:rPr>
      </w:pPr>
      <w:r w:rsidRPr="008C5ACB">
        <w:rPr>
          <w:rFonts w:cs="Arial"/>
          <w:color w:val="auto"/>
          <w:sz w:val="21"/>
          <w:szCs w:val="21"/>
        </w:rPr>
        <w:t>A.搭设脚手架</w:t>
      </w:r>
    </w:p>
    <w:p w:rsidR="008C5ACB" w:rsidRPr="008C5ACB" w:rsidRDefault="008C5ACB" w:rsidP="008C5ACB">
      <w:pPr>
        <w:rPr>
          <w:rFonts w:cs="Arial"/>
          <w:color w:val="auto"/>
          <w:sz w:val="21"/>
          <w:szCs w:val="21"/>
        </w:rPr>
      </w:pPr>
      <w:r w:rsidRPr="008C5ACB">
        <w:rPr>
          <w:rFonts w:cs="Arial"/>
          <w:color w:val="auto"/>
          <w:sz w:val="21"/>
          <w:szCs w:val="21"/>
        </w:rPr>
        <w:t>B.使用高空作业车</w:t>
      </w:r>
    </w:p>
    <w:p w:rsidR="008C5ACB" w:rsidRPr="008C5ACB" w:rsidRDefault="008C5ACB" w:rsidP="008C5ACB">
      <w:pPr>
        <w:rPr>
          <w:rFonts w:cs="Arial"/>
          <w:color w:val="auto"/>
          <w:sz w:val="21"/>
          <w:szCs w:val="21"/>
        </w:rPr>
      </w:pPr>
      <w:r w:rsidRPr="008C5ACB">
        <w:rPr>
          <w:rFonts w:cs="Arial"/>
          <w:color w:val="auto"/>
          <w:sz w:val="21"/>
          <w:szCs w:val="21"/>
        </w:rPr>
        <w:t>C.升降平台</w:t>
      </w:r>
    </w:p>
    <w:p w:rsidR="008C5ACB" w:rsidRPr="008C5ACB" w:rsidRDefault="008C5ACB" w:rsidP="008C5ACB">
      <w:pPr>
        <w:rPr>
          <w:rFonts w:cs="Arial"/>
          <w:color w:val="auto"/>
          <w:sz w:val="21"/>
          <w:szCs w:val="21"/>
        </w:rPr>
      </w:pPr>
      <w:r w:rsidRPr="008C5ACB">
        <w:rPr>
          <w:rFonts w:cs="Arial"/>
          <w:color w:val="auto"/>
          <w:sz w:val="21"/>
          <w:szCs w:val="21"/>
        </w:rPr>
        <w:t>D.采取其他防止坠落的措施</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68@在5级及以上的大风以及(   )、沙尘暴等恶劣天气下,应停止露天高处作业。  </w:t>
      </w:r>
    </w:p>
    <w:p w:rsidR="008C5ACB" w:rsidRPr="008C5ACB" w:rsidRDefault="008C5ACB" w:rsidP="008C5ACB">
      <w:pPr>
        <w:rPr>
          <w:rFonts w:cs="Arial"/>
          <w:color w:val="auto"/>
          <w:sz w:val="21"/>
          <w:szCs w:val="21"/>
        </w:rPr>
      </w:pPr>
      <w:r w:rsidRPr="008C5ACB">
        <w:rPr>
          <w:rFonts w:cs="Arial"/>
          <w:color w:val="auto"/>
          <w:sz w:val="21"/>
          <w:szCs w:val="21"/>
        </w:rPr>
        <w:t>A.暴雨</w:t>
      </w:r>
    </w:p>
    <w:p w:rsidR="008C5ACB" w:rsidRPr="008C5ACB" w:rsidRDefault="008C5ACB" w:rsidP="008C5ACB">
      <w:pPr>
        <w:rPr>
          <w:rFonts w:cs="Arial"/>
          <w:color w:val="auto"/>
          <w:sz w:val="21"/>
          <w:szCs w:val="21"/>
        </w:rPr>
      </w:pPr>
      <w:r w:rsidRPr="008C5ACB">
        <w:rPr>
          <w:rFonts w:cs="Arial"/>
          <w:color w:val="auto"/>
          <w:sz w:val="21"/>
          <w:szCs w:val="21"/>
        </w:rPr>
        <w:t>B.雷电</w:t>
      </w:r>
    </w:p>
    <w:p w:rsidR="008C5ACB" w:rsidRPr="008C5ACB" w:rsidRDefault="008C5ACB" w:rsidP="008C5ACB">
      <w:pPr>
        <w:rPr>
          <w:rFonts w:cs="Arial"/>
          <w:color w:val="auto"/>
          <w:sz w:val="21"/>
          <w:szCs w:val="21"/>
        </w:rPr>
      </w:pPr>
      <w:r w:rsidRPr="008C5ACB">
        <w:rPr>
          <w:rFonts w:cs="Arial"/>
          <w:color w:val="auto"/>
          <w:sz w:val="21"/>
          <w:szCs w:val="21"/>
        </w:rPr>
        <w:t>C.冰雹</w:t>
      </w:r>
    </w:p>
    <w:p w:rsidR="008C5ACB" w:rsidRPr="008C5ACB" w:rsidRDefault="008C5ACB" w:rsidP="008C5ACB">
      <w:pPr>
        <w:rPr>
          <w:rFonts w:cs="Arial"/>
          <w:color w:val="auto"/>
          <w:sz w:val="21"/>
          <w:szCs w:val="21"/>
        </w:rPr>
      </w:pPr>
      <w:r w:rsidRPr="008C5ACB">
        <w:rPr>
          <w:rFonts w:cs="Arial"/>
          <w:color w:val="auto"/>
          <w:sz w:val="21"/>
          <w:szCs w:val="21"/>
        </w:rPr>
        <w:t>D.大雾</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69@安全带的挂钩或绳子(   )。  </w:t>
      </w:r>
    </w:p>
    <w:p w:rsidR="008C5ACB" w:rsidRPr="008C5ACB" w:rsidRDefault="008C5ACB" w:rsidP="008C5ACB">
      <w:pPr>
        <w:rPr>
          <w:rFonts w:cs="Arial"/>
          <w:color w:val="auto"/>
          <w:sz w:val="21"/>
          <w:szCs w:val="21"/>
        </w:rPr>
      </w:pPr>
      <w:r w:rsidRPr="008C5ACB">
        <w:rPr>
          <w:rFonts w:cs="Arial"/>
          <w:color w:val="auto"/>
          <w:sz w:val="21"/>
          <w:szCs w:val="21"/>
        </w:rPr>
        <w:t>A.可挂在移动物件上</w:t>
      </w:r>
    </w:p>
    <w:p w:rsidR="008C5ACB" w:rsidRPr="008C5ACB" w:rsidRDefault="008C5ACB" w:rsidP="008C5ACB">
      <w:pPr>
        <w:rPr>
          <w:rFonts w:cs="Arial"/>
          <w:color w:val="auto"/>
          <w:sz w:val="21"/>
          <w:szCs w:val="21"/>
        </w:rPr>
      </w:pPr>
      <w:r w:rsidRPr="008C5ACB">
        <w:rPr>
          <w:rFonts w:cs="Arial"/>
          <w:color w:val="auto"/>
          <w:sz w:val="21"/>
          <w:szCs w:val="21"/>
        </w:rPr>
        <w:t>B.专为挂安全带用的钢丝绳上</w:t>
      </w:r>
    </w:p>
    <w:p w:rsidR="008C5ACB" w:rsidRPr="008C5ACB" w:rsidRDefault="008C5ACB" w:rsidP="008C5ACB">
      <w:pPr>
        <w:rPr>
          <w:rFonts w:cs="Arial"/>
          <w:color w:val="auto"/>
          <w:sz w:val="21"/>
          <w:szCs w:val="21"/>
        </w:rPr>
      </w:pPr>
      <w:r w:rsidRPr="008C5ACB">
        <w:rPr>
          <w:rFonts w:cs="Arial"/>
          <w:color w:val="auto"/>
          <w:sz w:val="21"/>
          <w:szCs w:val="21"/>
        </w:rPr>
        <w:t xml:space="preserve">C.应采用高挂低用的方式 </w:t>
      </w:r>
    </w:p>
    <w:p w:rsidR="008C5ACB" w:rsidRPr="008C5ACB" w:rsidRDefault="008C5ACB" w:rsidP="008C5ACB">
      <w:pPr>
        <w:rPr>
          <w:rFonts w:cs="Arial"/>
          <w:color w:val="auto"/>
          <w:sz w:val="21"/>
          <w:szCs w:val="21"/>
        </w:rPr>
      </w:pPr>
      <w:r w:rsidRPr="008C5ACB">
        <w:rPr>
          <w:rFonts w:cs="Arial"/>
          <w:color w:val="auto"/>
          <w:sz w:val="21"/>
          <w:szCs w:val="21"/>
        </w:rPr>
        <w:t>D.应挂在结实牢固的构件上</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70@腰带和保险带、绳(   )。  </w:t>
      </w:r>
    </w:p>
    <w:p w:rsidR="008C5ACB" w:rsidRPr="008C5ACB" w:rsidRDefault="008C5ACB" w:rsidP="008C5ACB">
      <w:pPr>
        <w:rPr>
          <w:rFonts w:cs="Arial"/>
          <w:color w:val="auto"/>
          <w:sz w:val="21"/>
          <w:szCs w:val="21"/>
        </w:rPr>
      </w:pPr>
      <w:r w:rsidRPr="008C5ACB">
        <w:rPr>
          <w:rFonts w:cs="Arial"/>
          <w:color w:val="auto"/>
          <w:sz w:val="21"/>
          <w:szCs w:val="21"/>
        </w:rPr>
        <w:lastRenderedPageBreak/>
        <w:t xml:space="preserve">A.应有足够的机械强度 </w:t>
      </w:r>
    </w:p>
    <w:p w:rsidR="008C5ACB" w:rsidRPr="008C5ACB" w:rsidRDefault="008C5ACB" w:rsidP="008C5ACB">
      <w:pPr>
        <w:rPr>
          <w:rFonts w:cs="Arial"/>
          <w:color w:val="auto"/>
          <w:sz w:val="21"/>
          <w:szCs w:val="21"/>
        </w:rPr>
      </w:pPr>
      <w:r w:rsidRPr="008C5ACB">
        <w:rPr>
          <w:rFonts w:cs="Arial"/>
          <w:color w:val="auto"/>
          <w:sz w:val="21"/>
          <w:szCs w:val="21"/>
        </w:rPr>
        <w:t>B.材质应有耐磨性</w:t>
      </w:r>
    </w:p>
    <w:p w:rsidR="008C5ACB" w:rsidRPr="008C5ACB" w:rsidRDefault="008C5ACB" w:rsidP="008C5ACB">
      <w:pPr>
        <w:rPr>
          <w:rFonts w:cs="Arial"/>
          <w:color w:val="auto"/>
          <w:sz w:val="21"/>
          <w:szCs w:val="21"/>
        </w:rPr>
      </w:pPr>
      <w:r w:rsidRPr="008C5ACB">
        <w:rPr>
          <w:rFonts w:cs="Arial"/>
          <w:color w:val="auto"/>
          <w:sz w:val="21"/>
          <w:szCs w:val="21"/>
        </w:rPr>
        <w:t xml:space="preserve">C.卡环(钩)应具有保险装置,操作应灵活 </w:t>
      </w:r>
    </w:p>
    <w:p w:rsidR="008C5ACB" w:rsidRPr="008C5ACB" w:rsidRDefault="008C5ACB" w:rsidP="008C5ACB">
      <w:pPr>
        <w:rPr>
          <w:rFonts w:cs="Arial"/>
          <w:color w:val="auto"/>
          <w:sz w:val="21"/>
          <w:szCs w:val="21"/>
        </w:rPr>
      </w:pPr>
      <w:r w:rsidRPr="008C5ACB">
        <w:rPr>
          <w:rFonts w:cs="Arial"/>
          <w:color w:val="auto"/>
          <w:sz w:val="21"/>
          <w:szCs w:val="21"/>
        </w:rPr>
        <w:t>D.外形应美观</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C</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71@上下脚手架应走斜道或梯子,禁止作业人员沿(   )等攀爬。  </w:t>
      </w:r>
    </w:p>
    <w:p w:rsidR="008C5ACB" w:rsidRPr="008C5ACB" w:rsidRDefault="008C5ACB" w:rsidP="008C5ACB">
      <w:pPr>
        <w:rPr>
          <w:rFonts w:cs="Arial"/>
          <w:color w:val="auto"/>
          <w:sz w:val="21"/>
          <w:szCs w:val="21"/>
        </w:rPr>
      </w:pPr>
      <w:r w:rsidRPr="008C5ACB">
        <w:rPr>
          <w:rFonts w:cs="Arial"/>
          <w:color w:val="auto"/>
          <w:sz w:val="21"/>
          <w:szCs w:val="21"/>
        </w:rPr>
        <w:t>A.栏杆</w:t>
      </w:r>
    </w:p>
    <w:p w:rsidR="008C5ACB" w:rsidRPr="008C5ACB" w:rsidRDefault="008C5ACB" w:rsidP="008C5ACB">
      <w:pPr>
        <w:rPr>
          <w:rFonts w:cs="Arial"/>
          <w:color w:val="auto"/>
          <w:sz w:val="21"/>
          <w:szCs w:val="21"/>
        </w:rPr>
      </w:pPr>
      <w:r w:rsidRPr="008C5ACB">
        <w:rPr>
          <w:rFonts w:cs="Arial"/>
          <w:color w:val="auto"/>
          <w:sz w:val="21"/>
          <w:szCs w:val="21"/>
        </w:rPr>
        <w:t>B.脚手杆</w:t>
      </w:r>
    </w:p>
    <w:p w:rsidR="008C5ACB" w:rsidRPr="008C5ACB" w:rsidRDefault="008C5ACB" w:rsidP="008C5ACB">
      <w:pPr>
        <w:rPr>
          <w:rFonts w:cs="Arial"/>
          <w:color w:val="auto"/>
          <w:sz w:val="21"/>
          <w:szCs w:val="21"/>
        </w:rPr>
      </w:pPr>
      <w:r w:rsidRPr="008C5ACB">
        <w:rPr>
          <w:rFonts w:cs="Arial"/>
          <w:color w:val="auto"/>
          <w:sz w:val="21"/>
          <w:szCs w:val="21"/>
        </w:rPr>
        <w:t>C.梯子</w:t>
      </w:r>
    </w:p>
    <w:p w:rsidR="008C5ACB" w:rsidRPr="008C5ACB" w:rsidRDefault="008C5ACB" w:rsidP="008C5ACB">
      <w:pPr>
        <w:rPr>
          <w:rFonts w:cs="Arial"/>
          <w:color w:val="auto"/>
          <w:sz w:val="21"/>
          <w:szCs w:val="21"/>
        </w:rPr>
      </w:pPr>
      <w:r w:rsidRPr="008C5ACB">
        <w:rPr>
          <w:rFonts w:cs="Arial"/>
          <w:color w:val="auto"/>
          <w:sz w:val="21"/>
          <w:szCs w:val="21"/>
        </w:rPr>
        <w:t>D.杆塔</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w:t>
      </w:r>
      <w:r w:rsidRPr="008C5ACB">
        <w:rPr>
          <w:rFonts w:cs="Arial"/>
          <w:color w:val="auto"/>
          <w:sz w:val="21"/>
          <w:szCs w:val="21"/>
        </w:rPr>
        <w:t>B</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72@高处作业时,梯子的支柱应能承受攀登时(   )的总重量。  </w:t>
      </w:r>
    </w:p>
    <w:p w:rsidR="008C5ACB" w:rsidRPr="008C5ACB" w:rsidRDefault="008C5ACB" w:rsidP="008C5ACB">
      <w:pPr>
        <w:rPr>
          <w:rFonts w:cs="Arial"/>
          <w:color w:val="auto"/>
          <w:sz w:val="21"/>
          <w:szCs w:val="21"/>
        </w:rPr>
      </w:pPr>
      <w:r w:rsidRPr="008C5ACB">
        <w:rPr>
          <w:rFonts w:cs="Arial"/>
          <w:color w:val="auto"/>
          <w:sz w:val="21"/>
          <w:szCs w:val="21"/>
        </w:rPr>
        <w:t>A.所携带的工具</w:t>
      </w:r>
    </w:p>
    <w:p w:rsidR="008C5ACB" w:rsidRPr="008C5ACB" w:rsidRDefault="008C5ACB" w:rsidP="008C5ACB">
      <w:pPr>
        <w:rPr>
          <w:rFonts w:cs="Arial"/>
          <w:color w:val="auto"/>
          <w:sz w:val="21"/>
          <w:szCs w:val="21"/>
        </w:rPr>
      </w:pPr>
      <w:r w:rsidRPr="008C5ACB">
        <w:rPr>
          <w:rFonts w:cs="Arial"/>
          <w:color w:val="auto"/>
          <w:sz w:val="21"/>
          <w:szCs w:val="21"/>
        </w:rPr>
        <w:t>B.材料</w:t>
      </w:r>
    </w:p>
    <w:p w:rsidR="008C5ACB" w:rsidRPr="008C5ACB" w:rsidRDefault="008C5ACB" w:rsidP="008C5ACB">
      <w:pPr>
        <w:rPr>
          <w:rFonts w:cs="Arial"/>
          <w:color w:val="auto"/>
          <w:sz w:val="21"/>
          <w:szCs w:val="21"/>
        </w:rPr>
      </w:pPr>
      <w:r w:rsidRPr="008C5ACB">
        <w:rPr>
          <w:rFonts w:cs="Arial"/>
          <w:color w:val="auto"/>
          <w:sz w:val="21"/>
          <w:szCs w:val="21"/>
        </w:rPr>
        <w:t>C.设备</w:t>
      </w:r>
    </w:p>
    <w:p w:rsidR="008C5ACB" w:rsidRPr="008C5ACB" w:rsidRDefault="008C5ACB" w:rsidP="008C5ACB">
      <w:pPr>
        <w:rPr>
          <w:rFonts w:cs="Arial"/>
          <w:color w:val="auto"/>
          <w:sz w:val="21"/>
          <w:szCs w:val="21"/>
        </w:rPr>
      </w:pPr>
      <w:r w:rsidRPr="008C5ACB">
        <w:rPr>
          <w:rFonts w:cs="Arial"/>
          <w:color w:val="auto"/>
          <w:sz w:val="21"/>
          <w:szCs w:val="21"/>
        </w:rPr>
        <w:t>D.作业人员</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73@脱离电源后,触电伤员如意识丧失,应在开放气道后10s内用(   )的方法判定伤员有无呼吸。  </w:t>
      </w:r>
    </w:p>
    <w:p w:rsidR="008C5ACB" w:rsidRPr="008C5ACB" w:rsidRDefault="008C5ACB" w:rsidP="008C5ACB">
      <w:pPr>
        <w:rPr>
          <w:rFonts w:cs="Arial"/>
          <w:color w:val="auto"/>
          <w:sz w:val="21"/>
          <w:szCs w:val="21"/>
        </w:rPr>
      </w:pPr>
      <w:r w:rsidRPr="008C5ACB">
        <w:rPr>
          <w:rFonts w:cs="Arial"/>
          <w:color w:val="auto"/>
          <w:sz w:val="21"/>
          <w:szCs w:val="21"/>
        </w:rPr>
        <w:t>A.叫</w:t>
      </w:r>
    </w:p>
    <w:p w:rsidR="008C5ACB" w:rsidRPr="008C5ACB" w:rsidRDefault="008C5ACB" w:rsidP="008C5ACB">
      <w:pPr>
        <w:rPr>
          <w:rFonts w:cs="Arial"/>
          <w:color w:val="auto"/>
          <w:sz w:val="21"/>
          <w:szCs w:val="21"/>
        </w:rPr>
      </w:pPr>
      <w:r w:rsidRPr="008C5ACB">
        <w:rPr>
          <w:rFonts w:cs="Arial"/>
          <w:color w:val="auto"/>
          <w:sz w:val="21"/>
          <w:szCs w:val="21"/>
        </w:rPr>
        <w:t>B.看</w:t>
      </w:r>
    </w:p>
    <w:p w:rsidR="008C5ACB" w:rsidRPr="008C5ACB" w:rsidRDefault="008C5ACB" w:rsidP="008C5ACB">
      <w:pPr>
        <w:rPr>
          <w:rFonts w:cs="Arial"/>
          <w:color w:val="auto"/>
          <w:sz w:val="21"/>
          <w:szCs w:val="21"/>
        </w:rPr>
      </w:pPr>
      <w:r w:rsidRPr="008C5ACB">
        <w:rPr>
          <w:rFonts w:cs="Arial"/>
          <w:color w:val="auto"/>
          <w:sz w:val="21"/>
          <w:szCs w:val="21"/>
        </w:rPr>
        <w:t>C.听</w:t>
      </w:r>
    </w:p>
    <w:p w:rsidR="008C5ACB" w:rsidRPr="008C5ACB" w:rsidRDefault="008C5ACB" w:rsidP="008C5ACB">
      <w:pPr>
        <w:rPr>
          <w:rFonts w:cs="Arial"/>
          <w:color w:val="auto"/>
          <w:sz w:val="21"/>
          <w:szCs w:val="21"/>
        </w:rPr>
      </w:pPr>
      <w:r w:rsidRPr="008C5ACB">
        <w:rPr>
          <w:rFonts w:cs="Arial"/>
          <w:color w:val="auto"/>
          <w:sz w:val="21"/>
          <w:szCs w:val="21"/>
        </w:rPr>
        <w:t>D.试</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74@心肺复苏术操作是否</w:t>
      </w:r>
      <w:r w:rsidR="00F256FF">
        <w:rPr>
          <w:rFonts w:cs="Arial"/>
          <w:color w:val="auto"/>
          <w:sz w:val="21"/>
          <w:szCs w:val="21"/>
        </w:rPr>
        <w:t>对</w:t>
      </w:r>
      <w:r w:rsidRPr="008C5ACB">
        <w:rPr>
          <w:rFonts w:cs="Arial"/>
          <w:color w:val="auto"/>
          <w:sz w:val="21"/>
          <w:szCs w:val="21"/>
        </w:rPr>
        <w:t>,主要靠平时严格训练,掌握</w:t>
      </w:r>
      <w:r w:rsidR="00F256FF">
        <w:rPr>
          <w:rFonts w:cs="Arial"/>
          <w:color w:val="auto"/>
          <w:sz w:val="21"/>
          <w:szCs w:val="21"/>
        </w:rPr>
        <w:t>对</w:t>
      </w:r>
      <w:r w:rsidRPr="008C5ACB">
        <w:rPr>
          <w:rFonts w:cs="Arial"/>
          <w:color w:val="auto"/>
          <w:sz w:val="21"/>
          <w:szCs w:val="21"/>
        </w:rPr>
        <w:t xml:space="preserve">的方法。而在急救中判断复苏是否有效,可以根据以下(   )、出现自主呼吸几方面综合考虑。  </w:t>
      </w:r>
    </w:p>
    <w:p w:rsidR="008C5ACB" w:rsidRPr="008C5ACB" w:rsidRDefault="008C5ACB" w:rsidP="008C5ACB">
      <w:pPr>
        <w:rPr>
          <w:rFonts w:cs="Arial"/>
          <w:color w:val="auto"/>
          <w:sz w:val="21"/>
          <w:szCs w:val="21"/>
        </w:rPr>
      </w:pPr>
      <w:r w:rsidRPr="008C5ACB">
        <w:rPr>
          <w:rFonts w:cs="Arial"/>
          <w:color w:val="auto"/>
          <w:sz w:val="21"/>
          <w:szCs w:val="21"/>
        </w:rPr>
        <w:t>A.瞳孔</w:t>
      </w:r>
    </w:p>
    <w:p w:rsidR="008C5ACB" w:rsidRPr="008C5ACB" w:rsidRDefault="00911048" w:rsidP="008C5ACB">
      <w:pPr>
        <w:rPr>
          <w:rFonts w:cs="Arial"/>
          <w:color w:val="auto"/>
          <w:sz w:val="21"/>
          <w:szCs w:val="21"/>
        </w:rPr>
      </w:pPr>
      <w:r>
        <w:rPr>
          <w:rFonts w:cs="Arial"/>
          <w:color w:val="auto"/>
          <w:sz w:val="21"/>
          <w:szCs w:val="21"/>
        </w:rPr>
        <w:t>B</w:t>
      </w:r>
      <w:r>
        <w:rPr>
          <w:rFonts w:cs="Arial" w:hint="eastAsia"/>
          <w:color w:val="auto"/>
          <w:sz w:val="21"/>
          <w:szCs w:val="21"/>
        </w:rPr>
        <w:t>.</w:t>
      </w:r>
      <w:r w:rsidR="008C5ACB" w:rsidRPr="008C5ACB">
        <w:rPr>
          <w:rFonts w:cs="Arial"/>
          <w:color w:val="auto"/>
          <w:sz w:val="21"/>
          <w:szCs w:val="21"/>
        </w:rPr>
        <w:t>面色（口唇）</w:t>
      </w:r>
    </w:p>
    <w:p w:rsidR="008C5ACB" w:rsidRPr="008C5ACB" w:rsidRDefault="008C5ACB" w:rsidP="008C5ACB">
      <w:pPr>
        <w:rPr>
          <w:rFonts w:cs="Arial"/>
          <w:color w:val="auto"/>
          <w:sz w:val="21"/>
          <w:szCs w:val="21"/>
        </w:rPr>
      </w:pPr>
      <w:r w:rsidRPr="008C5ACB">
        <w:rPr>
          <w:rFonts w:cs="Arial"/>
          <w:color w:val="auto"/>
          <w:sz w:val="21"/>
          <w:szCs w:val="21"/>
        </w:rPr>
        <w:t>C.颈动脉搏动</w:t>
      </w:r>
    </w:p>
    <w:p w:rsidR="008C5ACB" w:rsidRPr="008C5ACB" w:rsidRDefault="008C5ACB" w:rsidP="008C5ACB">
      <w:pPr>
        <w:rPr>
          <w:rFonts w:cs="Arial"/>
          <w:color w:val="auto"/>
          <w:sz w:val="21"/>
          <w:szCs w:val="21"/>
        </w:rPr>
      </w:pPr>
      <w:r w:rsidRPr="008C5ACB">
        <w:rPr>
          <w:rFonts w:cs="Arial"/>
          <w:color w:val="auto"/>
          <w:sz w:val="21"/>
          <w:szCs w:val="21"/>
        </w:rPr>
        <w:t>D.神志</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A，B，C，</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F256FF" w:rsidP="008C5ACB">
      <w:pPr>
        <w:rPr>
          <w:rFonts w:cs="Arial"/>
          <w:color w:val="auto"/>
          <w:sz w:val="21"/>
          <w:szCs w:val="21"/>
        </w:rPr>
      </w:pPr>
      <w:r>
        <w:rPr>
          <w:rFonts w:cs="Arial" w:hint="eastAsia"/>
          <w:color w:val="auto"/>
          <w:sz w:val="21"/>
          <w:szCs w:val="21"/>
        </w:rPr>
        <w:t>【不定项选择题】</w:t>
      </w:r>
    </w:p>
    <w:p w:rsidR="008C5ACB" w:rsidRPr="008C5ACB" w:rsidRDefault="008C5ACB" w:rsidP="008C5ACB">
      <w:pPr>
        <w:rPr>
          <w:rFonts w:cs="Arial"/>
          <w:color w:val="auto"/>
          <w:sz w:val="21"/>
          <w:szCs w:val="21"/>
        </w:rPr>
      </w:pPr>
      <w:r w:rsidRPr="008C5ACB">
        <w:rPr>
          <w:rFonts w:cs="Arial"/>
          <w:color w:val="auto"/>
          <w:sz w:val="21"/>
          <w:szCs w:val="21"/>
        </w:rPr>
        <w:t xml:space="preserve">75@骨折急救时,肢体骨折可用(   )等将断骨上、下方两个关节固定,也可利用伤员身体进行固定,避免骨折部位移动,以减少疼痛,防止伤势恶化。  </w:t>
      </w:r>
    </w:p>
    <w:p w:rsidR="008C5ACB" w:rsidRPr="008C5ACB" w:rsidRDefault="008C5ACB" w:rsidP="008C5ACB">
      <w:pPr>
        <w:rPr>
          <w:rFonts w:cs="Arial"/>
          <w:color w:val="auto"/>
          <w:sz w:val="21"/>
          <w:szCs w:val="21"/>
        </w:rPr>
      </w:pPr>
      <w:r w:rsidRPr="008C5ACB">
        <w:rPr>
          <w:rFonts w:cs="Arial"/>
          <w:color w:val="auto"/>
          <w:sz w:val="21"/>
          <w:szCs w:val="21"/>
        </w:rPr>
        <w:t>A.夹板</w:t>
      </w:r>
    </w:p>
    <w:p w:rsidR="008C5ACB" w:rsidRPr="008C5ACB" w:rsidRDefault="008C5ACB" w:rsidP="008C5ACB">
      <w:pPr>
        <w:rPr>
          <w:rFonts w:cs="Arial"/>
          <w:color w:val="auto"/>
          <w:sz w:val="21"/>
          <w:szCs w:val="21"/>
        </w:rPr>
      </w:pPr>
      <w:r w:rsidRPr="008C5ACB">
        <w:rPr>
          <w:rFonts w:cs="Arial"/>
          <w:color w:val="auto"/>
          <w:sz w:val="21"/>
          <w:szCs w:val="21"/>
        </w:rPr>
        <w:lastRenderedPageBreak/>
        <w:t>B.木棍</w:t>
      </w:r>
    </w:p>
    <w:p w:rsidR="008C5ACB" w:rsidRPr="008C5ACB" w:rsidRDefault="008C5ACB" w:rsidP="008C5ACB">
      <w:pPr>
        <w:rPr>
          <w:rFonts w:cs="Arial"/>
          <w:color w:val="auto"/>
          <w:sz w:val="21"/>
          <w:szCs w:val="21"/>
        </w:rPr>
      </w:pPr>
      <w:r w:rsidRPr="008C5ACB">
        <w:rPr>
          <w:rFonts w:cs="Arial"/>
          <w:color w:val="auto"/>
          <w:sz w:val="21"/>
          <w:szCs w:val="21"/>
        </w:rPr>
        <w:t>C.废纸板</w:t>
      </w:r>
    </w:p>
    <w:p w:rsidR="008C5ACB" w:rsidRPr="008C5ACB" w:rsidRDefault="008C5ACB" w:rsidP="008C5ACB">
      <w:pPr>
        <w:rPr>
          <w:rFonts w:cs="Arial"/>
          <w:color w:val="auto"/>
          <w:sz w:val="21"/>
          <w:szCs w:val="21"/>
        </w:rPr>
      </w:pPr>
      <w:r w:rsidRPr="008C5ACB">
        <w:rPr>
          <w:rFonts w:cs="Arial"/>
          <w:color w:val="auto"/>
          <w:sz w:val="21"/>
          <w:szCs w:val="21"/>
        </w:rPr>
        <w:t>D.竹竿</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color w:val="auto"/>
          <w:sz w:val="21"/>
          <w:szCs w:val="21"/>
        </w:rPr>
        <w:t>A，B，</w:t>
      </w:r>
      <w:r w:rsidRPr="008C5ACB">
        <w:rPr>
          <w:rFonts w:cs="Arial"/>
          <w:color w:val="auto"/>
          <w:sz w:val="21"/>
          <w:szCs w:val="21"/>
        </w:rPr>
        <w:t>D</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1@作业人员在发现直接危及人身、电网和设备安全的紧急情况时,有权停止作业或者在采取可能紧急措施后撤离作业场所,并立即报告。(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2@低压电气设备电压等级为1000V以下。(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3@高压电气设备电压等级为在1000V以上。(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4@进出配电站、开闭所应随手关门。(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5@新参加电气工作的人员、实习人员和临时参加劳动的人员(管理人员、非全日制用工等),应经过安全生产知识教育后,方可下现场单独工作。(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6@配电设备的操作机构上应有中文操作说明和状态指示。(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7@配电设备接地电阻应合格。(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8@环网柜、电缆分支箱等箱式配电设备宜装设验电、接地装置。(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9@待用间隔(已接上母线的备用间隔)可暂不用名称、编号,但应纳入调度控制中心管辖范围。(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【判断题】</w:t>
      </w:r>
    </w:p>
    <w:p w:rsidR="008C5ACB" w:rsidRPr="008C5ACB" w:rsidRDefault="008C5ACB" w:rsidP="008C5ACB">
      <w:pPr>
        <w:rPr>
          <w:rFonts w:cs="Arial"/>
          <w:color w:val="auto"/>
          <w:sz w:val="21"/>
          <w:szCs w:val="21"/>
        </w:rPr>
      </w:pPr>
      <w:r w:rsidRPr="008C5ACB">
        <w:rPr>
          <w:rFonts w:cs="Arial"/>
          <w:color w:val="auto"/>
          <w:sz w:val="21"/>
          <w:szCs w:val="21"/>
        </w:rPr>
        <w:t>10@装有SF6设备的配电站,应装设强力通风装置,风口应设置在室内底部,其电源开关应装设在门内。(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11@配电站、开闭所、箱式变电站的门应朝向内开。(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12@电缆孔洞,应用防水材料严密封堵。(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13@井、坑、孔、洞或沟(槽),应覆以与地面齐平而坚固的盖板。检修作业,若需将盖板取下,应设临时围栏,并设置警示标识,夜间还应设黄灯示警。(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14@井、坑、孔、洞或沟(槽),应覆以与地面齐平而坚固的盖板。检修作业,禁止临时打孔、洞。(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F256FF" w:rsidRDefault="008C5ACB" w:rsidP="008C5ACB">
      <w:pPr>
        <w:rPr>
          <w:rFonts w:cs="Arial"/>
          <w:color w:val="auto"/>
          <w:sz w:val="21"/>
          <w:szCs w:val="21"/>
        </w:rPr>
      </w:pPr>
      <w:r w:rsidRPr="008C5ACB">
        <w:rPr>
          <w:rFonts w:cs="Arial"/>
          <w:color w:val="auto"/>
          <w:sz w:val="21"/>
          <w:szCs w:val="21"/>
        </w:rPr>
        <w:t xml:space="preserve">15@所有吊物孔、没有盖板的孔洞、楼梯和平台,应装设不低于1000mm高的栏杆和不低于100mm高的护板(  )  </w:t>
      </w:r>
    </w:p>
    <w:p w:rsidR="008C5ACB" w:rsidRPr="008C5ACB" w:rsidRDefault="008C5ACB" w:rsidP="008C5ACB">
      <w:pPr>
        <w:rPr>
          <w:rFonts w:cs="Arial"/>
          <w:color w:val="auto"/>
          <w:sz w:val="21"/>
          <w:szCs w:val="21"/>
        </w:rPr>
      </w:pPr>
      <w:r w:rsidRPr="008C5ACB">
        <w:rPr>
          <w:rFonts w:cs="Arial"/>
          <w:color w:val="auto"/>
          <w:sz w:val="21"/>
          <w:szCs w:val="21"/>
        </w:rPr>
        <w:t>答案：</w:t>
      </w:r>
      <w:r w:rsidR="00F256FF">
        <w:rPr>
          <w:rFonts w:cs="Arial"/>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16@用计算机生成或打印的操作票应使用统一的票面格式。(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17@工作票应由工作许可人审核,手工或电子签发后方可执行。(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18@工作票必须由设备运维管理单位签发。(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19@一张工作票中,工作票签发人、工作许可人和工作负责人三者不得为同一人。(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【判断题】</w:t>
      </w:r>
    </w:p>
    <w:p w:rsidR="008C5ACB" w:rsidRPr="008C5ACB" w:rsidRDefault="008C5ACB" w:rsidP="008C5ACB">
      <w:pPr>
        <w:rPr>
          <w:rFonts w:cs="Arial"/>
          <w:color w:val="auto"/>
          <w:sz w:val="21"/>
          <w:szCs w:val="21"/>
        </w:rPr>
      </w:pPr>
      <w:r w:rsidRPr="008C5ACB">
        <w:rPr>
          <w:rFonts w:cs="Arial"/>
          <w:color w:val="auto"/>
          <w:sz w:val="21"/>
          <w:szCs w:val="21"/>
        </w:rPr>
        <w:t>20@</w:t>
      </w:r>
      <w:r w:rsidR="00F256FF">
        <w:rPr>
          <w:rFonts w:cs="Arial"/>
          <w:color w:val="auto"/>
          <w:sz w:val="21"/>
          <w:szCs w:val="21"/>
        </w:rPr>
        <w:t>对</w:t>
      </w:r>
      <w:r w:rsidRPr="008C5ACB">
        <w:rPr>
          <w:rFonts w:cs="Arial"/>
          <w:color w:val="auto"/>
          <w:sz w:val="21"/>
          <w:szCs w:val="21"/>
        </w:rPr>
        <w:t>使用施工机具、安全工器具和劳动防护用品是工作班成员的安全责任。(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21@检修线路、设备停电,应把工作地段内所有可能来电的电源全部断开(任何运行中星形接线设备的中性点,应视为带电设备)。(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22@停电时应拉开隔离开关(刀闸),手车开关应拉至试验或检修位置,使停电的线路和设备两端都有明显断开点。(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23@架空配电线路和高压配电设备验电应有人监护。(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24@低压验电前应先在有电部位上试验,以验证验电器或测电笔良好。(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25@低压配电线路和设备停电后,检修或装表接电前,应在与停电检修部位或表计电气上直接相连的可验电部位验电。(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26@装设、拆除接地线可不在监护下进行。(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27@禁止作业人员擅自变更工作票中指定的接地线位置。(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28@作业人员应在接地线的保护范围内作业。禁止在无接地线或接地线装设不齐全的情况下进行高压检修作业。(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29@装设的接地线应接触良好、连接可靠。(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【判断题】</w:t>
      </w:r>
    </w:p>
    <w:p w:rsidR="008C5ACB" w:rsidRPr="008C5ACB" w:rsidRDefault="008C5ACB" w:rsidP="008C5ACB">
      <w:pPr>
        <w:rPr>
          <w:rFonts w:cs="Arial"/>
          <w:color w:val="auto"/>
          <w:sz w:val="21"/>
          <w:szCs w:val="21"/>
        </w:rPr>
      </w:pPr>
      <w:r w:rsidRPr="008C5ACB">
        <w:rPr>
          <w:rFonts w:cs="Arial"/>
          <w:color w:val="auto"/>
          <w:sz w:val="21"/>
          <w:szCs w:val="21"/>
        </w:rPr>
        <w:t>30@土壤电阻率较高地区如岩石、瓦砾、沙土等,应采取增加接地体根数、长度、截面积或埋地深度等措施改善接地电阻。(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31@雷电时,禁止无照明灯具巡线。(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32@地震、台风、洪水、泥石流等灾害发生时,巡视人员与派出部门之间应保持通信联络。(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33@单人巡视,禁止攀登杆塔和配电变压器台架。(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34@低压配电网巡视时,禁止触碰裸露带电部位。(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35@倒闸操作有就地操作和遥控操作两种方式。(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36@经设备运维管理单位考试合格、批准的检修人员,可进行配电线路、设备的单人操作。(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37@倒闸操作时发令人和受令人应先互报单位和姓名,发布指令的全过程(包括</w:t>
      </w:r>
      <w:r w:rsidR="00F256FF">
        <w:rPr>
          <w:rFonts w:cs="Arial"/>
          <w:color w:val="auto"/>
          <w:sz w:val="21"/>
          <w:szCs w:val="21"/>
        </w:rPr>
        <w:t>对</w:t>
      </w:r>
      <w:r w:rsidRPr="008C5ACB">
        <w:rPr>
          <w:rFonts w:cs="Arial"/>
          <w:color w:val="auto"/>
          <w:sz w:val="21"/>
          <w:szCs w:val="21"/>
        </w:rPr>
        <w:t>方复诵指令)和听取指令的报告时,高压指令和低压指令应录音并做好记录。(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38@发令人、受令人、操作人员(包括监护人)均应具备相同资质。(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39@工作班组的现场操作,在完成操作后应做好记录。(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40@用计算机生成或打印的工作票应使用统一的票面格式。(  )</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41@操作票应事先连续编号,计算机生成的操作票应在正式出票前连续编号,操作票按编号顺序使用。(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42@作废的操作票应注明“作废”字样,未执行的操作票应注明“未执行”字样。(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43@任何人不得解除闭锁装置。(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44@单人操作、检修人员在倒闸操作过程中禁止解锁；若需解锁,应待增派运维人员到现场,履行手续后处理。(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45@解锁工具(钥匙)使用后应及时封存并做好记录。(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46@单人操作时,禁止登高或登杆操作。(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47@操作柱上充油断路器(开关)或与柱上充油设备同杆(塔)架设的断路器(开关)时,应防止充油设备爆炸伤人。(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48@砍剪树木应有人监护。(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49@砍剪树木时,应防止马蜂等昆虫或动物伤人。(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50@风力超过5级时,禁止砍剪高出或接近带电线路的树木。(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51@使用油锯和电锯的作业时,应先检查所能锯到的范围内有马蜂窝,以防马蜂飞出伤人。(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52@在超过2.0m深的基坑内作业时,向坑外抛掷土石应防止土石回落坑内,并做好防止土层塌方的临边防护措施。(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53@在土质松软处挖坑,应有防止塌方措施,如加挡板、撑木等。(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54@杆塔基础附近开挖时,应在开工前检查杆塔稳定性。若开挖影响杆塔的稳定性时,应在开挖的反方向加装临时拉线,开挖基坑完毕后拆除临时拉线。(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55@变压器台架的木杆打帮桩时,相邻两杆不得同时挖坑。(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56@承力杆打帮桩挖坑时,应采取防止倒杆的措施。使用铁钎时,应注意上方导线。(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57@攀登有覆冰、积雪、积霜、雨水的杆塔时,应采取防滑措施。(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58@雷电时,禁止线路杆塔上作业。(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59@居民区和交通道路附近立、撤杆,应设警戒范围或警告标志,并派人看守。(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60@使用固定式抱杆立、撤杆,抱杆基础应平整坚实,缆风绳应分布合理、受力均匀。(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【判断题】</w:t>
      </w:r>
    </w:p>
    <w:p w:rsidR="008C5ACB" w:rsidRPr="008C5ACB" w:rsidRDefault="008C5ACB" w:rsidP="008C5ACB">
      <w:pPr>
        <w:rPr>
          <w:rFonts w:cs="Arial"/>
          <w:color w:val="auto"/>
          <w:sz w:val="21"/>
          <w:szCs w:val="21"/>
        </w:rPr>
      </w:pPr>
      <w:r w:rsidRPr="008C5ACB">
        <w:rPr>
          <w:rFonts w:cs="Arial"/>
          <w:color w:val="auto"/>
          <w:sz w:val="21"/>
          <w:szCs w:val="21"/>
        </w:rPr>
        <w:t>61@整体立、撤杆塔前,应全面检查各受力、联结部位情况,全部满足要求方可起吊。(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62@已经立起的杆塔,可撤去拉绳及叉杆。(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63@工作前应检查确认放线、紧线与撤线工具及设备符合要求。(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64@在带电设备周围可以使用皮卷尺和线尺进行测量。(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65@在配电站的带电区域内或临近带电线路处,禁止使用金属梯子。(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66@不填用工作票的低压电气工作必须双人进行。(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67@在低压用电设备上停电工作前,应验明确无电压,方可工作。(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68@在配电线路上采用绝缘杆作业法时,人体与带电体的最小距离不得小于表3-2的规定,此距离包括人体活动范围。(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69@在跨越处上方或邻近有电线路或其他弱电线路的档内进行带电架、拆线的工作,应制定可靠的安全技术措施,经本单位批准后,方可进行。(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70@斗上双人带电作业,禁止同时在不同相或不同电位作业。(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71@绝缘斗臂车使用前应在预定位置空斗试操作一次,确认液压传动、回转、升降、伸缩系统</w:t>
      </w:r>
      <w:r w:rsidRPr="008C5ACB">
        <w:rPr>
          <w:rFonts w:cs="Arial"/>
          <w:color w:val="auto"/>
          <w:sz w:val="21"/>
          <w:szCs w:val="21"/>
        </w:rPr>
        <w:lastRenderedPageBreak/>
        <w:t>工作正常、操作灵活,制动装置可靠。(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72@在带电的电流互感器二次回路上工作,应采取措施防止电流互感器二次侧短路。(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73@现场工作开始前,应检查确认已做的安全措施符合要求、运行设备和检修设备之间的隔离措施</w:t>
      </w:r>
      <w:r w:rsidR="00F256FF">
        <w:rPr>
          <w:rFonts w:cs="Arial"/>
          <w:color w:val="auto"/>
          <w:sz w:val="21"/>
          <w:szCs w:val="21"/>
        </w:rPr>
        <w:t>对</w:t>
      </w:r>
      <w:r w:rsidRPr="008C5ACB">
        <w:rPr>
          <w:rFonts w:cs="Arial"/>
          <w:color w:val="auto"/>
          <w:sz w:val="21"/>
          <w:szCs w:val="21"/>
        </w:rPr>
        <w:t>完成。工作时,应仔细核</w:t>
      </w:r>
      <w:r w:rsidR="00F256FF">
        <w:rPr>
          <w:rFonts w:cs="Arial"/>
          <w:color w:val="auto"/>
          <w:sz w:val="21"/>
          <w:szCs w:val="21"/>
        </w:rPr>
        <w:t>对</w:t>
      </w:r>
      <w:r w:rsidRPr="008C5ACB">
        <w:rPr>
          <w:rFonts w:cs="Arial"/>
          <w:color w:val="auto"/>
          <w:sz w:val="21"/>
          <w:szCs w:val="21"/>
        </w:rPr>
        <w:t>检修设备名称,严防走</w:t>
      </w:r>
      <w:r w:rsidR="00F256FF">
        <w:rPr>
          <w:rFonts w:cs="Arial"/>
          <w:color w:val="auto"/>
          <w:sz w:val="21"/>
          <w:szCs w:val="21"/>
        </w:rPr>
        <w:t>错</w:t>
      </w:r>
      <w:r w:rsidRPr="008C5ACB">
        <w:rPr>
          <w:rFonts w:cs="Arial"/>
          <w:color w:val="auto"/>
          <w:sz w:val="21"/>
          <w:szCs w:val="21"/>
        </w:rPr>
        <w:t>位置。(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74@测量带电线路导线</w:t>
      </w:r>
      <w:r w:rsidR="00F256FF">
        <w:rPr>
          <w:rFonts w:cs="Arial"/>
          <w:color w:val="auto"/>
          <w:sz w:val="21"/>
          <w:szCs w:val="21"/>
        </w:rPr>
        <w:t>对</w:t>
      </w:r>
      <w:r w:rsidRPr="008C5ACB">
        <w:rPr>
          <w:rFonts w:cs="Arial"/>
          <w:color w:val="auto"/>
          <w:sz w:val="21"/>
          <w:szCs w:val="21"/>
        </w:rPr>
        <w:t>地面、建筑物、树木的距离以及导线与导线的交叉跨越距离时,禁止使用普通绳索、线尺等非绝缘工具。(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75@测量杆塔、配电变压器和避雷器的接地电阻,若线路和设备带电,解开或恢复杆塔、配电变压器和避雷器的接地引线时,应戴绝缘手套。禁止直接接触与地断开的接地线。(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76@测量杆塔的接地电阻,若线路带电,在解开或恢复杆塔的接地引线时,应戴手套。禁止直接接触与地断开的接地线。(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77@掘路施工应做好防止交通事故的安全措施。施工区域应用安全围栏进行分隔,并有明显标记,夜间施工人员应佩戴黄色标志,施工地点应加挂警示灯。(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78@沟(槽)开挖时,应将路面铺设材料和泥土统一堆置,堆置处和沟(槽)之间应保留通道供施工人员正常行走。在堆置物堆起的斜坡上不得放置工具、材料等器物。(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79@挖到电缆保护板后,应由有经验的人员在场指导,方可继续进行。(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80@进入电缆井、电缆隧道前,应用气体检测仪检查井内或隧道内的易燃易爆及有毒气体的含量是否超标,并做好记录。(  )</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81@电缆井、电缆隧道内工作时,应只打开电缆井一只井盖。(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82@禁止带电插拔普通型电缆终端接头。(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83@电缆施工作业完成后应封堵穿越过的孔洞。(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84@作业人员应了解机具(施工机具、电动工具)及安全工器具相关性能,熟悉其使用方法。(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85机具在运行中不得进行检修或调整。(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86@选用抱杆应进行应力校核。(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87@独立抱杆至少应有四根缆风绳,人字抱杆至少应有两根缆风绳并有限制腿部开度的控制绳。(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88@卡线器规格、材质应与线材的规格、材质相匹配。(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89@地锚的分布和埋设深度,应严格按照统一标准执行。(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90@禁止使用弯曲和变形严重的钢质地锚。(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【判断题】</w:t>
      </w:r>
    </w:p>
    <w:p w:rsidR="008C5ACB" w:rsidRPr="008C5ACB" w:rsidRDefault="008C5ACB" w:rsidP="008C5ACB">
      <w:pPr>
        <w:rPr>
          <w:rFonts w:cs="Arial"/>
          <w:color w:val="auto"/>
          <w:sz w:val="21"/>
          <w:szCs w:val="21"/>
        </w:rPr>
      </w:pPr>
      <w:r w:rsidRPr="008C5ACB">
        <w:rPr>
          <w:rFonts w:cs="Arial"/>
          <w:color w:val="auto"/>
          <w:sz w:val="21"/>
          <w:szCs w:val="21"/>
        </w:rPr>
        <w:t>91@通过滑轮及卷筒的钢丝绳不得有接头。(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92@禁止使用外部护套破损显露出内芯的合成吊装带。(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93@禁止使用出现松股、散股、断股、严重磨损的纤维绳。(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94@滑车及滑车组使用前应检查,禁止使用有裂纹、轮沿破损等情况的滑轮。(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95@滑车不得拴挂在不牢固的结构物上。(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96@拴挂固定滑车的桩或锚应埋设牢固可靠。(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97@若使用的滑车可能着地,则应在滑车底下垫以木板,防止垃圾窜入滑车。(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98@各连接部位出现松动或钢丝绳有断丝、锈蚀、退火等情况时禁止使用。(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99@电动工具使用前,应检查确认电线、接地或接零完好；检查确认工具的金属外壳可靠接地。(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100@电动工具的开关应设在监护人伸手可及的地方。(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F256FF" w:rsidRDefault="008C5ACB" w:rsidP="008C5ACB">
      <w:pPr>
        <w:rPr>
          <w:rFonts w:cs="Arial"/>
          <w:color w:val="auto"/>
          <w:sz w:val="21"/>
          <w:szCs w:val="21"/>
        </w:rPr>
      </w:pPr>
      <w:r w:rsidRPr="008C5ACB">
        <w:rPr>
          <w:rFonts w:cs="Arial"/>
          <w:color w:val="auto"/>
          <w:sz w:val="21"/>
          <w:szCs w:val="21"/>
        </w:rPr>
        <w:t>101@安全工器具使用前,应检查确认绝缘部分无裂纹、无老化、无绝缘层脱落、无严重伤痕等现象以及固定连接部分无松动、无锈蚀、无断裂等现象。</w:t>
      </w:r>
      <w:r w:rsidR="00F256FF">
        <w:rPr>
          <w:rFonts w:cs="Arial"/>
          <w:color w:val="auto"/>
          <w:sz w:val="21"/>
          <w:szCs w:val="21"/>
        </w:rPr>
        <w:t>对</w:t>
      </w:r>
      <w:r w:rsidRPr="008C5ACB">
        <w:rPr>
          <w:rFonts w:cs="Arial"/>
          <w:color w:val="auto"/>
          <w:sz w:val="21"/>
          <w:szCs w:val="21"/>
        </w:rPr>
        <w:t>其绝缘部分的外观有疑问时应</w:t>
      </w:r>
      <w:r w:rsidRPr="008C5ACB">
        <w:rPr>
          <w:rFonts w:cs="Arial"/>
          <w:color w:val="auto"/>
          <w:sz w:val="21"/>
          <w:szCs w:val="21"/>
        </w:rPr>
        <w:lastRenderedPageBreak/>
        <w:t xml:space="preserve">经绝缘试验合格后方可使用。(  )  </w:t>
      </w:r>
    </w:p>
    <w:p w:rsidR="008C5ACB" w:rsidRPr="008C5ACB" w:rsidRDefault="008C5ACB" w:rsidP="008C5ACB">
      <w:pPr>
        <w:rPr>
          <w:rFonts w:cs="Arial"/>
          <w:color w:val="auto"/>
          <w:sz w:val="21"/>
          <w:szCs w:val="21"/>
        </w:rPr>
      </w:pPr>
      <w:r w:rsidRPr="008C5ACB">
        <w:rPr>
          <w:rFonts w:cs="Arial"/>
          <w:color w:val="auto"/>
          <w:sz w:val="21"/>
          <w:szCs w:val="21"/>
        </w:rPr>
        <w:t>答案：</w:t>
      </w:r>
      <w:r w:rsidR="00F256FF">
        <w:rPr>
          <w:rFonts w:cs="Arial"/>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102@安全帽使用时,应将下颏带系好,防止工作中前倾后仰或其他原因造成滑落。(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103@雨天在户外操作电气设备时,操作杆的绝缘部分应有防雨罩或使用带绝缘子的操作杆。(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104@绝缘操作杆、验电器和测量杆使用时,作业人员的手不得越过护环或手持部分的界限。(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105@绝缘隔板和绝缘罩应存放在室内干燥、离地面200mm以上的架上或专用的柜内。使用前应擦净灰尘。若表面有轻度擦伤,应涂漆处理。(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106@安全工器具经试验合格后,应在醒目部位粘贴合格证。(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107@在带有压力(液体压力或气体压力)的设备上或带电的设备上焊接时应采取特殊安全措施。(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108@禁止在油漆未干的结构或其他物体上焊接。(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109@气瓶搬运应使用专门的抬架或手推车。(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110@用汽车运输气瓶,气瓶可以顺车厢纵向放置。(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lastRenderedPageBreak/>
        <w:t>111@气瓶押运人员可坐在车厢内。(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112@起重设备作业人员在作业中应严格执行起重设备的操作规程和有关安全规章制度。(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113@起重搬运时只能由一人统一指挥,禁止设置中间指挥人员传递信号。(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114@起重指挥信号应简明、统一、畅通,分工明确。(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115@遇有6级以上的大风时,禁止露天进行起重工作。(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116@雷雨时,应停止室内起重作业。(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117@在道路上施工应装设遮栏(围栏),并悬挂警告标示牌。(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118@起吊电杆等长物件应选择合理的吊点,并采取防止突然倾倒的措施。(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119@在起吊、牵引过程中,受力钢丝绳的周围、上下方、转向滑车内角侧、吊臂和起吊物的下面,禁止有人逗留和通过。(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120@汽车式起重机行驶时,上车操作室不得坐人。(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121@起重设备长期或频繁地靠近架空线路或其他带电体作业时,应设置专人监护。(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【判断题】</w:t>
      </w:r>
    </w:p>
    <w:p w:rsidR="008C5ACB" w:rsidRPr="008C5ACB" w:rsidRDefault="008C5ACB" w:rsidP="008C5ACB">
      <w:pPr>
        <w:rPr>
          <w:rFonts w:cs="Arial"/>
          <w:color w:val="auto"/>
          <w:sz w:val="21"/>
          <w:szCs w:val="21"/>
        </w:rPr>
      </w:pPr>
      <w:r w:rsidRPr="008C5ACB">
        <w:rPr>
          <w:rFonts w:cs="Arial"/>
          <w:color w:val="auto"/>
          <w:sz w:val="21"/>
          <w:szCs w:val="21"/>
        </w:rPr>
        <w:t>122@禁止用起重机起吊埋在地下的不明物件。(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123@作业时,禁止吊物上站人,禁止作业人员利用吊钩来上升或下降。(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124@起重机上应备有灭火装置,驾驶室内应铺橡胶绝缘垫,不得存放大量易燃物品。(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125@没有得到起重司机的同意,禁止任何人登上起重机。(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126@搬运时若需经过山地陡坡或凹凸不平之处,应预先制定运输方案,采取必要的防滑措施。(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127@禁止客货混装。(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128@用管子滚动搬运,上坡、下坡,均应</w:t>
      </w:r>
      <w:r w:rsidR="00F256FF">
        <w:rPr>
          <w:rFonts w:cs="Arial"/>
          <w:color w:val="auto"/>
          <w:sz w:val="21"/>
          <w:szCs w:val="21"/>
        </w:rPr>
        <w:t>对</w:t>
      </w:r>
      <w:r w:rsidRPr="008C5ACB">
        <w:rPr>
          <w:rFonts w:cs="Arial"/>
          <w:color w:val="auto"/>
          <w:sz w:val="21"/>
          <w:szCs w:val="21"/>
        </w:rPr>
        <w:t>重物采取防止下滑的措施。(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129@凡在坠落高度基准面1.5m及以上的高处进行的作业,都应视作高处作业。(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130@使用高空作业车、带电作业车、叉车、高处作业平台等进行高处作业时,高处作业平台应处于稳定状态,作业人员不准使用安全带。(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131@移动车辆时,应将平台收回,作业平台上不得超过1人。(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132@高空作业车(带斗臂)使用前应在预定位置空斗试操作一次。(  )</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133@高处作业应使用绳索。上下传递材料、工器具应使用工具袋。(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134@高处作业区周围的孔洞、沟道等应设置安全标志,夜间还应设红灯示警。(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135@若在格栅式的平台上工作,应采取有效隔离措施,如铺设木板等。(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136@安全带的挂钩或绳子应挂在结实牢固的构件上、或专为挂安全带用的钢丝绳上,并应采用高挂低用的方式。禁止挂在移动或不牢固的物件上。(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137@作业人员作业过程中,应随时检查安全带是否拴牢。(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138@高处作业人员在转移作业位置时可暂时失去安全保护。(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139@梯子可短时间绑接使用。(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140@人字梯应有限制开度的措施。(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141@人在梯子上时,禁止长距离移动梯子。(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142@低压触电时,因触电者的身体是带电的,其鞋的绝缘也可能遭到破坏,救护人不得接触触电者的皮肤,也不能抓他的鞋。（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lastRenderedPageBreak/>
        <w:t>【判断题】</w:t>
      </w:r>
    </w:p>
    <w:p w:rsidR="008C5ACB" w:rsidRPr="008C5ACB" w:rsidRDefault="008C5ACB" w:rsidP="008C5ACB">
      <w:pPr>
        <w:rPr>
          <w:rFonts w:cs="Arial"/>
          <w:color w:val="auto"/>
          <w:sz w:val="21"/>
          <w:szCs w:val="21"/>
        </w:rPr>
      </w:pPr>
      <w:r w:rsidRPr="008C5ACB">
        <w:rPr>
          <w:rFonts w:cs="Arial"/>
          <w:color w:val="auto"/>
          <w:sz w:val="21"/>
          <w:szCs w:val="21"/>
        </w:rPr>
        <w:t>143@创伤急救时,外部出血立即采取止血措施,防止失血过多而休克。(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144@创伤急救止血时,可用电线、铁丝、细绳等作止血带使用。(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145@骨折急救时,开放性骨折,伴有大出血者,先固定、再止血,并用干净布片覆盖伤口,然后速送医院救治。(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146@冻伤急救时,应将伤员身上潮湿的衣服剪去后用干燥柔软的衣服覆盖,并立即烤火或搓雪。(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错</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147@毒蛇咬伤后,不要惊慌、奔跑、饮酒,以免加速蛇毒在人体内扩散．(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8C5ACB" w:rsidRPr="008C5ACB" w:rsidRDefault="008C5ACB" w:rsidP="008C5ACB">
      <w:pPr>
        <w:rPr>
          <w:rFonts w:cs="Arial"/>
          <w:color w:val="auto"/>
          <w:sz w:val="21"/>
          <w:szCs w:val="21"/>
        </w:rPr>
      </w:pPr>
      <w:r w:rsidRPr="008C5ACB">
        <w:rPr>
          <w:rFonts w:cs="Arial" w:hint="eastAsia"/>
          <w:color w:val="auto"/>
          <w:sz w:val="21"/>
          <w:szCs w:val="21"/>
        </w:rPr>
        <w:t>【判断题】</w:t>
      </w:r>
    </w:p>
    <w:p w:rsidR="008C5ACB" w:rsidRPr="008C5ACB" w:rsidRDefault="008C5ACB" w:rsidP="008C5ACB">
      <w:pPr>
        <w:rPr>
          <w:rFonts w:cs="Arial"/>
          <w:color w:val="auto"/>
          <w:sz w:val="21"/>
          <w:szCs w:val="21"/>
        </w:rPr>
      </w:pPr>
      <w:r w:rsidRPr="008C5ACB">
        <w:rPr>
          <w:rFonts w:cs="Arial"/>
          <w:color w:val="auto"/>
          <w:sz w:val="21"/>
          <w:szCs w:val="21"/>
        </w:rPr>
        <w:t xml:space="preserve">148@怀疑可能存在有害气体时,应立即将人员撤离现场,转移到通风良好处休息。抢救人员进入险区应戴防毒面具。(  )  </w:t>
      </w:r>
    </w:p>
    <w:p w:rsidR="008C5ACB" w:rsidRPr="008C5ACB" w:rsidRDefault="008C5ACB" w:rsidP="008C5ACB">
      <w:pPr>
        <w:rPr>
          <w:rFonts w:cs="Arial"/>
          <w:color w:val="auto"/>
          <w:sz w:val="21"/>
          <w:szCs w:val="21"/>
        </w:rPr>
      </w:pPr>
      <w:r w:rsidRPr="008C5ACB">
        <w:rPr>
          <w:rFonts w:cs="Arial" w:hint="eastAsia"/>
          <w:color w:val="auto"/>
          <w:sz w:val="21"/>
          <w:szCs w:val="21"/>
        </w:rPr>
        <w:t>答案：</w:t>
      </w:r>
      <w:r w:rsidR="00F256FF">
        <w:rPr>
          <w:rFonts w:cs="Arial" w:hint="eastAsia"/>
          <w:color w:val="auto"/>
          <w:sz w:val="21"/>
          <w:szCs w:val="21"/>
        </w:rPr>
        <w:t>对</w:t>
      </w:r>
    </w:p>
    <w:p w:rsidR="008C5ACB" w:rsidRPr="008C5ACB" w:rsidRDefault="008C5ACB" w:rsidP="008C5ACB">
      <w:pPr>
        <w:rPr>
          <w:rFonts w:cs="Arial"/>
          <w:color w:val="auto"/>
          <w:sz w:val="21"/>
          <w:szCs w:val="21"/>
        </w:rPr>
      </w:pPr>
      <w:r w:rsidRPr="008C5ACB">
        <w:rPr>
          <w:rFonts w:cs="Arial" w:hint="eastAsia"/>
          <w:color w:val="auto"/>
          <w:sz w:val="21"/>
          <w:szCs w:val="21"/>
        </w:rPr>
        <w:t>答题解析：</w:t>
      </w:r>
    </w:p>
    <w:p w:rsidR="003870FF" w:rsidRPr="008C5ACB" w:rsidRDefault="003870FF" w:rsidP="008C5ACB"/>
    <w:sectPr w:rsidR="003870FF" w:rsidRPr="008C5A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1"/>
      <w:numFmt w:val="decimal"/>
      <w:suff w:val="space"/>
      <w:lvlText w:val="%1."/>
      <w:lvlJc w:val="left"/>
    </w:lvl>
  </w:abstractNum>
  <w:abstractNum w:abstractNumId="1">
    <w:nsid w:val="00000008"/>
    <w:multiLevelType w:val="singleLevel"/>
    <w:tmpl w:val="00000008"/>
    <w:lvl w:ilvl="0">
      <w:start w:val="7"/>
      <w:numFmt w:val="decimal"/>
      <w:suff w:val="space"/>
      <w:lvlText w:val="%1."/>
      <w:lvlJc w:val="left"/>
    </w:lvl>
  </w:abstractNum>
  <w:abstractNum w:abstractNumId="2">
    <w:nsid w:val="00000009"/>
    <w:multiLevelType w:val="multilevel"/>
    <w:tmpl w:val="00000009"/>
    <w:lvl w:ilvl="0">
      <w:start w:val="5"/>
      <w:numFmt w:val="decimal"/>
      <w:lvlText w:val="%1"/>
      <w:lvlJc w:val="left"/>
      <w:pPr>
        <w:tabs>
          <w:tab w:val="num" w:pos="495"/>
        </w:tabs>
        <w:ind w:left="495" w:hanging="495"/>
      </w:pPr>
      <w:rPr>
        <w:rFonts w:hint="default"/>
        <w:u w:val="none"/>
      </w:rPr>
    </w:lvl>
    <w:lvl w:ilvl="1">
      <w:start w:val="6"/>
      <w:numFmt w:val="decimal"/>
      <w:lvlText w:val="%1.%2"/>
      <w:lvlJc w:val="left"/>
      <w:pPr>
        <w:tabs>
          <w:tab w:val="num" w:pos="495"/>
        </w:tabs>
        <w:ind w:left="495" w:hanging="49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
    <w:nsid w:val="0CF41D7C"/>
    <w:multiLevelType w:val="hybridMultilevel"/>
    <w:tmpl w:val="28EE79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DB310A7"/>
    <w:multiLevelType w:val="hybridMultilevel"/>
    <w:tmpl w:val="228CC4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5A736D2"/>
    <w:multiLevelType w:val="hybridMultilevel"/>
    <w:tmpl w:val="AB3CAF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7A5284D"/>
    <w:multiLevelType w:val="hybridMultilevel"/>
    <w:tmpl w:val="4B5098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9740166"/>
    <w:multiLevelType w:val="hybridMultilevel"/>
    <w:tmpl w:val="CE623C0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330731E"/>
    <w:multiLevelType w:val="hybridMultilevel"/>
    <w:tmpl w:val="4A6C8C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EFC04C3"/>
    <w:multiLevelType w:val="hybridMultilevel"/>
    <w:tmpl w:val="DEB0966E"/>
    <w:lvl w:ilvl="0" w:tplc="D36E99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6"/>
  </w:num>
  <w:num w:numId="5">
    <w:abstractNumId w:val="8"/>
  </w:num>
  <w:num w:numId="6">
    <w:abstractNumId w:val="5"/>
  </w:num>
  <w:num w:numId="7">
    <w:abstractNumId w:val="7"/>
  </w:num>
  <w:num w:numId="8">
    <w:abstractNumId w:val="3"/>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ACB"/>
    <w:rsid w:val="003870FF"/>
    <w:rsid w:val="00796921"/>
    <w:rsid w:val="008C5ACB"/>
    <w:rsid w:val="00911048"/>
    <w:rsid w:val="00F25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ACB"/>
    <w:pPr>
      <w:widowControl w:val="0"/>
      <w:autoSpaceDE w:val="0"/>
      <w:autoSpaceDN w:val="0"/>
      <w:adjustRightInd w:val="0"/>
    </w:pPr>
    <w:rPr>
      <w:rFonts w:ascii="宋体" w:eastAsia="宋体" w:hAnsi="宋体" w:cs="Times New Roman"/>
      <w:color w:val="000000"/>
      <w:kern w:val="0"/>
      <w:sz w:val="22"/>
      <w:szCs w:val="20"/>
    </w:rPr>
  </w:style>
  <w:style w:type="paragraph" w:styleId="1">
    <w:name w:val="heading 1"/>
    <w:basedOn w:val="a"/>
    <w:next w:val="a"/>
    <w:link w:val="1Char"/>
    <w:qFormat/>
    <w:rsid w:val="008C5ACB"/>
    <w:pPr>
      <w:outlineLvl w:val="0"/>
    </w:pPr>
    <w:rPr>
      <w:rFonts w:ascii="Times New Roman" w:hAnsi="Times New Roman"/>
      <w:b/>
      <w:color w:val="auto"/>
      <w:kern w:val="44"/>
      <w:sz w:val="44"/>
      <w:lang w:val="x-none" w:eastAsia="x-none"/>
    </w:rPr>
  </w:style>
  <w:style w:type="paragraph" w:styleId="2">
    <w:name w:val="heading 2"/>
    <w:basedOn w:val="a"/>
    <w:next w:val="a"/>
    <w:link w:val="2Char"/>
    <w:qFormat/>
    <w:rsid w:val="008C5ACB"/>
    <w:pPr>
      <w:outlineLvl w:val="1"/>
    </w:pPr>
    <w:rPr>
      <w:rFonts w:ascii="Cambria" w:hAnsi="Cambria"/>
      <w:b/>
      <w:color w:val="auto"/>
      <w:sz w:val="32"/>
      <w:lang w:val="x-none" w:eastAsia="x-none"/>
    </w:rPr>
  </w:style>
  <w:style w:type="paragraph" w:styleId="3">
    <w:name w:val="heading 3"/>
    <w:basedOn w:val="a"/>
    <w:next w:val="a"/>
    <w:link w:val="3Char"/>
    <w:qFormat/>
    <w:rsid w:val="008C5ACB"/>
    <w:pPr>
      <w:outlineLvl w:val="2"/>
    </w:pPr>
    <w:rPr>
      <w:rFonts w:ascii="Times New Roman" w:hAnsi="Times New Roman"/>
      <w:b/>
      <w:color w:val="auto"/>
      <w:sz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C5ACB"/>
    <w:rPr>
      <w:rFonts w:ascii="Times New Roman" w:eastAsia="宋体" w:hAnsi="Times New Roman" w:cs="Times New Roman"/>
      <w:b/>
      <w:kern w:val="44"/>
      <w:sz w:val="44"/>
      <w:szCs w:val="20"/>
      <w:lang w:val="x-none" w:eastAsia="x-none"/>
    </w:rPr>
  </w:style>
  <w:style w:type="character" w:customStyle="1" w:styleId="2Char">
    <w:name w:val="标题 2 Char"/>
    <w:basedOn w:val="a0"/>
    <w:link w:val="2"/>
    <w:rsid w:val="008C5ACB"/>
    <w:rPr>
      <w:rFonts w:ascii="Cambria" w:eastAsia="宋体" w:hAnsi="Cambria" w:cs="Times New Roman"/>
      <w:b/>
      <w:kern w:val="0"/>
      <w:sz w:val="32"/>
      <w:szCs w:val="20"/>
      <w:lang w:val="x-none" w:eastAsia="x-none"/>
    </w:rPr>
  </w:style>
  <w:style w:type="character" w:customStyle="1" w:styleId="3Char">
    <w:name w:val="标题 3 Char"/>
    <w:basedOn w:val="a0"/>
    <w:link w:val="3"/>
    <w:rsid w:val="008C5ACB"/>
    <w:rPr>
      <w:rFonts w:ascii="Times New Roman" w:eastAsia="宋体" w:hAnsi="Times New Roman" w:cs="Times New Roman"/>
      <w:b/>
      <w:kern w:val="0"/>
      <w:sz w:val="32"/>
      <w:szCs w:val="20"/>
      <w:lang w:val="x-none" w:eastAsia="x-none"/>
    </w:rPr>
  </w:style>
  <w:style w:type="character" w:customStyle="1" w:styleId="Char">
    <w:name w:val="页脚 Char"/>
    <w:link w:val="a3"/>
    <w:rsid w:val="008C5ACB"/>
    <w:rPr>
      <w:rFonts w:ascii="Arial" w:hAnsi="Arial"/>
      <w:color w:val="000000"/>
      <w:kern w:val="0"/>
      <w:sz w:val="18"/>
    </w:rPr>
  </w:style>
  <w:style w:type="character" w:customStyle="1" w:styleId="Char0">
    <w:name w:val="副标题 Char"/>
    <w:link w:val="a4"/>
    <w:rsid w:val="008C5ACB"/>
    <w:rPr>
      <w:rFonts w:ascii="Cambria" w:hAnsi="Cambria"/>
      <w:b/>
      <w:color w:val="000000"/>
      <w:kern w:val="28"/>
      <w:sz w:val="32"/>
    </w:rPr>
  </w:style>
  <w:style w:type="character" w:customStyle="1" w:styleId="Char1">
    <w:name w:val="页眉 Char"/>
    <w:link w:val="a5"/>
    <w:rsid w:val="008C5ACB"/>
    <w:rPr>
      <w:rFonts w:ascii="Arial" w:hAnsi="Arial"/>
      <w:color w:val="000000"/>
      <w:kern w:val="0"/>
      <w:sz w:val="18"/>
    </w:rPr>
  </w:style>
  <w:style w:type="paragraph" w:styleId="a4">
    <w:name w:val="Subtitle"/>
    <w:basedOn w:val="a"/>
    <w:next w:val="a"/>
    <w:link w:val="Char0"/>
    <w:qFormat/>
    <w:rsid w:val="008C5ACB"/>
    <w:pPr>
      <w:spacing w:before="240" w:after="60" w:line="312" w:lineRule="auto"/>
      <w:jc w:val="center"/>
      <w:outlineLvl w:val="1"/>
    </w:pPr>
    <w:rPr>
      <w:rFonts w:ascii="Cambria" w:eastAsiaTheme="minorEastAsia" w:hAnsi="Cambria" w:cstheme="minorBidi"/>
      <w:b/>
      <w:kern w:val="28"/>
      <w:sz w:val="32"/>
      <w:szCs w:val="22"/>
    </w:rPr>
  </w:style>
  <w:style w:type="character" w:customStyle="1" w:styleId="Char10">
    <w:name w:val="副标题 Char1"/>
    <w:basedOn w:val="a0"/>
    <w:uiPriority w:val="11"/>
    <w:rsid w:val="008C5ACB"/>
    <w:rPr>
      <w:rFonts w:asciiTheme="majorHAnsi" w:eastAsia="宋体" w:hAnsiTheme="majorHAnsi" w:cstheme="majorBidi"/>
      <w:b/>
      <w:bCs/>
      <w:color w:val="000000"/>
      <w:kern w:val="28"/>
      <w:sz w:val="32"/>
      <w:szCs w:val="32"/>
    </w:rPr>
  </w:style>
  <w:style w:type="paragraph" w:customStyle="1" w:styleId="p15">
    <w:name w:val="p15"/>
    <w:basedOn w:val="a"/>
    <w:rsid w:val="008C5ACB"/>
    <w:pPr>
      <w:widowControl/>
      <w:pBdr>
        <w:bottom w:val="single" w:sz="6" w:space="1" w:color="000000"/>
      </w:pBdr>
      <w:autoSpaceDE/>
      <w:autoSpaceDN/>
      <w:adjustRightInd/>
    </w:pPr>
    <w:rPr>
      <w:rFonts w:ascii="Times New Roman" w:hAnsi="Times New Roman"/>
      <w:color w:val="auto"/>
      <w:sz w:val="18"/>
    </w:rPr>
  </w:style>
  <w:style w:type="paragraph" w:styleId="a5">
    <w:name w:val="header"/>
    <w:basedOn w:val="a"/>
    <w:link w:val="Char1"/>
    <w:rsid w:val="008C5ACB"/>
    <w:pPr>
      <w:pBdr>
        <w:bottom w:val="single" w:sz="6" w:space="1" w:color="auto"/>
      </w:pBdr>
      <w:tabs>
        <w:tab w:val="center" w:pos="4153"/>
        <w:tab w:val="right" w:pos="8306"/>
      </w:tabs>
      <w:snapToGrid w:val="0"/>
    </w:pPr>
    <w:rPr>
      <w:rFonts w:ascii="Arial" w:eastAsiaTheme="minorEastAsia" w:hAnsi="Arial" w:cstheme="minorBidi"/>
      <w:sz w:val="18"/>
      <w:szCs w:val="22"/>
    </w:rPr>
  </w:style>
  <w:style w:type="character" w:customStyle="1" w:styleId="Char11">
    <w:name w:val="页眉 Char1"/>
    <w:basedOn w:val="a0"/>
    <w:uiPriority w:val="99"/>
    <w:semiHidden/>
    <w:rsid w:val="008C5ACB"/>
    <w:rPr>
      <w:rFonts w:ascii="宋体" w:eastAsia="宋体" w:hAnsi="宋体" w:cs="Times New Roman"/>
      <w:color w:val="000000"/>
      <w:kern w:val="0"/>
      <w:sz w:val="18"/>
      <w:szCs w:val="18"/>
    </w:rPr>
  </w:style>
  <w:style w:type="paragraph" w:customStyle="1" w:styleId="p16">
    <w:name w:val="p16"/>
    <w:basedOn w:val="a"/>
    <w:rsid w:val="008C5ACB"/>
    <w:pPr>
      <w:widowControl/>
      <w:autoSpaceDE/>
      <w:autoSpaceDN/>
      <w:adjustRightInd/>
      <w:spacing w:line="336" w:lineRule="auto"/>
      <w:ind w:firstLine="400"/>
    </w:pPr>
    <w:rPr>
      <w:rFonts w:ascii="Times New Roman" w:hAnsi="Times New Roman"/>
      <w:sz w:val="20"/>
    </w:rPr>
  </w:style>
  <w:style w:type="paragraph" w:customStyle="1" w:styleId="p0">
    <w:name w:val="p0"/>
    <w:basedOn w:val="a"/>
    <w:rsid w:val="008C5ACB"/>
    <w:pPr>
      <w:widowControl/>
      <w:autoSpaceDE/>
      <w:autoSpaceDN/>
      <w:adjustRightInd/>
      <w:snapToGrid w:val="0"/>
    </w:pPr>
  </w:style>
  <w:style w:type="paragraph" w:styleId="a3">
    <w:name w:val="footer"/>
    <w:basedOn w:val="a"/>
    <w:link w:val="Char"/>
    <w:rsid w:val="008C5ACB"/>
    <w:pPr>
      <w:tabs>
        <w:tab w:val="center" w:pos="4153"/>
        <w:tab w:val="right" w:pos="8306"/>
      </w:tabs>
      <w:snapToGrid w:val="0"/>
    </w:pPr>
    <w:rPr>
      <w:rFonts w:ascii="Arial" w:eastAsiaTheme="minorEastAsia" w:hAnsi="Arial" w:cstheme="minorBidi"/>
      <w:sz w:val="18"/>
      <w:szCs w:val="22"/>
    </w:rPr>
  </w:style>
  <w:style w:type="character" w:customStyle="1" w:styleId="Char12">
    <w:name w:val="页脚 Char1"/>
    <w:basedOn w:val="a0"/>
    <w:uiPriority w:val="99"/>
    <w:semiHidden/>
    <w:rsid w:val="008C5ACB"/>
    <w:rPr>
      <w:rFonts w:ascii="宋体" w:eastAsia="宋体" w:hAnsi="宋体" w:cs="Times New Roman"/>
      <w:color w:val="000000"/>
      <w:kern w:val="0"/>
      <w:sz w:val="18"/>
      <w:szCs w:val="18"/>
    </w:rPr>
  </w:style>
  <w:style w:type="paragraph" w:styleId="a6">
    <w:name w:val="Balloon Text"/>
    <w:basedOn w:val="a"/>
    <w:link w:val="Char2"/>
    <w:uiPriority w:val="99"/>
    <w:semiHidden/>
    <w:unhideWhenUsed/>
    <w:rsid w:val="008C5ACB"/>
    <w:rPr>
      <w:sz w:val="18"/>
      <w:szCs w:val="18"/>
    </w:rPr>
  </w:style>
  <w:style w:type="character" w:customStyle="1" w:styleId="Char2">
    <w:name w:val="批注框文本 Char"/>
    <w:basedOn w:val="a0"/>
    <w:link w:val="a6"/>
    <w:uiPriority w:val="99"/>
    <w:semiHidden/>
    <w:rsid w:val="008C5ACB"/>
    <w:rPr>
      <w:rFonts w:ascii="宋体" w:eastAsia="宋体" w:hAnsi="宋体" w:cs="Times New Roman"/>
      <w:color w:val="000000"/>
      <w:kern w:val="0"/>
      <w:sz w:val="18"/>
      <w:szCs w:val="18"/>
    </w:rPr>
  </w:style>
  <w:style w:type="paragraph" w:styleId="a7">
    <w:name w:val="Revision"/>
    <w:hidden/>
    <w:uiPriority w:val="99"/>
    <w:semiHidden/>
    <w:rsid w:val="008C5ACB"/>
    <w:rPr>
      <w:rFonts w:ascii="Arial" w:eastAsia="宋体" w:hAnsi="Arial" w:cs="Times New Roman"/>
      <w:color w:val="000000"/>
      <w:kern w:val="0"/>
      <w:sz w:val="24"/>
      <w:szCs w:val="20"/>
    </w:rPr>
  </w:style>
  <w:style w:type="paragraph" w:styleId="a8">
    <w:name w:val="No Spacing"/>
    <w:aliases w:val="选项"/>
    <w:next w:val="a"/>
    <w:uiPriority w:val="1"/>
    <w:qFormat/>
    <w:rsid w:val="008C5ACB"/>
    <w:pPr>
      <w:widowControl w:val="0"/>
      <w:autoSpaceDE w:val="0"/>
      <w:autoSpaceDN w:val="0"/>
      <w:adjustRightInd w:val="0"/>
    </w:pPr>
    <w:rPr>
      <w:rFonts w:ascii="宋体" w:eastAsia="宋体" w:hAnsi="宋体" w:cs="Times New Roman"/>
      <w:color w:val="000000"/>
      <w:kern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ACB"/>
    <w:pPr>
      <w:widowControl w:val="0"/>
      <w:autoSpaceDE w:val="0"/>
      <w:autoSpaceDN w:val="0"/>
      <w:adjustRightInd w:val="0"/>
    </w:pPr>
    <w:rPr>
      <w:rFonts w:ascii="宋体" w:eastAsia="宋体" w:hAnsi="宋体" w:cs="Times New Roman"/>
      <w:color w:val="000000"/>
      <w:kern w:val="0"/>
      <w:sz w:val="22"/>
      <w:szCs w:val="20"/>
    </w:rPr>
  </w:style>
  <w:style w:type="paragraph" w:styleId="1">
    <w:name w:val="heading 1"/>
    <w:basedOn w:val="a"/>
    <w:next w:val="a"/>
    <w:link w:val="1Char"/>
    <w:qFormat/>
    <w:rsid w:val="008C5ACB"/>
    <w:pPr>
      <w:outlineLvl w:val="0"/>
    </w:pPr>
    <w:rPr>
      <w:rFonts w:ascii="Times New Roman" w:hAnsi="Times New Roman"/>
      <w:b/>
      <w:color w:val="auto"/>
      <w:kern w:val="44"/>
      <w:sz w:val="44"/>
      <w:lang w:val="x-none" w:eastAsia="x-none"/>
    </w:rPr>
  </w:style>
  <w:style w:type="paragraph" w:styleId="2">
    <w:name w:val="heading 2"/>
    <w:basedOn w:val="a"/>
    <w:next w:val="a"/>
    <w:link w:val="2Char"/>
    <w:qFormat/>
    <w:rsid w:val="008C5ACB"/>
    <w:pPr>
      <w:outlineLvl w:val="1"/>
    </w:pPr>
    <w:rPr>
      <w:rFonts w:ascii="Cambria" w:hAnsi="Cambria"/>
      <w:b/>
      <w:color w:val="auto"/>
      <w:sz w:val="32"/>
      <w:lang w:val="x-none" w:eastAsia="x-none"/>
    </w:rPr>
  </w:style>
  <w:style w:type="paragraph" w:styleId="3">
    <w:name w:val="heading 3"/>
    <w:basedOn w:val="a"/>
    <w:next w:val="a"/>
    <w:link w:val="3Char"/>
    <w:qFormat/>
    <w:rsid w:val="008C5ACB"/>
    <w:pPr>
      <w:outlineLvl w:val="2"/>
    </w:pPr>
    <w:rPr>
      <w:rFonts w:ascii="Times New Roman" w:hAnsi="Times New Roman"/>
      <w:b/>
      <w:color w:val="auto"/>
      <w:sz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C5ACB"/>
    <w:rPr>
      <w:rFonts w:ascii="Times New Roman" w:eastAsia="宋体" w:hAnsi="Times New Roman" w:cs="Times New Roman"/>
      <w:b/>
      <w:kern w:val="44"/>
      <w:sz w:val="44"/>
      <w:szCs w:val="20"/>
      <w:lang w:val="x-none" w:eastAsia="x-none"/>
    </w:rPr>
  </w:style>
  <w:style w:type="character" w:customStyle="1" w:styleId="2Char">
    <w:name w:val="标题 2 Char"/>
    <w:basedOn w:val="a0"/>
    <w:link w:val="2"/>
    <w:rsid w:val="008C5ACB"/>
    <w:rPr>
      <w:rFonts w:ascii="Cambria" w:eastAsia="宋体" w:hAnsi="Cambria" w:cs="Times New Roman"/>
      <w:b/>
      <w:kern w:val="0"/>
      <w:sz w:val="32"/>
      <w:szCs w:val="20"/>
      <w:lang w:val="x-none" w:eastAsia="x-none"/>
    </w:rPr>
  </w:style>
  <w:style w:type="character" w:customStyle="1" w:styleId="3Char">
    <w:name w:val="标题 3 Char"/>
    <w:basedOn w:val="a0"/>
    <w:link w:val="3"/>
    <w:rsid w:val="008C5ACB"/>
    <w:rPr>
      <w:rFonts w:ascii="Times New Roman" w:eastAsia="宋体" w:hAnsi="Times New Roman" w:cs="Times New Roman"/>
      <w:b/>
      <w:kern w:val="0"/>
      <w:sz w:val="32"/>
      <w:szCs w:val="20"/>
      <w:lang w:val="x-none" w:eastAsia="x-none"/>
    </w:rPr>
  </w:style>
  <w:style w:type="character" w:customStyle="1" w:styleId="Char">
    <w:name w:val="页脚 Char"/>
    <w:link w:val="a3"/>
    <w:rsid w:val="008C5ACB"/>
    <w:rPr>
      <w:rFonts w:ascii="Arial" w:hAnsi="Arial"/>
      <w:color w:val="000000"/>
      <w:kern w:val="0"/>
      <w:sz w:val="18"/>
    </w:rPr>
  </w:style>
  <w:style w:type="character" w:customStyle="1" w:styleId="Char0">
    <w:name w:val="副标题 Char"/>
    <w:link w:val="a4"/>
    <w:rsid w:val="008C5ACB"/>
    <w:rPr>
      <w:rFonts w:ascii="Cambria" w:hAnsi="Cambria"/>
      <w:b/>
      <w:color w:val="000000"/>
      <w:kern w:val="28"/>
      <w:sz w:val="32"/>
    </w:rPr>
  </w:style>
  <w:style w:type="character" w:customStyle="1" w:styleId="Char1">
    <w:name w:val="页眉 Char"/>
    <w:link w:val="a5"/>
    <w:rsid w:val="008C5ACB"/>
    <w:rPr>
      <w:rFonts w:ascii="Arial" w:hAnsi="Arial"/>
      <w:color w:val="000000"/>
      <w:kern w:val="0"/>
      <w:sz w:val="18"/>
    </w:rPr>
  </w:style>
  <w:style w:type="paragraph" w:styleId="a4">
    <w:name w:val="Subtitle"/>
    <w:basedOn w:val="a"/>
    <w:next w:val="a"/>
    <w:link w:val="Char0"/>
    <w:qFormat/>
    <w:rsid w:val="008C5ACB"/>
    <w:pPr>
      <w:spacing w:before="240" w:after="60" w:line="312" w:lineRule="auto"/>
      <w:jc w:val="center"/>
      <w:outlineLvl w:val="1"/>
    </w:pPr>
    <w:rPr>
      <w:rFonts w:ascii="Cambria" w:eastAsiaTheme="minorEastAsia" w:hAnsi="Cambria" w:cstheme="minorBidi"/>
      <w:b/>
      <w:kern w:val="28"/>
      <w:sz w:val="32"/>
      <w:szCs w:val="22"/>
    </w:rPr>
  </w:style>
  <w:style w:type="character" w:customStyle="1" w:styleId="Char10">
    <w:name w:val="副标题 Char1"/>
    <w:basedOn w:val="a0"/>
    <w:uiPriority w:val="11"/>
    <w:rsid w:val="008C5ACB"/>
    <w:rPr>
      <w:rFonts w:asciiTheme="majorHAnsi" w:eastAsia="宋体" w:hAnsiTheme="majorHAnsi" w:cstheme="majorBidi"/>
      <w:b/>
      <w:bCs/>
      <w:color w:val="000000"/>
      <w:kern w:val="28"/>
      <w:sz w:val="32"/>
      <w:szCs w:val="32"/>
    </w:rPr>
  </w:style>
  <w:style w:type="paragraph" w:customStyle="1" w:styleId="p15">
    <w:name w:val="p15"/>
    <w:basedOn w:val="a"/>
    <w:rsid w:val="008C5ACB"/>
    <w:pPr>
      <w:widowControl/>
      <w:pBdr>
        <w:bottom w:val="single" w:sz="6" w:space="1" w:color="000000"/>
      </w:pBdr>
      <w:autoSpaceDE/>
      <w:autoSpaceDN/>
      <w:adjustRightInd/>
    </w:pPr>
    <w:rPr>
      <w:rFonts w:ascii="Times New Roman" w:hAnsi="Times New Roman"/>
      <w:color w:val="auto"/>
      <w:sz w:val="18"/>
    </w:rPr>
  </w:style>
  <w:style w:type="paragraph" w:styleId="a5">
    <w:name w:val="header"/>
    <w:basedOn w:val="a"/>
    <w:link w:val="Char1"/>
    <w:rsid w:val="008C5ACB"/>
    <w:pPr>
      <w:pBdr>
        <w:bottom w:val="single" w:sz="6" w:space="1" w:color="auto"/>
      </w:pBdr>
      <w:tabs>
        <w:tab w:val="center" w:pos="4153"/>
        <w:tab w:val="right" w:pos="8306"/>
      </w:tabs>
      <w:snapToGrid w:val="0"/>
    </w:pPr>
    <w:rPr>
      <w:rFonts w:ascii="Arial" w:eastAsiaTheme="minorEastAsia" w:hAnsi="Arial" w:cstheme="minorBidi"/>
      <w:sz w:val="18"/>
      <w:szCs w:val="22"/>
    </w:rPr>
  </w:style>
  <w:style w:type="character" w:customStyle="1" w:styleId="Char11">
    <w:name w:val="页眉 Char1"/>
    <w:basedOn w:val="a0"/>
    <w:uiPriority w:val="99"/>
    <w:semiHidden/>
    <w:rsid w:val="008C5ACB"/>
    <w:rPr>
      <w:rFonts w:ascii="宋体" w:eastAsia="宋体" w:hAnsi="宋体" w:cs="Times New Roman"/>
      <w:color w:val="000000"/>
      <w:kern w:val="0"/>
      <w:sz w:val="18"/>
      <w:szCs w:val="18"/>
    </w:rPr>
  </w:style>
  <w:style w:type="paragraph" w:customStyle="1" w:styleId="p16">
    <w:name w:val="p16"/>
    <w:basedOn w:val="a"/>
    <w:rsid w:val="008C5ACB"/>
    <w:pPr>
      <w:widowControl/>
      <w:autoSpaceDE/>
      <w:autoSpaceDN/>
      <w:adjustRightInd/>
      <w:spacing w:line="336" w:lineRule="auto"/>
      <w:ind w:firstLine="400"/>
    </w:pPr>
    <w:rPr>
      <w:rFonts w:ascii="Times New Roman" w:hAnsi="Times New Roman"/>
      <w:sz w:val="20"/>
    </w:rPr>
  </w:style>
  <w:style w:type="paragraph" w:customStyle="1" w:styleId="p0">
    <w:name w:val="p0"/>
    <w:basedOn w:val="a"/>
    <w:rsid w:val="008C5ACB"/>
    <w:pPr>
      <w:widowControl/>
      <w:autoSpaceDE/>
      <w:autoSpaceDN/>
      <w:adjustRightInd/>
      <w:snapToGrid w:val="0"/>
    </w:pPr>
  </w:style>
  <w:style w:type="paragraph" w:styleId="a3">
    <w:name w:val="footer"/>
    <w:basedOn w:val="a"/>
    <w:link w:val="Char"/>
    <w:rsid w:val="008C5ACB"/>
    <w:pPr>
      <w:tabs>
        <w:tab w:val="center" w:pos="4153"/>
        <w:tab w:val="right" w:pos="8306"/>
      </w:tabs>
      <w:snapToGrid w:val="0"/>
    </w:pPr>
    <w:rPr>
      <w:rFonts w:ascii="Arial" w:eastAsiaTheme="minorEastAsia" w:hAnsi="Arial" w:cstheme="minorBidi"/>
      <w:sz w:val="18"/>
      <w:szCs w:val="22"/>
    </w:rPr>
  </w:style>
  <w:style w:type="character" w:customStyle="1" w:styleId="Char12">
    <w:name w:val="页脚 Char1"/>
    <w:basedOn w:val="a0"/>
    <w:uiPriority w:val="99"/>
    <w:semiHidden/>
    <w:rsid w:val="008C5ACB"/>
    <w:rPr>
      <w:rFonts w:ascii="宋体" w:eastAsia="宋体" w:hAnsi="宋体" w:cs="Times New Roman"/>
      <w:color w:val="000000"/>
      <w:kern w:val="0"/>
      <w:sz w:val="18"/>
      <w:szCs w:val="18"/>
    </w:rPr>
  </w:style>
  <w:style w:type="paragraph" w:styleId="a6">
    <w:name w:val="Balloon Text"/>
    <w:basedOn w:val="a"/>
    <w:link w:val="Char2"/>
    <w:uiPriority w:val="99"/>
    <w:semiHidden/>
    <w:unhideWhenUsed/>
    <w:rsid w:val="008C5ACB"/>
    <w:rPr>
      <w:sz w:val="18"/>
      <w:szCs w:val="18"/>
    </w:rPr>
  </w:style>
  <w:style w:type="character" w:customStyle="1" w:styleId="Char2">
    <w:name w:val="批注框文本 Char"/>
    <w:basedOn w:val="a0"/>
    <w:link w:val="a6"/>
    <w:uiPriority w:val="99"/>
    <w:semiHidden/>
    <w:rsid w:val="008C5ACB"/>
    <w:rPr>
      <w:rFonts w:ascii="宋体" w:eastAsia="宋体" w:hAnsi="宋体" w:cs="Times New Roman"/>
      <w:color w:val="000000"/>
      <w:kern w:val="0"/>
      <w:sz w:val="18"/>
      <w:szCs w:val="18"/>
    </w:rPr>
  </w:style>
  <w:style w:type="paragraph" w:styleId="a7">
    <w:name w:val="Revision"/>
    <w:hidden/>
    <w:uiPriority w:val="99"/>
    <w:semiHidden/>
    <w:rsid w:val="008C5ACB"/>
    <w:rPr>
      <w:rFonts w:ascii="Arial" w:eastAsia="宋体" w:hAnsi="Arial" w:cs="Times New Roman"/>
      <w:color w:val="000000"/>
      <w:kern w:val="0"/>
      <w:sz w:val="24"/>
      <w:szCs w:val="20"/>
    </w:rPr>
  </w:style>
  <w:style w:type="paragraph" w:styleId="a8">
    <w:name w:val="No Spacing"/>
    <w:aliases w:val="选项"/>
    <w:next w:val="a"/>
    <w:uiPriority w:val="1"/>
    <w:qFormat/>
    <w:rsid w:val="008C5ACB"/>
    <w:pPr>
      <w:widowControl w:val="0"/>
      <w:autoSpaceDE w:val="0"/>
      <w:autoSpaceDN w:val="0"/>
      <w:adjustRightInd w:val="0"/>
    </w:pPr>
    <w:rPr>
      <w:rFonts w:ascii="宋体" w:eastAsia="宋体" w:hAnsi="宋体" w:cs="Times New Roman"/>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4514</Words>
  <Characters>25733</Characters>
  <Application>Microsoft Office Word</Application>
  <DocSecurity>0</DocSecurity>
  <Lines>214</Lines>
  <Paragraphs>60</Paragraphs>
  <ScaleCrop>false</ScaleCrop>
  <Company>sunits</Company>
  <LinksUpToDate>false</LinksUpToDate>
  <CharactersWithSpaces>30187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dcterms:created xsi:type="dcterms:W3CDTF">2017-04-25T07:31:00Z</dcterms:created>
  <dcterms:modified xsi:type="dcterms:W3CDTF">2017-04-25T09:00:00Z</dcterms:modified>
</cp:coreProperties>
</file>